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FA" w:rsidRDefault="00C53202" w:rsidP="00C53202">
      <w:pPr>
        <w:widowControl w:val="0"/>
        <w:tabs>
          <w:tab w:val="left" w:pos="3585"/>
        </w:tabs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5" name="Obraz 5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eastAsia="Arial Narrow" w:hAnsi="Arial Narrow" w:cs="Arial Narrow"/>
          <w:sz w:val="24"/>
          <w:szCs w:val="24"/>
        </w:rPr>
        <w:tab/>
      </w: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C53202" w:rsidRDefault="00C53202" w:rsidP="00C53202">
      <w:pPr>
        <w:ind w:right="-2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Oznaczenie sprawy: </w:t>
      </w:r>
      <w:r w:rsidR="006150C2">
        <w:rPr>
          <w:rFonts w:ascii="Arial" w:hAnsi="Arial" w:cs="Arial"/>
          <w:b/>
          <w:bCs/>
        </w:rPr>
        <w:t>ZP-4/2016</w:t>
      </w:r>
      <w:r>
        <w:rPr>
          <w:rFonts w:ascii="Arial" w:hAnsi="Arial" w:cs="Arial"/>
          <w:b/>
          <w:bCs/>
        </w:rPr>
        <w:tab/>
        <w:t xml:space="preserve">         </w:t>
      </w:r>
      <w:r>
        <w:rPr>
          <w:rFonts w:ascii="Arial" w:hAnsi="Arial" w:cs="Arial"/>
          <w:b/>
          <w:bCs/>
        </w:rPr>
        <w:tab/>
        <w:t xml:space="preserve">                                       Załącznik nr 5 do SIWZ  </w:t>
      </w:r>
    </w:p>
    <w:p w:rsidR="00C53202" w:rsidRDefault="00C53202" w:rsidP="00C53202">
      <w:pPr>
        <w:pStyle w:val="Nagwek2"/>
        <w:jc w:val="center"/>
      </w:pPr>
    </w:p>
    <w:p w:rsidR="00CB3DA9" w:rsidRPr="00CB3DA9" w:rsidRDefault="00C53202" w:rsidP="00CB3DA9">
      <w:pPr>
        <w:widowControl w:val="0"/>
        <w:spacing w:after="0" w:line="239" w:lineRule="auto"/>
        <w:ind w:right="57"/>
        <w:jc w:val="center"/>
        <w:rPr>
          <w:rFonts w:ascii="Arial" w:eastAsia="Arial Narrow" w:hAnsi="Arial" w:cs="Arial"/>
          <w:b/>
          <w:sz w:val="24"/>
          <w:szCs w:val="24"/>
        </w:rPr>
      </w:pPr>
      <w:r>
        <w:rPr>
          <w:rFonts w:ascii="Arial" w:eastAsia="Arial Narrow" w:hAnsi="Arial" w:cs="Arial"/>
          <w:b/>
          <w:sz w:val="24"/>
          <w:szCs w:val="24"/>
        </w:rPr>
        <w:t>OPIS PRZEDMIOTU ZAMÓ</w:t>
      </w:r>
      <w:r w:rsidR="00CB3DA9" w:rsidRPr="00CB3DA9">
        <w:rPr>
          <w:rFonts w:ascii="Arial" w:eastAsia="Arial Narrow" w:hAnsi="Arial" w:cs="Arial"/>
          <w:b/>
          <w:sz w:val="24"/>
          <w:szCs w:val="24"/>
        </w:rPr>
        <w:t>WIENIA</w:t>
      </w:r>
    </w:p>
    <w:p w:rsidR="00CB3DA9" w:rsidRDefault="00CB3DA9" w:rsidP="004A7C6B">
      <w:pPr>
        <w:widowControl w:val="0"/>
        <w:spacing w:after="0" w:line="239" w:lineRule="auto"/>
        <w:ind w:right="57"/>
        <w:jc w:val="both"/>
        <w:rPr>
          <w:rFonts w:ascii="Arial Narrow" w:eastAsia="Arial Narrow" w:hAnsi="Arial Narrow" w:cs="Arial Narrow"/>
          <w:sz w:val="24"/>
          <w:szCs w:val="24"/>
        </w:rPr>
      </w:pPr>
    </w:p>
    <w:p w:rsidR="008B21FA" w:rsidRPr="0063324E" w:rsidRDefault="008B21FA" w:rsidP="008B21FA">
      <w:pPr>
        <w:widowControl w:val="0"/>
        <w:spacing w:before="30"/>
        <w:ind w:right="-20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spacing w:val="1"/>
        </w:rPr>
        <w:t>1</w:t>
      </w:r>
      <w:r w:rsidRPr="0063324E">
        <w:rPr>
          <w:rFonts w:ascii="Arial" w:eastAsia="Arial Narrow" w:hAnsi="Arial" w:cs="Arial"/>
        </w:rPr>
        <w:t xml:space="preserve">. </w:t>
      </w:r>
      <w:r w:rsidRPr="0063324E">
        <w:rPr>
          <w:rFonts w:ascii="Arial" w:eastAsia="Arial Narrow" w:hAnsi="Arial" w:cs="Arial"/>
          <w:spacing w:val="9"/>
        </w:rPr>
        <w:t xml:space="preserve"> </w:t>
      </w:r>
      <w:r w:rsidRPr="0063324E">
        <w:rPr>
          <w:rFonts w:ascii="Arial" w:eastAsia="Arial Narrow" w:hAnsi="Arial" w:cs="Arial"/>
          <w:spacing w:val="1"/>
        </w:rPr>
        <w:t>P</w:t>
      </w:r>
      <w:r w:rsidRPr="0063324E">
        <w:rPr>
          <w:rFonts w:ascii="Arial" w:eastAsia="Arial Narrow" w:hAnsi="Arial" w:cs="Arial"/>
        </w:rPr>
        <w:t>rze</w:t>
      </w:r>
      <w:r w:rsidRPr="0063324E">
        <w:rPr>
          <w:rFonts w:ascii="Arial" w:eastAsia="Arial Narrow" w:hAnsi="Arial" w:cs="Arial"/>
          <w:spacing w:val="1"/>
        </w:rPr>
        <w:t>d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</w:rPr>
        <w:t>i</w:t>
      </w:r>
      <w:r w:rsidRPr="0063324E">
        <w:rPr>
          <w:rFonts w:ascii="Arial" w:eastAsia="Arial Narrow" w:hAnsi="Arial" w:cs="Arial"/>
          <w:spacing w:val="1"/>
        </w:rPr>
        <w:t>o</w:t>
      </w:r>
      <w:r w:rsidRPr="0063324E">
        <w:rPr>
          <w:rFonts w:ascii="Arial" w:eastAsia="Arial Narrow" w:hAnsi="Arial" w:cs="Arial"/>
        </w:rPr>
        <w:t>t</w:t>
      </w:r>
      <w:r w:rsidRPr="0063324E">
        <w:rPr>
          <w:rFonts w:ascii="Arial" w:eastAsia="Arial Narrow" w:hAnsi="Arial" w:cs="Arial"/>
          <w:spacing w:val="1"/>
        </w:rPr>
        <w:t>e</w:t>
      </w:r>
      <w:r w:rsidRPr="0063324E">
        <w:rPr>
          <w:rFonts w:ascii="Arial" w:eastAsia="Arial Narrow" w:hAnsi="Arial" w:cs="Arial"/>
        </w:rPr>
        <w:t>m</w:t>
      </w:r>
      <w:r w:rsidRPr="0063324E">
        <w:rPr>
          <w:rFonts w:ascii="Arial" w:eastAsia="Arial Narrow" w:hAnsi="Arial" w:cs="Arial"/>
          <w:spacing w:val="-1"/>
        </w:rPr>
        <w:t xml:space="preserve"> </w:t>
      </w:r>
      <w:r w:rsidRPr="0063324E">
        <w:rPr>
          <w:rFonts w:ascii="Arial" w:eastAsia="Arial Narrow" w:hAnsi="Arial" w:cs="Arial"/>
        </w:rPr>
        <w:t>z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  <w:spacing w:val="-3"/>
        </w:rPr>
        <w:t>m</w:t>
      </w:r>
      <w:r w:rsidRPr="0063324E">
        <w:rPr>
          <w:rFonts w:ascii="Arial" w:eastAsia="Arial Narrow" w:hAnsi="Arial" w:cs="Arial"/>
          <w:spacing w:val="1"/>
        </w:rPr>
        <w:t>ó</w:t>
      </w:r>
      <w:r w:rsidRPr="0063324E">
        <w:rPr>
          <w:rFonts w:ascii="Arial" w:eastAsia="Arial Narrow" w:hAnsi="Arial" w:cs="Arial"/>
        </w:rPr>
        <w:t>w</w:t>
      </w:r>
      <w:r w:rsidRPr="0063324E">
        <w:rPr>
          <w:rFonts w:ascii="Arial" w:eastAsia="Arial Narrow" w:hAnsi="Arial" w:cs="Arial"/>
          <w:spacing w:val="-1"/>
        </w:rPr>
        <w:t>i</w:t>
      </w:r>
      <w:r w:rsidRPr="0063324E">
        <w:rPr>
          <w:rFonts w:ascii="Arial" w:eastAsia="Arial Narrow" w:hAnsi="Arial" w:cs="Arial"/>
          <w:spacing w:val="1"/>
        </w:rPr>
        <w:t>en</w:t>
      </w:r>
      <w:r w:rsidRPr="0063324E">
        <w:rPr>
          <w:rFonts w:ascii="Arial" w:eastAsia="Arial Narrow" w:hAnsi="Arial" w:cs="Arial"/>
        </w:rPr>
        <w:t>ia</w:t>
      </w:r>
      <w:r w:rsidRPr="0063324E">
        <w:rPr>
          <w:rFonts w:ascii="Arial" w:eastAsia="Arial Narrow" w:hAnsi="Arial" w:cs="Arial"/>
          <w:spacing w:val="3"/>
        </w:rPr>
        <w:t xml:space="preserve"> </w:t>
      </w:r>
      <w:r w:rsidRPr="0063324E">
        <w:rPr>
          <w:rFonts w:ascii="Arial" w:eastAsia="Arial Narrow" w:hAnsi="Arial" w:cs="Arial"/>
          <w:spacing w:val="-3"/>
        </w:rPr>
        <w:t>j</w:t>
      </w:r>
      <w:r w:rsidRPr="0063324E">
        <w:rPr>
          <w:rFonts w:ascii="Arial" w:eastAsia="Arial Narrow" w:hAnsi="Arial" w:cs="Arial"/>
          <w:spacing w:val="1"/>
        </w:rPr>
        <w:t>e</w:t>
      </w:r>
      <w:r w:rsidRPr="0063324E">
        <w:rPr>
          <w:rFonts w:ascii="Arial" w:eastAsia="Arial Narrow" w:hAnsi="Arial" w:cs="Arial"/>
        </w:rPr>
        <w:t>st</w:t>
      </w:r>
      <w:r w:rsidRPr="0063324E">
        <w:rPr>
          <w:rFonts w:ascii="Arial" w:eastAsia="Arial Narrow" w:hAnsi="Arial" w:cs="Arial"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 xml:space="preserve">USŁUGA </w:t>
      </w:r>
      <w:r w:rsidRPr="0063324E">
        <w:rPr>
          <w:rFonts w:ascii="Arial" w:eastAsia="Arial Narrow" w:hAnsi="Arial" w:cs="Arial"/>
          <w:spacing w:val="-1"/>
        </w:rPr>
        <w:t>p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>.:</w:t>
      </w:r>
    </w:p>
    <w:p w:rsidR="008B21FA" w:rsidRPr="0063324E" w:rsidRDefault="008B21FA" w:rsidP="008B21FA">
      <w:pPr>
        <w:widowControl w:val="0"/>
        <w:ind w:right="751"/>
        <w:jc w:val="center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b/>
          <w:bCs/>
        </w:rPr>
        <w:t>„KO</w:t>
      </w:r>
      <w:r w:rsidRPr="0063324E">
        <w:rPr>
          <w:rFonts w:ascii="Arial" w:eastAsia="Arial Narrow" w:hAnsi="Arial" w:cs="Arial"/>
          <w:b/>
          <w:bCs/>
          <w:spacing w:val="-1"/>
        </w:rPr>
        <w:t>M</w:t>
      </w:r>
      <w:r w:rsidRPr="0063324E">
        <w:rPr>
          <w:rFonts w:ascii="Arial" w:eastAsia="Arial Narrow" w:hAnsi="Arial" w:cs="Arial"/>
          <w:b/>
          <w:bCs/>
        </w:rPr>
        <w:t>PLEKSOWE U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R</w:t>
      </w:r>
      <w:r w:rsidRPr="0063324E">
        <w:rPr>
          <w:rFonts w:ascii="Arial" w:eastAsia="Arial Narrow" w:hAnsi="Arial" w:cs="Arial"/>
          <w:b/>
          <w:bCs/>
          <w:spacing w:val="-1"/>
        </w:rPr>
        <w:t>Z</w:t>
      </w:r>
      <w:r w:rsidRPr="0063324E">
        <w:rPr>
          <w:rFonts w:ascii="Arial" w:eastAsia="Arial Narrow" w:hAnsi="Arial" w:cs="Arial"/>
          <w:b/>
          <w:bCs/>
        </w:rPr>
        <w:t>Y</w:t>
      </w:r>
      <w:r w:rsidRPr="0063324E">
        <w:rPr>
          <w:rFonts w:ascii="Arial" w:eastAsia="Arial Narrow" w:hAnsi="Arial" w:cs="Arial"/>
          <w:b/>
          <w:bCs/>
          <w:spacing w:val="-1"/>
        </w:rPr>
        <w:t>M</w:t>
      </w:r>
      <w:r w:rsidRPr="0063324E">
        <w:rPr>
          <w:rFonts w:ascii="Arial" w:eastAsia="Arial Narrow" w:hAnsi="Arial" w:cs="Arial"/>
          <w:b/>
          <w:bCs/>
        </w:rPr>
        <w:t>A</w:t>
      </w:r>
      <w:r w:rsidRPr="0063324E">
        <w:rPr>
          <w:rFonts w:ascii="Arial" w:eastAsia="Arial Narrow" w:hAnsi="Arial" w:cs="Arial"/>
          <w:b/>
          <w:bCs/>
          <w:spacing w:val="-1"/>
        </w:rPr>
        <w:t>N</w:t>
      </w:r>
      <w:r w:rsidRPr="0063324E">
        <w:rPr>
          <w:rFonts w:ascii="Arial" w:eastAsia="Arial Narrow" w:hAnsi="Arial" w:cs="Arial"/>
          <w:b/>
          <w:bCs/>
        </w:rPr>
        <w:t>IE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CZY</w:t>
      </w:r>
      <w:r w:rsidRPr="0063324E">
        <w:rPr>
          <w:rFonts w:ascii="Arial" w:eastAsia="Arial Narrow" w:hAnsi="Arial" w:cs="Arial"/>
          <w:b/>
          <w:bCs/>
          <w:spacing w:val="1"/>
        </w:rPr>
        <w:t>S</w:t>
      </w:r>
      <w:r w:rsidRPr="0063324E">
        <w:rPr>
          <w:rFonts w:ascii="Arial" w:eastAsia="Arial Narrow" w:hAnsi="Arial" w:cs="Arial"/>
          <w:b/>
          <w:bCs/>
        </w:rPr>
        <w:t>TO</w:t>
      </w:r>
      <w:r w:rsidRPr="0063324E">
        <w:rPr>
          <w:rFonts w:ascii="Arial" w:eastAsia="Arial Narrow" w:hAnsi="Arial" w:cs="Arial"/>
          <w:b/>
          <w:bCs/>
          <w:spacing w:val="1"/>
        </w:rPr>
        <w:t>Ś</w:t>
      </w:r>
      <w:r w:rsidRPr="0063324E">
        <w:rPr>
          <w:rFonts w:ascii="Arial" w:eastAsia="Arial Narrow" w:hAnsi="Arial" w:cs="Arial"/>
          <w:b/>
          <w:bCs/>
        </w:rPr>
        <w:t>CI W O</w:t>
      </w:r>
      <w:r w:rsidRPr="0063324E">
        <w:rPr>
          <w:rFonts w:ascii="Arial" w:eastAsia="Arial Narrow" w:hAnsi="Arial" w:cs="Arial"/>
          <w:b/>
          <w:bCs/>
          <w:spacing w:val="-2"/>
        </w:rPr>
        <w:t>B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K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A</w:t>
      </w:r>
      <w:r w:rsidRPr="0063324E">
        <w:rPr>
          <w:rFonts w:ascii="Arial" w:eastAsia="Arial Narrow" w:hAnsi="Arial" w:cs="Arial"/>
          <w:b/>
          <w:bCs/>
          <w:spacing w:val="-1"/>
        </w:rPr>
        <w:t>C</w:t>
      </w:r>
      <w:r w:rsidRPr="0063324E">
        <w:rPr>
          <w:rFonts w:ascii="Arial" w:eastAsia="Arial Narrow" w:hAnsi="Arial" w:cs="Arial"/>
          <w:b/>
          <w:bCs/>
        </w:rPr>
        <w:t xml:space="preserve">H </w:t>
      </w:r>
      <w:r w:rsidRPr="0063324E">
        <w:rPr>
          <w:rFonts w:ascii="Arial" w:eastAsia="Arial Narrow" w:hAnsi="Arial" w:cs="Arial"/>
          <w:b/>
          <w:bCs/>
        </w:rPr>
        <w:br w:type="textWrapping" w:clear="all"/>
        <w:t>Akademii Sztuk Pięknych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 W</w:t>
      </w:r>
      <w:r w:rsidRPr="0063324E">
        <w:rPr>
          <w:rFonts w:ascii="Arial" w:eastAsia="Arial Narrow" w:hAnsi="Arial" w:cs="Arial"/>
          <w:b/>
          <w:bCs/>
          <w:spacing w:val="-1"/>
        </w:rPr>
        <w:t>arszawie</w:t>
      </w:r>
      <w:r w:rsidRPr="0063324E">
        <w:rPr>
          <w:rFonts w:ascii="Arial" w:eastAsia="Arial Narrow" w:hAnsi="Arial" w:cs="Arial"/>
          <w:b/>
          <w:bCs/>
        </w:rPr>
        <w:t>”</w:t>
      </w:r>
    </w:p>
    <w:p w:rsidR="008B21FA" w:rsidRPr="0063324E" w:rsidRDefault="008B21FA" w:rsidP="008B21FA">
      <w:pPr>
        <w:widowControl w:val="0"/>
        <w:ind w:right="3185"/>
        <w:jc w:val="center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b/>
          <w:bCs/>
        </w:rPr>
        <w:t xml:space="preserve">                                           znak</w:t>
      </w:r>
      <w:r w:rsidRPr="0063324E">
        <w:rPr>
          <w:rFonts w:ascii="Arial" w:eastAsia="Arial Narrow" w:hAnsi="Arial" w:cs="Arial"/>
          <w:b/>
          <w:bCs/>
          <w:spacing w:val="2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postępo</w:t>
      </w:r>
      <w:r w:rsidRPr="0063324E">
        <w:rPr>
          <w:rFonts w:ascii="Arial" w:eastAsia="Arial Narrow" w:hAnsi="Arial" w:cs="Arial"/>
          <w:b/>
          <w:bCs/>
          <w:spacing w:val="-2"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a</w:t>
      </w:r>
      <w:r w:rsidRPr="0063324E">
        <w:rPr>
          <w:rFonts w:ascii="Arial" w:eastAsia="Arial Narrow" w:hAnsi="Arial" w:cs="Arial"/>
          <w:b/>
          <w:bCs/>
        </w:rPr>
        <w:t>nia</w:t>
      </w:r>
      <w:r w:rsidRPr="0063324E">
        <w:rPr>
          <w:rFonts w:ascii="Arial" w:eastAsia="Arial Narrow" w:hAnsi="Arial" w:cs="Arial"/>
          <w:b/>
          <w:bCs/>
          <w:spacing w:val="2"/>
        </w:rPr>
        <w:t xml:space="preserve"> </w:t>
      </w:r>
      <w:r w:rsidRPr="0063324E">
        <w:rPr>
          <w:rFonts w:ascii="Arial" w:eastAsia="Arial Narrow" w:hAnsi="Arial" w:cs="Arial"/>
          <w:b/>
          <w:bCs/>
          <w:w w:val="99"/>
        </w:rPr>
        <w:t>ZP-</w:t>
      </w:r>
      <w:r w:rsidR="00E96FAE">
        <w:rPr>
          <w:rFonts w:ascii="Arial" w:eastAsia="Arial Narrow" w:hAnsi="Arial" w:cs="Arial"/>
          <w:b/>
          <w:bCs/>
          <w:w w:val="99"/>
        </w:rPr>
        <w:t>4/2016</w:t>
      </w:r>
    </w:p>
    <w:p w:rsidR="008B21FA" w:rsidRPr="0063324E" w:rsidRDefault="008B21FA" w:rsidP="008B21FA">
      <w:pPr>
        <w:widowControl w:val="0"/>
        <w:spacing w:line="269" w:lineRule="exact"/>
        <w:ind w:right="-20"/>
        <w:rPr>
          <w:rFonts w:ascii="Arial" w:eastAsia="Arial Narrow" w:hAnsi="Arial" w:cs="Arial"/>
        </w:rPr>
      </w:pPr>
      <w:r w:rsidRPr="0063324E">
        <w:rPr>
          <w:rFonts w:ascii="Arial" w:eastAsia="Arial Narrow" w:hAnsi="Arial" w:cs="Arial"/>
          <w:spacing w:val="1"/>
          <w:position w:val="-1"/>
        </w:rPr>
        <w:t>2</w:t>
      </w:r>
      <w:r w:rsidRPr="0063324E">
        <w:rPr>
          <w:rFonts w:ascii="Arial" w:eastAsia="Arial Narrow" w:hAnsi="Arial" w:cs="Arial"/>
          <w:position w:val="-1"/>
        </w:rPr>
        <w:t xml:space="preserve">. </w:t>
      </w:r>
      <w:r w:rsidRPr="0063324E">
        <w:rPr>
          <w:rFonts w:ascii="Arial" w:eastAsia="Arial Narrow" w:hAnsi="Arial" w:cs="Arial"/>
          <w:spacing w:val="9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Oz</w:t>
      </w:r>
      <w:r w:rsidRPr="0063324E">
        <w:rPr>
          <w:rFonts w:ascii="Arial" w:eastAsia="Arial Narrow" w:hAnsi="Arial" w:cs="Arial"/>
          <w:spacing w:val="1"/>
          <w:position w:val="-1"/>
        </w:rPr>
        <w:t>na</w:t>
      </w:r>
      <w:r w:rsidRPr="0063324E">
        <w:rPr>
          <w:rFonts w:ascii="Arial" w:eastAsia="Arial Narrow" w:hAnsi="Arial" w:cs="Arial"/>
          <w:position w:val="-1"/>
        </w:rPr>
        <w:t>cz</w:t>
      </w:r>
      <w:r w:rsidRPr="0063324E">
        <w:rPr>
          <w:rFonts w:ascii="Arial" w:eastAsia="Arial Narrow" w:hAnsi="Arial" w:cs="Arial"/>
          <w:spacing w:val="-1"/>
          <w:position w:val="-1"/>
        </w:rPr>
        <w:t>e</w:t>
      </w:r>
      <w:r w:rsidRPr="0063324E">
        <w:rPr>
          <w:rFonts w:ascii="Arial" w:eastAsia="Arial Narrow" w:hAnsi="Arial" w:cs="Arial"/>
          <w:spacing w:val="1"/>
          <w:position w:val="-1"/>
        </w:rPr>
        <w:t>n</w:t>
      </w:r>
      <w:r w:rsidRPr="0063324E">
        <w:rPr>
          <w:rFonts w:ascii="Arial" w:eastAsia="Arial Narrow" w:hAnsi="Arial" w:cs="Arial"/>
          <w:position w:val="-1"/>
        </w:rPr>
        <w:t>ie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p</w:t>
      </w:r>
      <w:r w:rsidRPr="0063324E">
        <w:rPr>
          <w:rFonts w:ascii="Arial" w:eastAsia="Arial Narrow" w:hAnsi="Arial" w:cs="Arial"/>
          <w:position w:val="-1"/>
        </w:rPr>
        <w:t>r</w:t>
      </w:r>
      <w:r w:rsidRPr="0063324E">
        <w:rPr>
          <w:rFonts w:ascii="Arial" w:eastAsia="Arial Narrow" w:hAnsi="Arial" w:cs="Arial"/>
          <w:spacing w:val="-3"/>
          <w:position w:val="-1"/>
        </w:rPr>
        <w:t>z</w:t>
      </w:r>
      <w:r w:rsidRPr="0063324E">
        <w:rPr>
          <w:rFonts w:ascii="Arial" w:eastAsia="Arial Narrow" w:hAnsi="Arial" w:cs="Arial"/>
          <w:spacing w:val="1"/>
          <w:position w:val="-1"/>
        </w:rPr>
        <w:t>ed</w:t>
      </w:r>
      <w:r w:rsidRPr="0063324E">
        <w:rPr>
          <w:rFonts w:ascii="Arial" w:eastAsia="Arial Narrow" w:hAnsi="Arial" w:cs="Arial"/>
          <w:spacing w:val="-1"/>
          <w:position w:val="-1"/>
        </w:rPr>
        <w:t>m</w:t>
      </w:r>
      <w:r w:rsidRPr="0063324E">
        <w:rPr>
          <w:rFonts w:ascii="Arial" w:eastAsia="Arial Narrow" w:hAnsi="Arial" w:cs="Arial"/>
          <w:position w:val="-1"/>
        </w:rPr>
        <w:t>io</w:t>
      </w:r>
      <w:r w:rsidRPr="0063324E">
        <w:rPr>
          <w:rFonts w:ascii="Arial" w:eastAsia="Arial Narrow" w:hAnsi="Arial" w:cs="Arial"/>
          <w:spacing w:val="1"/>
          <w:position w:val="-1"/>
        </w:rPr>
        <w:t>t</w:t>
      </w:r>
      <w:r w:rsidRPr="0063324E">
        <w:rPr>
          <w:rFonts w:ascii="Arial" w:eastAsia="Arial Narrow" w:hAnsi="Arial" w:cs="Arial"/>
          <w:position w:val="-1"/>
        </w:rPr>
        <w:t>u</w:t>
      </w:r>
      <w:r w:rsidRPr="0063324E">
        <w:rPr>
          <w:rFonts w:ascii="Arial" w:eastAsia="Arial Narrow" w:hAnsi="Arial" w:cs="Arial"/>
          <w:spacing w:val="-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z</w:t>
      </w:r>
      <w:r w:rsidRPr="0063324E">
        <w:rPr>
          <w:rFonts w:ascii="Arial" w:eastAsia="Arial Narrow" w:hAnsi="Arial" w:cs="Arial"/>
          <w:spacing w:val="-1"/>
          <w:position w:val="-1"/>
        </w:rPr>
        <w:t>am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w</w:t>
      </w:r>
      <w:r w:rsidRPr="0063324E">
        <w:rPr>
          <w:rFonts w:ascii="Arial" w:eastAsia="Arial Narrow" w:hAnsi="Arial" w:cs="Arial"/>
          <w:spacing w:val="-1"/>
          <w:position w:val="-1"/>
        </w:rPr>
        <w:t>i</w:t>
      </w:r>
      <w:r w:rsidRPr="0063324E">
        <w:rPr>
          <w:rFonts w:ascii="Arial" w:eastAsia="Arial Narrow" w:hAnsi="Arial" w:cs="Arial"/>
          <w:spacing w:val="1"/>
          <w:position w:val="-1"/>
        </w:rPr>
        <w:t>en</w:t>
      </w:r>
      <w:r w:rsidRPr="0063324E">
        <w:rPr>
          <w:rFonts w:ascii="Arial" w:eastAsia="Arial Narrow" w:hAnsi="Arial" w:cs="Arial"/>
          <w:position w:val="-1"/>
        </w:rPr>
        <w:t>ia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wg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spacing w:val="-1"/>
          <w:position w:val="-1"/>
        </w:rPr>
        <w:t>W</w:t>
      </w:r>
      <w:r w:rsidRPr="0063324E">
        <w:rPr>
          <w:rFonts w:ascii="Arial" w:eastAsia="Arial Narrow" w:hAnsi="Arial" w:cs="Arial"/>
          <w:position w:val="-1"/>
        </w:rPr>
        <w:t>s</w:t>
      </w:r>
      <w:r w:rsidRPr="0063324E">
        <w:rPr>
          <w:rFonts w:ascii="Arial" w:eastAsia="Arial Narrow" w:hAnsi="Arial" w:cs="Arial"/>
          <w:spacing w:val="-1"/>
          <w:position w:val="-1"/>
        </w:rPr>
        <w:t>p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ln</w:t>
      </w:r>
      <w:r w:rsidRPr="0063324E">
        <w:rPr>
          <w:rFonts w:ascii="Arial" w:eastAsia="Arial Narrow" w:hAnsi="Arial" w:cs="Arial"/>
          <w:spacing w:val="-1"/>
          <w:position w:val="-1"/>
        </w:rPr>
        <w:t>e</w:t>
      </w:r>
      <w:r w:rsidRPr="0063324E">
        <w:rPr>
          <w:rFonts w:ascii="Arial" w:eastAsia="Arial Narrow" w:hAnsi="Arial" w:cs="Arial"/>
          <w:spacing w:val="1"/>
          <w:position w:val="-1"/>
        </w:rPr>
        <w:t>g</w:t>
      </w:r>
      <w:r w:rsidRPr="0063324E">
        <w:rPr>
          <w:rFonts w:ascii="Arial" w:eastAsia="Arial Narrow" w:hAnsi="Arial" w:cs="Arial"/>
          <w:position w:val="-1"/>
        </w:rPr>
        <w:t>o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S</w:t>
      </w:r>
      <w:r w:rsidRPr="0063324E">
        <w:rPr>
          <w:rFonts w:ascii="Arial" w:eastAsia="Arial Narrow" w:hAnsi="Arial" w:cs="Arial"/>
          <w:spacing w:val="-3"/>
          <w:position w:val="-1"/>
        </w:rPr>
        <w:t>ł</w:t>
      </w:r>
      <w:r w:rsidRPr="0063324E">
        <w:rPr>
          <w:rFonts w:ascii="Arial" w:eastAsia="Arial Narrow" w:hAnsi="Arial" w:cs="Arial"/>
          <w:spacing w:val="1"/>
          <w:position w:val="-1"/>
        </w:rPr>
        <w:t>o</w:t>
      </w:r>
      <w:r w:rsidRPr="0063324E">
        <w:rPr>
          <w:rFonts w:ascii="Arial" w:eastAsia="Arial Narrow" w:hAnsi="Arial" w:cs="Arial"/>
          <w:position w:val="-1"/>
        </w:rPr>
        <w:t>wnika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Z</w:t>
      </w:r>
      <w:r w:rsidRPr="0063324E">
        <w:rPr>
          <w:rFonts w:ascii="Arial" w:eastAsia="Arial Narrow" w:hAnsi="Arial" w:cs="Arial"/>
          <w:spacing w:val="1"/>
          <w:position w:val="-1"/>
        </w:rPr>
        <w:t>a</w:t>
      </w:r>
      <w:r w:rsidRPr="0063324E">
        <w:rPr>
          <w:rFonts w:ascii="Arial" w:eastAsia="Arial Narrow" w:hAnsi="Arial" w:cs="Arial"/>
          <w:spacing w:val="-1"/>
          <w:position w:val="-1"/>
        </w:rPr>
        <w:t>m</w:t>
      </w:r>
      <w:r w:rsidRPr="0063324E">
        <w:rPr>
          <w:rFonts w:ascii="Arial" w:eastAsia="Arial Narrow" w:hAnsi="Arial" w:cs="Arial"/>
          <w:spacing w:val="1"/>
          <w:position w:val="-1"/>
        </w:rPr>
        <w:t>ó</w:t>
      </w:r>
      <w:r w:rsidRPr="0063324E">
        <w:rPr>
          <w:rFonts w:ascii="Arial" w:eastAsia="Arial Narrow" w:hAnsi="Arial" w:cs="Arial"/>
          <w:position w:val="-1"/>
        </w:rPr>
        <w:t>w</w:t>
      </w:r>
      <w:r w:rsidRPr="0063324E">
        <w:rPr>
          <w:rFonts w:ascii="Arial" w:eastAsia="Arial Narrow" w:hAnsi="Arial" w:cs="Arial"/>
          <w:spacing w:val="-1"/>
          <w:position w:val="-1"/>
        </w:rPr>
        <w:t>ie</w:t>
      </w:r>
      <w:r w:rsidRPr="0063324E">
        <w:rPr>
          <w:rFonts w:ascii="Arial" w:eastAsia="Arial Narrow" w:hAnsi="Arial" w:cs="Arial"/>
          <w:position w:val="-1"/>
        </w:rPr>
        <w:t>ń</w:t>
      </w:r>
      <w:r w:rsidRPr="0063324E">
        <w:rPr>
          <w:rFonts w:ascii="Arial" w:eastAsia="Arial Narrow" w:hAnsi="Arial" w:cs="Arial"/>
          <w:spacing w:val="1"/>
          <w:position w:val="-1"/>
        </w:rPr>
        <w:t xml:space="preserve"> </w:t>
      </w:r>
      <w:r w:rsidRPr="0063324E">
        <w:rPr>
          <w:rFonts w:ascii="Arial" w:eastAsia="Arial Narrow" w:hAnsi="Arial" w:cs="Arial"/>
          <w:position w:val="-1"/>
        </w:rPr>
        <w:t>(CPV):</w:t>
      </w:r>
    </w:p>
    <w:p w:rsidR="008B21FA" w:rsidRPr="0063324E" w:rsidRDefault="008B21FA" w:rsidP="008B21FA">
      <w:pPr>
        <w:widowControl w:val="0"/>
        <w:spacing w:before="7" w:line="190" w:lineRule="exact"/>
        <w:rPr>
          <w:rFonts w:ascii="Arial" w:eastAsia="Calibri" w:hAnsi="Arial" w:cs="Arial"/>
          <w:sz w:val="19"/>
          <w:szCs w:val="19"/>
        </w:rPr>
      </w:pPr>
    </w:p>
    <w:tbl>
      <w:tblPr>
        <w:tblW w:w="0" w:type="auto"/>
        <w:tblInd w:w="14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3260"/>
      </w:tblGrid>
      <w:tr w:rsidR="008B21FA" w:rsidRPr="0063324E" w:rsidTr="00156F42">
        <w:trPr>
          <w:trHeight w:hRule="exact" w:val="24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63324E" w:rsidRDefault="008B21FA" w:rsidP="00156F42">
            <w:pPr>
              <w:widowControl w:val="0"/>
              <w:spacing w:line="223" w:lineRule="exact"/>
              <w:ind w:right="-20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Kod</w:t>
            </w:r>
            <w:proofErr w:type="spellEnd"/>
            <w:r w:rsidRPr="0063324E">
              <w:rPr>
                <w:rFonts w:ascii="Arial" w:eastAsia="Arial Narrow" w:hAnsi="Arial" w:cs="Arial"/>
                <w:b/>
                <w:bCs/>
                <w:spacing w:val="-2"/>
                <w:sz w:val="20"/>
                <w:szCs w:val="20"/>
                <w:lang w:val="en-US"/>
              </w:rPr>
              <w:t xml:space="preserve"> </w:t>
            </w:r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C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sz w:val="20"/>
                <w:szCs w:val="20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b/>
                <w:bCs/>
                <w:sz w:val="20"/>
                <w:szCs w:val="20"/>
                <w:lang w:val="en-US"/>
              </w:rPr>
              <w:t>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63324E" w:rsidRDefault="008B21FA" w:rsidP="00156F42">
            <w:pPr>
              <w:widowControl w:val="0"/>
              <w:spacing w:line="223" w:lineRule="exact"/>
              <w:ind w:right="1390"/>
              <w:jc w:val="center"/>
              <w:rPr>
                <w:rFonts w:ascii="Arial" w:eastAsia="Arial Narrow" w:hAnsi="Arial" w:cs="Arial"/>
                <w:sz w:val="20"/>
                <w:szCs w:val="20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b/>
                <w:bCs/>
                <w:w w:val="99"/>
                <w:sz w:val="20"/>
                <w:szCs w:val="20"/>
                <w:lang w:val="en-US"/>
              </w:rPr>
              <w:t>O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w w:val="99"/>
                <w:sz w:val="20"/>
                <w:szCs w:val="20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b/>
                <w:bCs/>
                <w:w w:val="99"/>
                <w:sz w:val="20"/>
                <w:szCs w:val="20"/>
                <w:lang w:val="en-US"/>
              </w:rPr>
              <w:t>is</w:t>
            </w:r>
            <w:proofErr w:type="spellEnd"/>
          </w:p>
        </w:tc>
      </w:tr>
      <w:tr w:rsidR="008B21FA" w:rsidRPr="0063324E" w:rsidTr="00156F42">
        <w:trPr>
          <w:trHeight w:hRule="exact" w:val="28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156F4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90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10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3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-</w:t>
            </w:r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156F4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Us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ł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ug</w:t>
            </w:r>
            <w:r w:rsidRPr="0063324E">
              <w:rPr>
                <w:rFonts w:ascii="Arial" w:eastAsia="Arial Narrow" w:hAnsi="Arial" w:cs="Arial"/>
                <w:lang w:val="en-US"/>
              </w:rPr>
              <w:t>i</w:t>
            </w:r>
            <w:proofErr w:type="spellEnd"/>
            <w:r w:rsidRPr="0063324E">
              <w:rPr>
                <w:rFonts w:ascii="Arial" w:eastAsia="Arial Narrow" w:hAnsi="Arial" w:cs="Arial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lang w:val="en-US"/>
              </w:rPr>
              <w:t>rząt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a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n</w:t>
            </w:r>
            <w:r w:rsidRPr="0063324E">
              <w:rPr>
                <w:rFonts w:ascii="Arial" w:eastAsia="Arial Narrow" w:hAnsi="Arial" w:cs="Arial"/>
                <w:lang w:val="en-US"/>
              </w:rPr>
              <w:t>ia</w:t>
            </w:r>
            <w:proofErr w:type="spellEnd"/>
          </w:p>
        </w:tc>
      </w:tr>
      <w:tr w:rsidR="008B21FA" w:rsidRPr="0063324E" w:rsidTr="00156F42">
        <w:trPr>
          <w:trHeight w:hRule="exact"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156F4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90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1</w:t>
            </w:r>
            <w:r w:rsidRPr="0063324E">
              <w:rPr>
                <w:rFonts w:ascii="Arial" w:eastAsia="Arial Narrow" w:hAnsi="Arial" w:cs="Arial"/>
                <w:b/>
                <w:bCs/>
                <w:spacing w:val="2"/>
                <w:lang w:val="en-US"/>
              </w:rPr>
              <w:t>9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3</w:t>
            </w:r>
            <w:r w:rsidRPr="0063324E">
              <w:rPr>
                <w:rFonts w:ascii="Arial" w:eastAsia="Arial Narrow" w:hAnsi="Arial" w:cs="Arial"/>
                <w:b/>
                <w:bCs/>
                <w:spacing w:val="1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2"/>
                <w:lang w:val="en-US"/>
              </w:rPr>
              <w:t>0</w:t>
            </w:r>
            <w:r w:rsidRPr="0063324E">
              <w:rPr>
                <w:rFonts w:ascii="Arial" w:eastAsia="Arial Narrow" w:hAnsi="Arial" w:cs="Arial"/>
                <w:b/>
                <w:bCs/>
                <w:spacing w:val="-1"/>
                <w:lang w:val="en-US"/>
              </w:rPr>
              <w:t>-</w:t>
            </w:r>
            <w:r w:rsidRPr="0063324E">
              <w:rPr>
                <w:rFonts w:ascii="Arial" w:eastAsia="Arial Narrow" w:hAnsi="Arial" w:cs="Arial"/>
                <w:b/>
                <w:bCs/>
                <w:lang w:val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63324E" w:rsidRDefault="008B21FA" w:rsidP="00156F4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Us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ł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ug</w:t>
            </w:r>
            <w:r w:rsidRPr="0063324E">
              <w:rPr>
                <w:rFonts w:ascii="Arial" w:eastAsia="Arial Narrow" w:hAnsi="Arial" w:cs="Arial"/>
                <w:lang w:val="en-US"/>
              </w:rPr>
              <w:t>i</w:t>
            </w:r>
            <w:proofErr w:type="spellEnd"/>
            <w:r w:rsidRPr="0063324E">
              <w:rPr>
                <w:rFonts w:ascii="Arial" w:eastAsia="Arial Narrow" w:hAnsi="Arial" w:cs="Arial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p</w:t>
            </w:r>
            <w:r w:rsidRPr="0063324E">
              <w:rPr>
                <w:rFonts w:ascii="Arial" w:eastAsia="Arial Narrow" w:hAnsi="Arial" w:cs="Arial"/>
                <w:lang w:val="en-US"/>
              </w:rPr>
              <w:t>rząt</w:t>
            </w:r>
            <w:r w:rsidRPr="0063324E">
              <w:rPr>
                <w:rFonts w:ascii="Arial" w:eastAsia="Arial Narrow" w:hAnsi="Arial" w:cs="Arial"/>
                <w:spacing w:val="-1"/>
                <w:lang w:val="en-US"/>
              </w:rPr>
              <w:t>a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n</w:t>
            </w:r>
            <w:r w:rsidRPr="0063324E">
              <w:rPr>
                <w:rFonts w:ascii="Arial" w:eastAsia="Arial Narrow" w:hAnsi="Arial" w:cs="Arial"/>
                <w:lang w:val="en-US"/>
              </w:rPr>
              <w:t>ia</w:t>
            </w:r>
            <w:proofErr w:type="spellEnd"/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 xml:space="preserve"> </w:t>
            </w:r>
            <w:proofErr w:type="spellStart"/>
            <w:r w:rsidRPr="0063324E">
              <w:rPr>
                <w:rFonts w:ascii="Arial" w:eastAsia="Arial Narrow" w:hAnsi="Arial" w:cs="Arial"/>
                <w:lang w:val="en-US"/>
              </w:rPr>
              <w:t>szk</w:t>
            </w:r>
            <w:r w:rsidRPr="0063324E">
              <w:rPr>
                <w:rFonts w:ascii="Arial" w:eastAsia="Arial Narrow" w:hAnsi="Arial" w:cs="Arial"/>
                <w:spacing w:val="1"/>
                <w:lang w:val="en-US"/>
              </w:rPr>
              <w:t>ó</w:t>
            </w:r>
            <w:r w:rsidRPr="0063324E">
              <w:rPr>
                <w:rFonts w:ascii="Arial" w:eastAsia="Arial Narrow" w:hAnsi="Arial" w:cs="Arial"/>
                <w:lang w:val="en-US"/>
              </w:rPr>
              <w:t>ł</w:t>
            </w:r>
            <w:proofErr w:type="spellEnd"/>
          </w:p>
        </w:tc>
      </w:tr>
    </w:tbl>
    <w:p w:rsidR="008B21FA" w:rsidRPr="0063324E" w:rsidRDefault="008B21FA" w:rsidP="008B21FA">
      <w:pPr>
        <w:widowControl w:val="0"/>
        <w:spacing w:before="4" w:line="140" w:lineRule="exact"/>
        <w:rPr>
          <w:rFonts w:ascii="Arial" w:eastAsia="Calibri" w:hAnsi="Arial" w:cs="Arial"/>
          <w:sz w:val="14"/>
          <w:szCs w:val="14"/>
          <w:lang w:val="en-US"/>
        </w:rPr>
      </w:pPr>
    </w:p>
    <w:p w:rsidR="008B21FA" w:rsidRPr="0063324E" w:rsidRDefault="008B21FA" w:rsidP="008B21FA">
      <w:pPr>
        <w:widowControl w:val="0"/>
        <w:spacing w:before="4" w:line="180" w:lineRule="exact"/>
        <w:rPr>
          <w:rFonts w:ascii="Arial" w:eastAsia="Calibri" w:hAnsi="Arial" w:cs="Arial"/>
          <w:sz w:val="18"/>
          <w:szCs w:val="18"/>
          <w:lang w:val="en-US"/>
        </w:rPr>
      </w:pPr>
    </w:p>
    <w:p w:rsidR="008B21FA" w:rsidRPr="0063324E" w:rsidRDefault="008B21FA" w:rsidP="008B21FA">
      <w:pPr>
        <w:widowControl w:val="0"/>
        <w:ind w:right="174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>3.</w:t>
      </w:r>
      <w:r w:rsidRPr="0063324E">
        <w:rPr>
          <w:rFonts w:ascii="Arial" w:eastAsia="Arial Narrow" w:hAnsi="Arial" w:cs="Arial"/>
        </w:rPr>
        <w:t xml:space="preserve">  </w:t>
      </w:r>
      <w:r w:rsidRPr="0063324E">
        <w:rPr>
          <w:rFonts w:ascii="Arial" w:eastAsia="Arial Narrow" w:hAnsi="Arial" w:cs="Arial"/>
          <w:spacing w:val="31"/>
        </w:rPr>
        <w:t xml:space="preserve"> </w:t>
      </w:r>
      <w:r w:rsidRPr="0063324E">
        <w:rPr>
          <w:rFonts w:ascii="Arial" w:eastAsia="Arial Narrow" w:hAnsi="Arial" w:cs="Arial"/>
        </w:rPr>
        <w:t>Prze</w:t>
      </w:r>
      <w:r w:rsidRPr="0063324E">
        <w:rPr>
          <w:rFonts w:ascii="Arial" w:eastAsia="Arial Narrow" w:hAnsi="Arial" w:cs="Arial"/>
          <w:spacing w:val="1"/>
        </w:rPr>
        <w:t>d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</w:rPr>
        <w:t>io</w:t>
      </w:r>
      <w:r w:rsidRPr="0063324E">
        <w:rPr>
          <w:rFonts w:ascii="Arial" w:eastAsia="Arial Narrow" w:hAnsi="Arial" w:cs="Arial"/>
          <w:spacing w:val="1"/>
        </w:rPr>
        <w:t>te</w:t>
      </w:r>
      <w:r w:rsidRPr="0063324E">
        <w:rPr>
          <w:rFonts w:ascii="Arial" w:eastAsia="Arial Narrow" w:hAnsi="Arial" w:cs="Arial"/>
        </w:rPr>
        <w:t xml:space="preserve">m </w:t>
      </w:r>
      <w:r w:rsidRPr="0063324E">
        <w:rPr>
          <w:rFonts w:ascii="Arial" w:eastAsia="Arial Narrow" w:hAnsi="Arial" w:cs="Arial"/>
          <w:spacing w:val="12"/>
        </w:rPr>
        <w:t xml:space="preserve"> </w:t>
      </w:r>
      <w:r w:rsidRPr="0063324E">
        <w:rPr>
          <w:rFonts w:ascii="Arial" w:eastAsia="Arial Narrow" w:hAnsi="Arial" w:cs="Arial"/>
        </w:rPr>
        <w:t>z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  <w:spacing w:val="-1"/>
        </w:rPr>
        <w:t>m</w:t>
      </w:r>
      <w:r w:rsidRPr="0063324E">
        <w:rPr>
          <w:rFonts w:ascii="Arial" w:eastAsia="Arial Narrow" w:hAnsi="Arial" w:cs="Arial"/>
          <w:spacing w:val="1"/>
        </w:rPr>
        <w:t>ó</w:t>
      </w:r>
      <w:r w:rsidRPr="0063324E">
        <w:rPr>
          <w:rFonts w:ascii="Arial" w:eastAsia="Arial Narrow" w:hAnsi="Arial" w:cs="Arial"/>
        </w:rPr>
        <w:t>w</w:t>
      </w:r>
      <w:r w:rsidRPr="0063324E">
        <w:rPr>
          <w:rFonts w:ascii="Arial" w:eastAsia="Arial Narrow" w:hAnsi="Arial" w:cs="Arial"/>
          <w:spacing w:val="-1"/>
        </w:rPr>
        <w:t>ie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 xml:space="preserve">ia </w:t>
      </w:r>
      <w:r w:rsidRPr="0063324E">
        <w:rPr>
          <w:rFonts w:ascii="Arial" w:eastAsia="Arial Narrow" w:hAnsi="Arial" w:cs="Arial"/>
          <w:spacing w:val="11"/>
        </w:rPr>
        <w:t xml:space="preserve"> </w:t>
      </w:r>
      <w:r w:rsidRPr="0063324E">
        <w:rPr>
          <w:rFonts w:ascii="Arial" w:eastAsia="Arial Narrow" w:hAnsi="Arial" w:cs="Arial"/>
        </w:rPr>
        <w:t xml:space="preserve">jest </w:t>
      </w:r>
      <w:r w:rsidRPr="0063324E">
        <w:rPr>
          <w:rFonts w:ascii="Arial" w:eastAsia="Arial Narrow" w:hAnsi="Arial" w:cs="Arial"/>
          <w:spacing w:val="13"/>
        </w:rPr>
        <w:t xml:space="preserve"> </w:t>
      </w:r>
      <w:r w:rsidRPr="0063324E">
        <w:rPr>
          <w:rFonts w:ascii="Arial" w:eastAsia="Arial Narrow" w:hAnsi="Arial" w:cs="Arial"/>
        </w:rPr>
        <w:t>wyko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>yw</w:t>
      </w:r>
      <w:r w:rsidRPr="0063324E">
        <w:rPr>
          <w:rFonts w:ascii="Arial" w:eastAsia="Arial Narrow" w:hAnsi="Arial" w:cs="Arial"/>
          <w:spacing w:val="-2"/>
        </w:rPr>
        <w:t>a</w:t>
      </w:r>
      <w:r w:rsidRPr="0063324E">
        <w:rPr>
          <w:rFonts w:ascii="Arial" w:eastAsia="Arial Narrow" w:hAnsi="Arial" w:cs="Arial"/>
          <w:spacing w:val="1"/>
        </w:rPr>
        <w:t>n</w:t>
      </w:r>
      <w:r w:rsidRPr="0063324E">
        <w:rPr>
          <w:rFonts w:ascii="Arial" w:eastAsia="Arial Narrow" w:hAnsi="Arial" w:cs="Arial"/>
        </w:rPr>
        <w:t xml:space="preserve">ie </w:t>
      </w:r>
      <w:r w:rsidRPr="0063324E">
        <w:rPr>
          <w:rFonts w:ascii="Arial" w:eastAsia="Arial Narrow" w:hAnsi="Arial" w:cs="Arial"/>
          <w:spacing w:val="17"/>
        </w:rPr>
        <w:t xml:space="preserve"> </w:t>
      </w:r>
      <w:r w:rsidRPr="0063324E">
        <w:rPr>
          <w:rFonts w:ascii="Arial" w:eastAsia="Arial Narrow" w:hAnsi="Arial" w:cs="Arial"/>
        </w:rPr>
        <w:t xml:space="preserve">z </w:t>
      </w:r>
      <w:r w:rsidRPr="0063324E">
        <w:rPr>
          <w:rFonts w:ascii="Arial" w:eastAsia="Arial Narrow" w:hAnsi="Arial" w:cs="Arial"/>
          <w:spacing w:val="13"/>
        </w:rPr>
        <w:t xml:space="preserve"> </w:t>
      </w:r>
      <w:r w:rsidRPr="0063324E">
        <w:rPr>
          <w:rFonts w:ascii="Arial" w:eastAsia="Arial Narrow" w:hAnsi="Arial" w:cs="Arial"/>
          <w:spacing w:val="-1"/>
        </w:rPr>
        <w:t>n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</w:rPr>
        <w:t>le</w:t>
      </w:r>
      <w:r w:rsidRPr="0063324E">
        <w:rPr>
          <w:rFonts w:ascii="Arial" w:eastAsia="Arial Narrow" w:hAnsi="Arial" w:cs="Arial"/>
          <w:spacing w:val="-2"/>
        </w:rPr>
        <w:t>ż</w:t>
      </w:r>
      <w:r w:rsidRPr="0063324E">
        <w:rPr>
          <w:rFonts w:ascii="Arial" w:eastAsia="Arial Narrow" w:hAnsi="Arial" w:cs="Arial"/>
        </w:rPr>
        <w:t xml:space="preserve">ytą </w:t>
      </w:r>
      <w:r w:rsidRPr="0063324E">
        <w:rPr>
          <w:rFonts w:ascii="Arial" w:eastAsia="Arial Narrow" w:hAnsi="Arial" w:cs="Arial"/>
          <w:spacing w:val="14"/>
        </w:rPr>
        <w:t xml:space="preserve"> </w:t>
      </w:r>
      <w:r w:rsidRPr="0063324E">
        <w:rPr>
          <w:rFonts w:ascii="Arial" w:eastAsia="Arial Narrow" w:hAnsi="Arial" w:cs="Arial"/>
        </w:rPr>
        <w:t>st</w:t>
      </w:r>
      <w:r w:rsidRPr="0063324E">
        <w:rPr>
          <w:rFonts w:ascii="Arial" w:eastAsia="Arial Narrow" w:hAnsi="Arial" w:cs="Arial"/>
          <w:spacing w:val="1"/>
        </w:rPr>
        <w:t>a</w:t>
      </w:r>
      <w:r w:rsidRPr="0063324E">
        <w:rPr>
          <w:rFonts w:ascii="Arial" w:eastAsia="Arial Narrow" w:hAnsi="Arial" w:cs="Arial"/>
        </w:rPr>
        <w:t>r</w:t>
      </w:r>
      <w:r w:rsidRPr="0063324E">
        <w:rPr>
          <w:rFonts w:ascii="Arial" w:eastAsia="Arial Narrow" w:hAnsi="Arial" w:cs="Arial"/>
          <w:spacing w:val="-2"/>
        </w:rPr>
        <w:t>a</w:t>
      </w:r>
      <w:r w:rsidRPr="0063324E">
        <w:rPr>
          <w:rFonts w:ascii="Arial" w:eastAsia="Arial Narrow" w:hAnsi="Arial" w:cs="Arial"/>
          <w:spacing w:val="1"/>
        </w:rPr>
        <w:t>nno</w:t>
      </w:r>
      <w:r w:rsidRPr="0063324E">
        <w:rPr>
          <w:rFonts w:ascii="Arial" w:eastAsia="Arial Narrow" w:hAnsi="Arial" w:cs="Arial"/>
        </w:rPr>
        <w:t>śc</w:t>
      </w:r>
      <w:r w:rsidRPr="0063324E">
        <w:rPr>
          <w:rFonts w:ascii="Arial" w:eastAsia="Arial Narrow" w:hAnsi="Arial" w:cs="Arial"/>
          <w:spacing w:val="-3"/>
        </w:rPr>
        <w:t>i</w:t>
      </w:r>
      <w:r w:rsidRPr="0063324E">
        <w:rPr>
          <w:rFonts w:ascii="Arial" w:eastAsia="Arial Narrow" w:hAnsi="Arial" w:cs="Arial"/>
        </w:rPr>
        <w:t xml:space="preserve">ą </w:t>
      </w:r>
      <w:r w:rsidRPr="0063324E">
        <w:rPr>
          <w:rFonts w:ascii="Arial" w:eastAsia="Arial Narrow" w:hAnsi="Arial" w:cs="Arial"/>
          <w:spacing w:val="16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us</w:t>
      </w:r>
      <w:r w:rsidRPr="0063324E">
        <w:rPr>
          <w:rFonts w:ascii="Arial" w:eastAsia="Arial Narrow" w:hAnsi="Arial" w:cs="Arial"/>
          <w:b/>
          <w:bCs/>
          <w:spacing w:val="1"/>
        </w:rPr>
        <w:t>ł</w:t>
      </w:r>
      <w:r w:rsidRPr="0063324E">
        <w:rPr>
          <w:rFonts w:ascii="Arial" w:eastAsia="Arial Narrow" w:hAnsi="Arial" w:cs="Arial"/>
          <w:b/>
          <w:bCs/>
        </w:rPr>
        <w:t xml:space="preserve">ugi </w:t>
      </w:r>
      <w:r w:rsidRPr="0063324E">
        <w:rPr>
          <w:rFonts w:ascii="Arial" w:eastAsia="Arial Narrow" w:hAnsi="Arial" w:cs="Arial"/>
          <w:b/>
          <w:bCs/>
          <w:spacing w:val="10"/>
        </w:rPr>
        <w:t xml:space="preserve"> </w:t>
      </w:r>
      <w:r w:rsidRPr="0063324E">
        <w:rPr>
          <w:rFonts w:ascii="Arial" w:eastAsia="Arial Narrow" w:hAnsi="Arial" w:cs="Arial"/>
          <w:b/>
          <w:bCs/>
          <w:spacing w:val="-1"/>
        </w:rPr>
        <w:t>k</w:t>
      </w:r>
      <w:r w:rsidRPr="0063324E">
        <w:rPr>
          <w:rFonts w:ascii="Arial" w:eastAsia="Arial Narrow" w:hAnsi="Arial" w:cs="Arial"/>
          <w:b/>
          <w:bCs/>
        </w:rPr>
        <w:t>ompl</w:t>
      </w:r>
      <w:r w:rsidRPr="0063324E">
        <w:rPr>
          <w:rFonts w:ascii="Arial" w:eastAsia="Arial Narrow" w:hAnsi="Arial" w:cs="Arial"/>
          <w:b/>
          <w:bCs/>
          <w:spacing w:val="1"/>
        </w:rPr>
        <w:t>eks</w:t>
      </w:r>
      <w:r w:rsidRPr="0063324E">
        <w:rPr>
          <w:rFonts w:ascii="Arial" w:eastAsia="Arial Narrow" w:hAnsi="Arial" w:cs="Arial"/>
          <w:b/>
          <w:bCs/>
        </w:rPr>
        <w:t>o</w:t>
      </w:r>
      <w:r w:rsidRPr="0063324E">
        <w:rPr>
          <w:rFonts w:ascii="Arial" w:eastAsia="Arial Narrow" w:hAnsi="Arial" w:cs="Arial"/>
          <w:b/>
          <w:bCs/>
          <w:spacing w:val="-2"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go u</w:t>
      </w:r>
      <w:r w:rsidRPr="0063324E">
        <w:rPr>
          <w:rFonts w:ascii="Arial" w:eastAsia="Arial Narrow" w:hAnsi="Arial" w:cs="Arial"/>
          <w:b/>
          <w:bCs/>
          <w:spacing w:val="-1"/>
        </w:rPr>
        <w:t>t</w:t>
      </w:r>
      <w:r w:rsidRPr="0063324E">
        <w:rPr>
          <w:rFonts w:ascii="Arial" w:eastAsia="Arial Narrow" w:hAnsi="Arial" w:cs="Arial"/>
          <w:b/>
          <w:bCs/>
        </w:rPr>
        <w:t>rz</w:t>
      </w:r>
      <w:r w:rsidRPr="0063324E">
        <w:rPr>
          <w:rFonts w:ascii="Arial" w:eastAsia="Arial Narrow" w:hAnsi="Arial" w:cs="Arial"/>
          <w:b/>
          <w:bCs/>
          <w:spacing w:val="1"/>
        </w:rPr>
        <w:t>y</w:t>
      </w:r>
      <w:r w:rsidRPr="0063324E">
        <w:rPr>
          <w:rFonts w:ascii="Arial" w:eastAsia="Arial Narrow" w:hAnsi="Arial" w:cs="Arial"/>
          <w:b/>
          <w:bCs/>
        </w:rPr>
        <w:t>m</w:t>
      </w:r>
      <w:r w:rsidRPr="0063324E">
        <w:rPr>
          <w:rFonts w:ascii="Arial" w:eastAsia="Arial Narrow" w:hAnsi="Arial" w:cs="Arial"/>
          <w:b/>
          <w:bCs/>
          <w:spacing w:val="1"/>
        </w:rPr>
        <w:t>a</w:t>
      </w:r>
      <w:r w:rsidRPr="0063324E">
        <w:rPr>
          <w:rFonts w:ascii="Arial" w:eastAsia="Arial Narrow" w:hAnsi="Arial" w:cs="Arial"/>
          <w:b/>
          <w:bCs/>
        </w:rPr>
        <w:t>nia</w:t>
      </w:r>
      <w:r w:rsidRPr="0063324E">
        <w:rPr>
          <w:rFonts w:ascii="Arial" w:eastAsia="Arial Narrow" w:hAnsi="Arial" w:cs="Arial"/>
          <w:b/>
          <w:bCs/>
          <w:spacing w:val="-1"/>
        </w:rPr>
        <w:t xml:space="preserve"> 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z</w:t>
      </w:r>
      <w:r w:rsidRPr="0063324E">
        <w:rPr>
          <w:rFonts w:ascii="Arial" w:eastAsia="Arial Narrow" w:hAnsi="Arial" w:cs="Arial"/>
          <w:b/>
          <w:bCs/>
          <w:spacing w:val="1"/>
        </w:rPr>
        <w:t>ys</w:t>
      </w:r>
      <w:r w:rsidRPr="0063324E">
        <w:rPr>
          <w:rFonts w:ascii="Arial" w:eastAsia="Arial Narrow" w:hAnsi="Arial" w:cs="Arial"/>
          <w:b/>
          <w:bCs/>
        </w:rPr>
        <w:t>t</w:t>
      </w:r>
      <w:r w:rsidRPr="0063324E">
        <w:rPr>
          <w:rFonts w:ascii="Arial" w:eastAsia="Arial Narrow" w:hAnsi="Arial" w:cs="Arial"/>
          <w:b/>
          <w:bCs/>
          <w:spacing w:val="-1"/>
        </w:rPr>
        <w:t>oś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</w:t>
      </w:r>
      <w:r w:rsidRPr="0063324E">
        <w:rPr>
          <w:rFonts w:ascii="Arial" w:eastAsia="Arial Narrow" w:hAnsi="Arial" w:cs="Arial"/>
          <w:b/>
          <w:bCs/>
          <w:spacing w:val="-2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n</w:t>
      </w:r>
      <w:r w:rsidRPr="0063324E">
        <w:rPr>
          <w:rFonts w:ascii="Arial" w:eastAsia="Arial Narrow" w:hAnsi="Arial" w:cs="Arial"/>
          <w:b/>
          <w:bCs/>
          <w:spacing w:val="-2"/>
        </w:rPr>
        <w:t>i</w:t>
      </w:r>
      <w:r w:rsidRPr="0063324E">
        <w:rPr>
          <w:rFonts w:ascii="Arial" w:eastAsia="Arial Narrow" w:hAnsi="Arial" w:cs="Arial"/>
          <w:b/>
          <w:bCs/>
        </w:rPr>
        <w:t>ż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j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 </w:t>
      </w:r>
      <w:r w:rsidRPr="0063324E">
        <w:rPr>
          <w:rFonts w:ascii="Arial" w:eastAsia="Arial Narrow" w:hAnsi="Arial" w:cs="Arial"/>
          <w:b/>
          <w:bCs/>
        </w:rPr>
        <w:t>w</w:t>
      </w:r>
      <w:r w:rsidRPr="0063324E">
        <w:rPr>
          <w:rFonts w:ascii="Arial" w:eastAsia="Arial Narrow" w:hAnsi="Arial" w:cs="Arial"/>
          <w:b/>
          <w:bCs/>
          <w:spacing w:val="1"/>
        </w:rPr>
        <w:t>y</w:t>
      </w:r>
      <w:r w:rsidRPr="0063324E">
        <w:rPr>
          <w:rFonts w:ascii="Arial" w:eastAsia="Arial Narrow" w:hAnsi="Arial" w:cs="Arial"/>
          <w:b/>
          <w:bCs/>
          <w:spacing w:val="-2"/>
        </w:rPr>
        <w:t>m</w:t>
      </w:r>
      <w:r w:rsidRPr="0063324E">
        <w:rPr>
          <w:rFonts w:ascii="Arial" w:eastAsia="Arial Narrow" w:hAnsi="Arial" w:cs="Arial"/>
          <w:b/>
          <w:bCs/>
        </w:rPr>
        <w:t>i</w:t>
      </w:r>
      <w:r w:rsidRPr="0063324E">
        <w:rPr>
          <w:rFonts w:ascii="Arial" w:eastAsia="Arial Narrow" w:hAnsi="Arial" w:cs="Arial"/>
          <w:b/>
          <w:bCs/>
          <w:spacing w:val="1"/>
        </w:rPr>
        <w:t>e</w:t>
      </w:r>
      <w:r w:rsidRPr="0063324E">
        <w:rPr>
          <w:rFonts w:ascii="Arial" w:eastAsia="Arial Narrow" w:hAnsi="Arial" w:cs="Arial"/>
          <w:b/>
          <w:bCs/>
        </w:rPr>
        <w:t>nion</w:t>
      </w:r>
      <w:r w:rsidRPr="0063324E">
        <w:rPr>
          <w:rFonts w:ascii="Arial" w:eastAsia="Arial Narrow" w:hAnsi="Arial" w:cs="Arial"/>
          <w:b/>
          <w:bCs/>
          <w:spacing w:val="-2"/>
        </w:rPr>
        <w:t>y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h obi</w:t>
      </w:r>
      <w:r w:rsidRPr="0063324E">
        <w:rPr>
          <w:rFonts w:ascii="Arial" w:eastAsia="Arial Narrow" w:hAnsi="Arial" w:cs="Arial"/>
          <w:b/>
          <w:bCs/>
          <w:spacing w:val="-1"/>
        </w:rPr>
        <w:t>e</w:t>
      </w:r>
      <w:r w:rsidRPr="0063324E">
        <w:rPr>
          <w:rFonts w:ascii="Arial" w:eastAsia="Arial Narrow" w:hAnsi="Arial" w:cs="Arial"/>
          <w:b/>
          <w:bCs/>
          <w:spacing w:val="1"/>
        </w:rPr>
        <w:t>k</w:t>
      </w:r>
      <w:r w:rsidRPr="0063324E">
        <w:rPr>
          <w:rFonts w:ascii="Arial" w:eastAsia="Arial Narrow" w:hAnsi="Arial" w:cs="Arial"/>
          <w:b/>
          <w:bCs/>
        </w:rPr>
        <w:t>t</w:t>
      </w:r>
      <w:r w:rsidRPr="0063324E">
        <w:rPr>
          <w:rFonts w:ascii="Arial" w:eastAsia="Arial Narrow" w:hAnsi="Arial" w:cs="Arial"/>
          <w:b/>
          <w:bCs/>
          <w:spacing w:val="-2"/>
        </w:rPr>
        <w:t>a</w:t>
      </w:r>
      <w:r w:rsidRPr="0063324E">
        <w:rPr>
          <w:rFonts w:ascii="Arial" w:eastAsia="Arial Narrow" w:hAnsi="Arial" w:cs="Arial"/>
          <w:b/>
          <w:bCs/>
          <w:spacing w:val="1"/>
        </w:rPr>
        <w:t>c</w:t>
      </w:r>
      <w:r w:rsidRPr="0063324E">
        <w:rPr>
          <w:rFonts w:ascii="Arial" w:eastAsia="Arial Narrow" w:hAnsi="Arial" w:cs="Arial"/>
          <w:b/>
          <w:bCs/>
        </w:rPr>
        <w:t>h AS</w:t>
      </w:r>
      <w:r w:rsidRPr="0063324E">
        <w:rPr>
          <w:rFonts w:ascii="Arial" w:eastAsia="Arial Narrow" w:hAnsi="Arial" w:cs="Arial"/>
          <w:b/>
          <w:bCs/>
          <w:spacing w:val="1"/>
        </w:rPr>
        <w:t xml:space="preserve">P </w:t>
      </w:r>
      <w:bookmarkStart w:id="0" w:name="_GoBack"/>
      <w:bookmarkEnd w:id="0"/>
      <w:r w:rsidRPr="0063324E">
        <w:rPr>
          <w:rFonts w:ascii="Arial" w:eastAsia="Arial Narrow" w:hAnsi="Arial" w:cs="Arial"/>
          <w:b/>
          <w:bCs/>
          <w:spacing w:val="1"/>
        </w:rPr>
        <w:t xml:space="preserve">w Warszawie </w:t>
      </w:r>
      <w:r w:rsidRPr="0063324E">
        <w:rPr>
          <w:rFonts w:ascii="Arial" w:eastAsia="Arial Narrow" w:hAnsi="Arial" w:cs="Arial"/>
          <w:b/>
          <w:bCs/>
        </w:rPr>
        <w:t>:</w:t>
      </w:r>
    </w:p>
    <w:p w:rsidR="008B21FA" w:rsidRPr="0063324E" w:rsidRDefault="008B21FA" w:rsidP="008B21FA">
      <w:pPr>
        <w:widowControl w:val="0"/>
        <w:spacing w:before="8" w:line="180" w:lineRule="exact"/>
        <w:rPr>
          <w:rFonts w:ascii="Arial" w:eastAsia="Calibri" w:hAnsi="Arial" w:cs="Arial"/>
          <w:sz w:val="18"/>
          <w:szCs w:val="18"/>
        </w:rPr>
      </w:pPr>
    </w:p>
    <w:tbl>
      <w:tblPr>
        <w:tblW w:w="9072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6095"/>
        <w:gridCol w:w="2410"/>
      </w:tblGrid>
      <w:tr w:rsidR="008B21FA" w:rsidRPr="004C1A88" w:rsidTr="008048F1">
        <w:trPr>
          <w:trHeight w:hRule="exact" w:val="7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4C1A88" w:rsidRDefault="008B21FA" w:rsidP="00156F42">
            <w:pPr>
              <w:widowControl w:val="0"/>
              <w:spacing w:line="179" w:lineRule="exact"/>
              <w:ind w:right="-20"/>
              <w:rPr>
                <w:rFonts w:ascii="Arial" w:eastAsia="Arial Narrow" w:hAnsi="Arial" w:cs="Arial"/>
                <w:sz w:val="16"/>
                <w:szCs w:val="16"/>
              </w:rPr>
            </w:pP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4C1A88" w:rsidRDefault="008B21FA" w:rsidP="00156F42">
            <w:pPr>
              <w:widowControl w:val="0"/>
              <w:spacing w:line="179" w:lineRule="exact"/>
              <w:ind w:right="2563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ad</w:t>
            </w:r>
            <w:r w:rsidRPr="004C1A88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r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s</w:t>
            </w:r>
            <w:r w:rsidRPr="004C1A88">
              <w:rPr>
                <w:rFonts w:ascii="Arial" w:eastAsia="Arial Narrow" w:hAnsi="Arial" w:cs="Arial"/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ob</w:t>
            </w:r>
            <w:r w:rsidRPr="004C1A88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ek</w:t>
            </w:r>
            <w:r w:rsidRPr="004C1A88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t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B21FA" w:rsidRPr="004C1A88" w:rsidRDefault="008B21FA" w:rsidP="00156F42">
            <w:pPr>
              <w:widowControl w:val="0"/>
              <w:spacing w:line="179" w:lineRule="exact"/>
              <w:ind w:right="168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w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i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lk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ś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ć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p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o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w</w:t>
            </w:r>
            <w:r w:rsidRPr="004C1A88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e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rz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c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h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n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i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 xml:space="preserve"> d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o</w:t>
            </w:r>
          </w:p>
          <w:p w:rsidR="008B21FA" w:rsidRPr="004C1A88" w:rsidRDefault="008B21FA" w:rsidP="00156F42">
            <w:pPr>
              <w:widowControl w:val="0"/>
              <w:spacing w:before="1"/>
              <w:ind w:right="467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sp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rz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ą</w:t>
            </w:r>
            <w:r w:rsidRPr="004C1A88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t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>a</w:t>
            </w:r>
            <w:r w:rsidRPr="004C1A88">
              <w:rPr>
                <w:rFonts w:ascii="Arial" w:eastAsia="Arial Narrow" w:hAnsi="Arial" w:cs="Arial"/>
                <w:b/>
                <w:bCs/>
                <w:spacing w:val="2"/>
                <w:sz w:val="16"/>
                <w:szCs w:val="16"/>
              </w:rPr>
              <w:t>n</w:t>
            </w:r>
            <w:r w:rsidRPr="004C1A88">
              <w:rPr>
                <w:rFonts w:ascii="Arial" w:eastAsia="Arial Narrow" w:hAnsi="Arial" w:cs="Arial"/>
                <w:b/>
                <w:bCs/>
                <w:spacing w:val="-3"/>
                <w:sz w:val="16"/>
                <w:szCs w:val="16"/>
              </w:rPr>
              <w:t>i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a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4C1A88">
              <w:rPr>
                <w:rFonts w:ascii="Arial" w:eastAsia="Arial Narrow" w:hAnsi="Arial" w:cs="Arial"/>
                <w:b/>
                <w:bCs/>
                <w:spacing w:val="-1"/>
                <w:sz w:val="16"/>
                <w:szCs w:val="16"/>
              </w:rPr>
              <w:t>(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m</w:t>
            </w:r>
            <w:r w:rsidRPr="004C1A88">
              <w:rPr>
                <w:rFonts w:ascii="Arial" w:eastAsia="Arial Narrow" w:hAnsi="Arial" w:cs="Arial"/>
                <w:b/>
                <w:bCs/>
                <w:position w:val="4"/>
                <w:sz w:val="10"/>
                <w:szCs w:val="10"/>
              </w:rPr>
              <w:t>2</w:t>
            </w:r>
            <w:r w:rsidRPr="004C1A88">
              <w:rPr>
                <w:rFonts w:ascii="Arial" w:eastAsia="Arial Narrow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8B21FA" w:rsidRPr="004C1A88" w:rsidTr="008048F1">
        <w:trPr>
          <w:trHeight w:hRule="exact"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4C1A88" w:rsidRDefault="008B21FA" w:rsidP="00156F42">
            <w:pPr>
              <w:widowControl w:val="0"/>
              <w:spacing w:line="270" w:lineRule="exact"/>
              <w:ind w:right="168"/>
              <w:jc w:val="center"/>
              <w:rPr>
                <w:rFonts w:ascii="Arial" w:eastAsia="Arial Narrow" w:hAnsi="Arial" w:cs="Arial"/>
              </w:rPr>
            </w:pPr>
            <w:r w:rsidRPr="004C1A88">
              <w:rPr>
                <w:rFonts w:ascii="Arial" w:eastAsia="Arial Narrow" w:hAnsi="Arial" w:cs="Arial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4C1A88" w:rsidRDefault="008B21FA" w:rsidP="00156F42">
            <w:pPr>
              <w:widowControl w:val="0"/>
              <w:spacing w:line="270" w:lineRule="exact"/>
              <w:ind w:right="-20"/>
              <w:rPr>
                <w:rFonts w:ascii="Arial" w:eastAsia="Arial Narrow" w:hAnsi="Arial" w:cs="Arial"/>
              </w:rPr>
            </w:pPr>
            <w:r w:rsidRPr="004C1A88">
              <w:rPr>
                <w:rFonts w:ascii="Arial" w:eastAsia="Arial Narrow" w:hAnsi="Arial" w:cs="Arial"/>
                <w:spacing w:val="1"/>
              </w:rPr>
              <w:t>ul. Wybrzeże Kościuszkowskie 37/39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4C1A88" w:rsidRDefault="008B21FA" w:rsidP="008048F1">
            <w:pPr>
              <w:widowControl w:val="0"/>
              <w:spacing w:line="270" w:lineRule="exact"/>
              <w:ind w:right="141"/>
              <w:jc w:val="right"/>
              <w:rPr>
                <w:rFonts w:ascii="Arial" w:eastAsia="Arial Narrow" w:hAnsi="Arial" w:cs="Arial"/>
              </w:rPr>
            </w:pPr>
            <w:r w:rsidRPr="004C1A88">
              <w:rPr>
                <w:rFonts w:ascii="Arial" w:eastAsia="Arial Narrow" w:hAnsi="Arial" w:cs="Arial"/>
              </w:rPr>
              <w:t xml:space="preserve">   7</w:t>
            </w:r>
            <w:r w:rsidR="00521563" w:rsidRPr="004C1A88">
              <w:rPr>
                <w:rFonts w:ascii="Arial" w:eastAsia="Arial Narrow" w:hAnsi="Arial" w:cs="Arial"/>
              </w:rPr>
              <w:t> 966,94</w:t>
            </w:r>
          </w:p>
        </w:tc>
      </w:tr>
      <w:tr w:rsidR="008B21FA" w:rsidRPr="004C1A88" w:rsidTr="008048F1">
        <w:trPr>
          <w:trHeight w:hRule="exact"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4C1A88" w:rsidRDefault="008B21FA" w:rsidP="00156F42">
            <w:pPr>
              <w:widowControl w:val="0"/>
              <w:spacing w:line="268" w:lineRule="exact"/>
              <w:ind w:right="168"/>
              <w:jc w:val="center"/>
              <w:rPr>
                <w:rFonts w:ascii="Arial" w:eastAsia="Arial Narrow" w:hAnsi="Arial" w:cs="Arial"/>
              </w:rPr>
            </w:pPr>
            <w:r w:rsidRPr="004C1A88">
              <w:rPr>
                <w:rFonts w:ascii="Arial" w:eastAsia="Arial Narrow" w:hAnsi="Arial" w:cs="Arial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4C1A88" w:rsidRDefault="008B21FA" w:rsidP="00156F4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lang w:val="en-US"/>
              </w:rPr>
            </w:pPr>
            <w:r w:rsidRPr="004C1A88">
              <w:rPr>
                <w:rFonts w:ascii="Arial" w:eastAsia="Arial Narrow" w:hAnsi="Arial" w:cs="Arial"/>
                <w:spacing w:val="1"/>
              </w:rPr>
              <w:t>u</w:t>
            </w:r>
            <w:r w:rsidRPr="004C1A88">
              <w:rPr>
                <w:rFonts w:ascii="Arial" w:eastAsia="Arial Narrow" w:hAnsi="Arial" w:cs="Arial"/>
              </w:rPr>
              <w:t>l.</w:t>
            </w:r>
            <w:r w:rsidRPr="004C1A88">
              <w:rPr>
                <w:rFonts w:ascii="Arial" w:eastAsia="Arial Narrow" w:hAnsi="Arial" w:cs="Arial"/>
                <w:spacing w:val="1"/>
              </w:rPr>
              <w:t xml:space="preserve"> </w:t>
            </w:r>
            <w:proofErr w:type="spellStart"/>
            <w:r w:rsidRPr="004C1A88">
              <w:rPr>
                <w:rFonts w:ascii="Arial" w:eastAsia="Arial Narrow" w:hAnsi="Arial" w:cs="Arial"/>
                <w:spacing w:val="-1"/>
              </w:rPr>
              <w:t>Myśliwieck</w:t>
            </w:r>
            <w:proofErr w:type="spellEnd"/>
            <w:r w:rsidRPr="004C1A88">
              <w:rPr>
                <w:rFonts w:ascii="Arial" w:eastAsia="Arial Narrow" w:hAnsi="Arial" w:cs="Arial"/>
                <w:spacing w:val="-1"/>
                <w:lang w:val="en-US"/>
              </w:rPr>
              <w:t>a 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4C1A88" w:rsidRDefault="008B21FA" w:rsidP="008048F1">
            <w:pPr>
              <w:widowControl w:val="0"/>
              <w:spacing w:line="268" w:lineRule="exact"/>
              <w:ind w:right="141"/>
              <w:jc w:val="right"/>
              <w:rPr>
                <w:rFonts w:ascii="Arial" w:eastAsia="Arial Narrow" w:hAnsi="Arial" w:cs="Arial"/>
                <w:lang w:val="en-US"/>
              </w:rPr>
            </w:pPr>
            <w:r w:rsidRPr="004C1A88">
              <w:rPr>
                <w:rFonts w:ascii="Arial" w:eastAsia="Arial Narrow" w:hAnsi="Arial" w:cs="Arial"/>
                <w:lang w:val="en-US"/>
              </w:rPr>
              <w:t xml:space="preserve">   5 297,68</w:t>
            </w:r>
          </w:p>
        </w:tc>
      </w:tr>
      <w:tr w:rsidR="00DC2A5F" w:rsidRPr="004C1A88" w:rsidTr="008048F1">
        <w:trPr>
          <w:trHeight w:hRule="exact" w:val="28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5F" w:rsidRPr="004C1A88" w:rsidRDefault="00DC2A5F" w:rsidP="00156F42">
            <w:pPr>
              <w:widowControl w:val="0"/>
              <w:spacing w:line="268" w:lineRule="exact"/>
              <w:ind w:right="168"/>
              <w:jc w:val="center"/>
              <w:rPr>
                <w:rFonts w:ascii="Arial" w:eastAsia="Arial Narrow" w:hAnsi="Arial" w:cs="Arial"/>
              </w:rPr>
            </w:pPr>
            <w:r w:rsidRPr="004C1A88">
              <w:rPr>
                <w:rFonts w:ascii="Arial" w:eastAsia="Arial Narrow" w:hAnsi="Arial" w:cs="Arial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A5F" w:rsidRPr="004C1A88" w:rsidRDefault="00DC2A5F" w:rsidP="00156F42">
            <w:pPr>
              <w:widowControl w:val="0"/>
              <w:spacing w:line="268" w:lineRule="exact"/>
              <w:ind w:right="-20"/>
              <w:rPr>
                <w:rFonts w:ascii="Arial" w:eastAsia="Arial Narrow" w:hAnsi="Arial" w:cs="Arial"/>
                <w:spacing w:val="1"/>
              </w:rPr>
            </w:pPr>
            <w:r w:rsidRPr="004C1A88">
              <w:rPr>
                <w:rFonts w:ascii="Arial" w:eastAsia="Arial Narrow" w:hAnsi="Arial" w:cs="Arial"/>
                <w:spacing w:val="1"/>
              </w:rPr>
              <w:t>ul. Spokojna 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2A5F" w:rsidRPr="004C1A88" w:rsidRDefault="00156F42" w:rsidP="008048F1">
            <w:pPr>
              <w:widowControl w:val="0"/>
              <w:spacing w:line="268" w:lineRule="exact"/>
              <w:ind w:right="141"/>
              <w:jc w:val="right"/>
              <w:rPr>
                <w:rFonts w:ascii="Arial" w:eastAsia="Arial Narrow" w:hAnsi="Arial" w:cs="Arial"/>
              </w:rPr>
            </w:pPr>
            <w:r w:rsidRPr="004C1A88">
              <w:rPr>
                <w:rFonts w:ascii="Arial" w:eastAsia="Arial Narrow" w:hAnsi="Arial" w:cs="Arial"/>
              </w:rPr>
              <w:t>2</w:t>
            </w:r>
            <w:r w:rsidR="004F58D1" w:rsidRPr="004C1A88">
              <w:rPr>
                <w:rFonts w:ascii="Arial" w:eastAsia="Arial Narrow" w:hAnsi="Arial" w:cs="Arial"/>
              </w:rPr>
              <w:t xml:space="preserve"> </w:t>
            </w:r>
            <w:r w:rsidRPr="004C1A88">
              <w:rPr>
                <w:rFonts w:ascii="Arial" w:eastAsia="Arial Narrow" w:hAnsi="Arial" w:cs="Arial"/>
              </w:rPr>
              <w:t>317,4</w:t>
            </w:r>
            <w:r w:rsidR="004F58D1" w:rsidRPr="004C1A88">
              <w:rPr>
                <w:rFonts w:ascii="Arial" w:eastAsia="Arial Narrow" w:hAnsi="Arial" w:cs="Arial"/>
              </w:rPr>
              <w:t>0</w:t>
            </w:r>
          </w:p>
        </w:tc>
      </w:tr>
      <w:tr w:rsidR="008B21FA" w:rsidRPr="00D42261" w:rsidTr="008048F1">
        <w:trPr>
          <w:trHeight w:hRule="exact" w:val="286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1FA" w:rsidRPr="004C1A88" w:rsidRDefault="008B21FA" w:rsidP="00156F42">
            <w:pPr>
              <w:widowControl w:val="0"/>
              <w:spacing w:line="268" w:lineRule="exact"/>
              <w:ind w:right="83"/>
              <w:jc w:val="right"/>
              <w:rPr>
                <w:rFonts w:ascii="Arial" w:eastAsia="Arial Narrow" w:hAnsi="Arial" w:cs="Arial"/>
              </w:rPr>
            </w:pPr>
            <w:r w:rsidRPr="004C1A88">
              <w:rPr>
                <w:rFonts w:ascii="Arial" w:eastAsia="Arial Narrow" w:hAnsi="Arial" w:cs="Arial"/>
                <w:b/>
                <w:bCs/>
              </w:rPr>
              <w:t>Ogół</w:t>
            </w:r>
            <w:r w:rsidRPr="004C1A88">
              <w:rPr>
                <w:rFonts w:ascii="Arial" w:eastAsia="Arial Narrow" w:hAnsi="Arial" w:cs="Arial"/>
                <w:b/>
                <w:bCs/>
                <w:spacing w:val="1"/>
              </w:rPr>
              <w:t>e</w:t>
            </w:r>
            <w:r w:rsidRPr="004C1A88">
              <w:rPr>
                <w:rFonts w:ascii="Arial" w:eastAsia="Arial Narrow" w:hAnsi="Arial" w:cs="Arial"/>
                <w:b/>
                <w:bCs/>
              </w:rPr>
              <w:t>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21FA" w:rsidRPr="004C1A88" w:rsidRDefault="00156F42" w:rsidP="008048F1">
            <w:pPr>
              <w:widowControl w:val="0"/>
              <w:spacing w:line="268" w:lineRule="exact"/>
              <w:ind w:right="141"/>
              <w:jc w:val="right"/>
              <w:rPr>
                <w:rFonts w:ascii="Arial" w:eastAsia="Arial Narrow" w:hAnsi="Arial" w:cs="Arial"/>
              </w:rPr>
            </w:pPr>
            <w:r w:rsidRPr="004C1A88">
              <w:rPr>
                <w:rFonts w:ascii="Arial" w:eastAsia="Arial Narrow" w:hAnsi="Arial" w:cs="Arial"/>
              </w:rPr>
              <w:t xml:space="preserve"> 15</w:t>
            </w:r>
            <w:r w:rsidR="00BB148C" w:rsidRPr="004C1A88">
              <w:rPr>
                <w:rFonts w:ascii="Arial" w:eastAsia="Arial Narrow" w:hAnsi="Arial" w:cs="Arial"/>
              </w:rPr>
              <w:t> 582,02</w:t>
            </w:r>
          </w:p>
        </w:tc>
      </w:tr>
    </w:tbl>
    <w:p w:rsidR="008B21FA" w:rsidRPr="00DC2A5F" w:rsidRDefault="008B21FA" w:rsidP="008B21FA">
      <w:pPr>
        <w:widowControl w:val="0"/>
        <w:spacing w:before="3" w:line="120" w:lineRule="exact"/>
        <w:rPr>
          <w:rFonts w:ascii="Arial" w:eastAsia="Calibri" w:hAnsi="Arial" w:cs="Arial"/>
          <w:sz w:val="12"/>
          <w:szCs w:val="12"/>
        </w:rPr>
      </w:pPr>
    </w:p>
    <w:p w:rsidR="008B21FA" w:rsidRPr="0075689C" w:rsidRDefault="008B21FA" w:rsidP="008B21FA">
      <w:pPr>
        <w:widowControl w:val="0"/>
        <w:spacing w:before="30"/>
        <w:ind w:right="153"/>
        <w:rPr>
          <w:rFonts w:ascii="Arial" w:eastAsia="Calibri" w:hAnsi="Arial" w:cs="Arial"/>
          <w:b/>
          <w:u w:val="single"/>
        </w:rPr>
      </w:pPr>
      <w:r w:rsidRPr="0075689C">
        <w:rPr>
          <w:rFonts w:ascii="Arial" w:eastAsia="Arial Narrow" w:hAnsi="Arial" w:cs="Arial"/>
          <w:spacing w:val="1"/>
        </w:rPr>
        <w:t>4.</w:t>
      </w:r>
      <w:r w:rsidRPr="0075689C">
        <w:rPr>
          <w:rFonts w:ascii="Arial" w:eastAsia="Arial Narrow" w:hAnsi="Arial" w:cs="Arial"/>
        </w:rPr>
        <w:t xml:space="preserve"> </w:t>
      </w:r>
      <w:r w:rsidR="0036399E">
        <w:rPr>
          <w:rFonts w:ascii="Arial" w:eastAsia="Calibri" w:hAnsi="Arial" w:cs="Arial"/>
          <w:b/>
          <w:u w:val="single"/>
        </w:rPr>
        <w:t>Zakres i częstotliwość usług świadczonych w obiektach</w:t>
      </w:r>
    </w:p>
    <w:p w:rsidR="00A80501" w:rsidRPr="006150C2" w:rsidRDefault="00A80501" w:rsidP="00A80501">
      <w:pPr>
        <w:rPr>
          <w:b/>
          <w:u w:val="single"/>
        </w:rPr>
      </w:pPr>
      <w:r w:rsidRPr="006150C2">
        <w:rPr>
          <w:b/>
          <w:u w:val="single"/>
        </w:rPr>
        <w:t>Zakres czynności</w:t>
      </w:r>
    </w:p>
    <w:p w:rsidR="00A80501" w:rsidRPr="00A80501" w:rsidRDefault="00A80501" w:rsidP="00A80501">
      <w:r w:rsidRPr="00A80501">
        <w:t>Prace w obiektach należy przeprowadzaćw następujący sposób:</w:t>
      </w:r>
    </w:p>
    <w:p w:rsidR="00A80501" w:rsidRPr="00927394" w:rsidRDefault="00A80501" w:rsidP="00927394">
      <w:pPr>
        <w:pStyle w:val="Akapitzlist"/>
        <w:numPr>
          <w:ilvl w:val="0"/>
          <w:numId w:val="25"/>
        </w:numPr>
        <w:rPr>
          <w:b/>
        </w:rPr>
      </w:pPr>
      <w:r w:rsidRPr="00927394">
        <w:rPr>
          <w:b/>
        </w:rPr>
        <w:t xml:space="preserve">ul. Myśliwiecka 8 </w:t>
      </w:r>
    </w:p>
    <w:p w:rsidR="00A80501" w:rsidRPr="00A80501" w:rsidRDefault="00271C42" w:rsidP="00A80501">
      <w:r>
        <w:t>3  osoby w godzinach 6-10</w:t>
      </w:r>
      <w:r w:rsidR="00A80501" w:rsidRPr="00A80501">
        <w:t xml:space="preserve"> i 1 </w:t>
      </w:r>
      <w:r>
        <w:t>osoba w godzinach 6 -14,</w:t>
      </w:r>
    </w:p>
    <w:p w:rsidR="00A80501" w:rsidRPr="00927394" w:rsidRDefault="00A80501" w:rsidP="00927394">
      <w:pPr>
        <w:pStyle w:val="Akapitzlist"/>
        <w:numPr>
          <w:ilvl w:val="0"/>
          <w:numId w:val="25"/>
        </w:numPr>
        <w:rPr>
          <w:b/>
        </w:rPr>
      </w:pPr>
      <w:r w:rsidRPr="00927394">
        <w:rPr>
          <w:b/>
        </w:rPr>
        <w:t xml:space="preserve">ul. Wybrzeże Kościuszkowskie 37/39 </w:t>
      </w:r>
    </w:p>
    <w:p w:rsidR="00A80501" w:rsidRDefault="00A80501" w:rsidP="00A80501">
      <w:r w:rsidRPr="00A80501">
        <w:t>3 osoby w godzinach 6</w:t>
      </w:r>
      <w:r w:rsidR="00271C42">
        <w:t>-10 i 1 osoba w godzinach 6 -15,</w:t>
      </w:r>
    </w:p>
    <w:p w:rsidR="00271C42" w:rsidRPr="00927394" w:rsidRDefault="00271C42" w:rsidP="00927394">
      <w:pPr>
        <w:pStyle w:val="Akapitzlist"/>
        <w:numPr>
          <w:ilvl w:val="0"/>
          <w:numId w:val="25"/>
        </w:numPr>
        <w:rPr>
          <w:b/>
        </w:rPr>
      </w:pPr>
      <w:r w:rsidRPr="00927394">
        <w:rPr>
          <w:b/>
        </w:rPr>
        <w:t>ul. Spokojna 15</w:t>
      </w:r>
    </w:p>
    <w:p w:rsidR="00271C42" w:rsidRPr="00A80501" w:rsidRDefault="00271C42" w:rsidP="00271C42">
      <w:r>
        <w:t>1 osoba</w:t>
      </w:r>
      <w:r w:rsidRPr="00A80501">
        <w:t xml:space="preserve"> w godzinach 6</w:t>
      </w:r>
      <w:r>
        <w:t>.30</w:t>
      </w:r>
      <w:r w:rsidRPr="00A80501">
        <w:t>-10</w:t>
      </w:r>
      <w:r>
        <w:t>.30</w:t>
      </w:r>
      <w:r w:rsidRPr="00A80501">
        <w:t xml:space="preserve"> i 1 osoba w godzinach 6</w:t>
      </w:r>
      <w:r>
        <w:t>.30 – 12.30.</w:t>
      </w:r>
    </w:p>
    <w:p w:rsidR="00A80501" w:rsidRPr="00AC04DA" w:rsidRDefault="00A80501" w:rsidP="00A80501">
      <w:r w:rsidRPr="00AC04DA">
        <w:lastRenderedPageBreak/>
        <w:t xml:space="preserve">Sprzątanie w dni robocze pomieszczeń biurowych, pracowni dydaktycznych, ciągów komunikacyjnych i łazienek o łącznej powierzchni użytkowej  </w:t>
      </w:r>
      <w:r w:rsidR="008048F1">
        <w:t xml:space="preserve">15 582,02 </w:t>
      </w:r>
      <w:r w:rsidRPr="00AC04DA">
        <w:t>m</w:t>
      </w:r>
      <w:r w:rsidRPr="00AC04DA">
        <w:rPr>
          <w:vertAlign w:val="superscript"/>
        </w:rPr>
        <w:t>2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725"/>
        <w:gridCol w:w="4064"/>
      </w:tblGrid>
      <w:tr w:rsidR="00A80501" w:rsidRPr="00AC04DA" w:rsidTr="00907FC7">
        <w:tc>
          <w:tcPr>
            <w:tcW w:w="9351" w:type="dxa"/>
            <w:gridSpan w:val="3"/>
            <w:shd w:val="clear" w:color="auto" w:fill="auto"/>
          </w:tcPr>
          <w:p w:rsidR="00A80501" w:rsidRPr="00AC04DA" w:rsidRDefault="00A80501" w:rsidP="00156F42">
            <w:pPr>
              <w:rPr>
                <w:b/>
              </w:rPr>
            </w:pPr>
            <w:r w:rsidRPr="00AC04DA">
              <w:rPr>
                <w:b/>
              </w:rPr>
              <w:t>Codziennie *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1.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odkurzanie lub zamiatanie podłóg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hole, schody, pomieszczenia biurowe, pomieszczenia dydaktyczne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2.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mycie podłóg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ciągi komunikacyjne (hole, schody)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3.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927394">
            <w:r w:rsidRPr="00AC04DA">
              <w:t>odkurzanie mebli</w:t>
            </w:r>
            <w:r w:rsidR="00927394">
              <w:t xml:space="preserve">, </w:t>
            </w:r>
            <w:r w:rsidRPr="00AC04DA">
              <w:t xml:space="preserve"> biurek</w:t>
            </w:r>
            <w:r w:rsidR="00927394">
              <w:t xml:space="preserve"> i blatów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pomieszczenia biurowe i dydaktyczne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4.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opróżnianie pojemników na śmieci i każdorazowo wymiana worków na śmieci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hole, łazienki, pomieszczenia biurowe, pomieszczenia dydaktyczne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5.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opróżnianie niszczarek 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pomieszczenia biurowe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6.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mycie luster, armatury, zlewozmywaków, drzwi, podłogi i glazury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907FC7" w:rsidP="00156F42">
            <w:r>
              <w:t>t</w:t>
            </w:r>
            <w:r w:rsidR="00A80501" w:rsidRPr="00AC04DA">
              <w:t>oalety</w:t>
            </w:r>
            <w:r w:rsidR="00927394">
              <w:t xml:space="preserve"> i pomieszczenia dydaktyczne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7.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927394" w:rsidP="00156F42">
            <w:r>
              <w:t>sprzątanie wind</w:t>
            </w:r>
            <w:r w:rsidR="00D857FB">
              <w:t xml:space="preserve"> 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907FC7" w:rsidP="00D857FB">
            <w:r>
              <w:t>d</w:t>
            </w:r>
            <w:r w:rsidR="00D857FB">
              <w:t xml:space="preserve">otyczy obiektów przy ul. Wybrzeże Kościuszkowskie i </w:t>
            </w:r>
            <w:r>
              <w:t>Spokojna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F714E4" w:rsidP="00156F42">
            <w:r>
              <w:t>8</w:t>
            </w:r>
            <w:r w:rsidR="00A80501" w:rsidRPr="00AC04DA">
              <w:t>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uzupełnianie papieru toaletowego, ręczników papierowych, mydła w płynie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/>
        </w:tc>
      </w:tr>
      <w:tr w:rsidR="00A80501" w:rsidRPr="00AC04DA" w:rsidTr="00907FC7">
        <w:tc>
          <w:tcPr>
            <w:tcW w:w="9351" w:type="dxa"/>
            <w:gridSpan w:val="3"/>
            <w:shd w:val="clear" w:color="auto" w:fill="auto"/>
          </w:tcPr>
          <w:p w:rsidR="00A80501" w:rsidRPr="00AC04DA" w:rsidRDefault="00A80501" w:rsidP="00156F42">
            <w:pPr>
              <w:rPr>
                <w:b/>
              </w:rPr>
            </w:pPr>
            <w:r w:rsidRPr="00AC04DA">
              <w:rPr>
                <w:b/>
              </w:rPr>
              <w:t>Raz w tygodniu*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1.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przecieranie podłóg drewnianych, mycie podłóg, a w okresie </w:t>
            </w:r>
            <w:r w:rsidRPr="00AC04DA">
              <w:rPr>
                <w:b/>
              </w:rPr>
              <w:t>zimowym tj. od 1.XI. do 31.III. - dwa razy w tygodniu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pomieszczenia dydaktyczne, sale wykładowe, aula i pomieszczenia biurowe</w:t>
            </w:r>
            <w:r w:rsidR="00582C1C">
              <w:t>, korytarze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2.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wycieranie parapetów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/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3.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mycie pojemników (koszy) na śmieci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/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4.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odkurzanie tapicerki na auli*</w:t>
            </w:r>
            <w:r w:rsidRPr="00AC04DA">
              <w:rPr>
                <w:b/>
              </w:rPr>
              <w:t>*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907FC7" w:rsidP="00156F42">
            <w:r w:rsidRPr="00907FC7">
              <w:t>dotyczy obiektu przy ul. Wybrzeże Kościuszkowskie.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5.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sprzątanie pomieszczeń gospodarczych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/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6.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mycie powierzchni balustrad i wycieranie poręczy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ciągi komunikacyjne, schody</w:t>
            </w:r>
            <w:r w:rsidR="005E691C">
              <w:t>, antresole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7.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156F42" w:rsidP="00156F42">
            <w:r>
              <w:t>m</w:t>
            </w:r>
            <w:r w:rsidR="007B53F4">
              <w:t>ycie wanien metalowych wraz z armaturą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/>
        </w:tc>
      </w:tr>
      <w:tr w:rsidR="007B53F4" w:rsidRPr="00AC04DA" w:rsidTr="00907FC7">
        <w:tc>
          <w:tcPr>
            <w:tcW w:w="562" w:type="dxa"/>
            <w:shd w:val="clear" w:color="auto" w:fill="auto"/>
          </w:tcPr>
          <w:p w:rsidR="007B53F4" w:rsidRPr="00AC04DA" w:rsidRDefault="007B53F4" w:rsidP="00156F42">
            <w:r>
              <w:t>8.</w:t>
            </w:r>
          </w:p>
        </w:tc>
        <w:tc>
          <w:tcPr>
            <w:tcW w:w="4725" w:type="dxa"/>
            <w:shd w:val="clear" w:color="auto" w:fill="auto"/>
          </w:tcPr>
          <w:p w:rsidR="007B53F4" w:rsidRDefault="00156F42" w:rsidP="00156F42">
            <w:r>
              <w:t>m</w:t>
            </w:r>
            <w:r w:rsidR="007B53F4">
              <w:t>ycie drzwi wejściowych</w:t>
            </w:r>
          </w:p>
        </w:tc>
        <w:tc>
          <w:tcPr>
            <w:tcW w:w="4064" w:type="dxa"/>
            <w:shd w:val="clear" w:color="auto" w:fill="auto"/>
          </w:tcPr>
          <w:p w:rsidR="007B53F4" w:rsidRPr="00AC04DA" w:rsidRDefault="00907FC7" w:rsidP="00156F42">
            <w:r>
              <w:t>w</w:t>
            </w:r>
            <w:r w:rsidR="007B53F4">
              <w:t>ejścia główne i boczne</w:t>
            </w:r>
          </w:p>
        </w:tc>
      </w:tr>
      <w:tr w:rsidR="00A80501" w:rsidRPr="00AC04DA" w:rsidTr="00907FC7">
        <w:tc>
          <w:tcPr>
            <w:tcW w:w="9351" w:type="dxa"/>
            <w:gridSpan w:val="3"/>
            <w:shd w:val="clear" w:color="auto" w:fill="auto"/>
          </w:tcPr>
          <w:p w:rsidR="00A80501" w:rsidRPr="00AC04DA" w:rsidRDefault="00A80501" w:rsidP="00156F42">
            <w:pPr>
              <w:rPr>
                <w:b/>
              </w:rPr>
            </w:pPr>
            <w:r w:rsidRPr="00AC04DA">
              <w:rPr>
                <w:b/>
              </w:rPr>
              <w:t>Raz w miesiącu</w:t>
            </w:r>
            <w:r w:rsidR="00156F42" w:rsidRPr="00156F42">
              <w:rPr>
                <w:b/>
              </w:rPr>
              <w:t>*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1.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ścieranie kurzu z grzejników, odkurzanie grzejników w podłodze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pomieszczenia dydaktyczne, sale wykładowe, aula i pomieszczenia biurowe, ciągi komunikacyjne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2.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mycie okien w szybach działowych lub w drzwiach–</w:t>
            </w:r>
            <w:r w:rsidR="00156F42">
              <w:t xml:space="preserve"> ścianki szklane, mycie gablot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/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lastRenderedPageBreak/>
              <w:t>3.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mycie szyb w nieotwieranych powierzchniach okiennych przy szatni, przy windach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/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4. 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mycie drzwi 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pomieszczenia dydaktyczne, sale wykładowe, aula i pomieszczenia biurowe, ciągi komunikacyjne</w:t>
            </w:r>
          </w:p>
        </w:tc>
      </w:tr>
      <w:tr w:rsidR="007B53F4" w:rsidRPr="00AC04DA" w:rsidTr="00907FC7">
        <w:tc>
          <w:tcPr>
            <w:tcW w:w="562" w:type="dxa"/>
            <w:shd w:val="clear" w:color="auto" w:fill="auto"/>
          </w:tcPr>
          <w:p w:rsidR="007B53F4" w:rsidRPr="00AC04DA" w:rsidRDefault="007B53F4" w:rsidP="00156F42">
            <w:r>
              <w:t>5.</w:t>
            </w:r>
          </w:p>
        </w:tc>
        <w:tc>
          <w:tcPr>
            <w:tcW w:w="4725" w:type="dxa"/>
            <w:shd w:val="clear" w:color="auto" w:fill="auto"/>
          </w:tcPr>
          <w:p w:rsidR="007B53F4" w:rsidRPr="00AC04DA" w:rsidRDefault="007B53F4" w:rsidP="00156F42">
            <w:r w:rsidRPr="00AC04DA">
              <w:t>odkurzanie gniazd elektrycznych, przełączników elektrycznych i gaśnic</w:t>
            </w:r>
          </w:p>
        </w:tc>
        <w:tc>
          <w:tcPr>
            <w:tcW w:w="4064" w:type="dxa"/>
            <w:shd w:val="clear" w:color="auto" w:fill="auto"/>
          </w:tcPr>
          <w:p w:rsidR="007B53F4" w:rsidRPr="00AC04DA" w:rsidRDefault="007B53F4" w:rsidP="00156F42"/>
        </w:tc>
      </w:tr>
      <w:tr w:rsidR="00A80501" w:rsidRPr="00AC04DA" w:rsidTr="00907FC7">
        <w:tc>
          <w:tcPr>
            <w:tcW w:w="9351" w:type="dxa"/>
            <w:gridSpan w:val="3"/>
            <w:shd w:val="clear" w:color="auto" w:fill="auto"/>
          </w:tcPr>
          <w:p w:rsidR="00A80501" w:rsidRPr="00AC04DA" w:rsidRDefault="00A80501" w:rsidP="00156F42">
            <w:pPr>
              <w:rPr>
                <w:b/>
              </w:rPr>
            </w:pPr>
            <w:r w:rsidRPr="00AC04DA">
              <w:rPr>
                <w:b/>
              </w:rPr>
              <w:t>Raz w roku</w:t>
            </w:r>
            <w:r w:rsidR="00156F42" w:rsidRPr="00156F42">
              <w:rPr>
                <w:b/>
              </w:rPr>
              <w:t>*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1.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mycie okien – „podwójna skóra”</w:t>
            </w:r>
            <w:r w:rsidR="006F3613">
              <w:rPr>
                <w:b/>
              </w:rPr>
              <w:t xml:space="preserve"> </w:t>
            </w:r>
          </w:p>
        </w:tc>
        <w:tc>
          <w:tcPr>
            <w:tcW w:w="4064" w:type="dxa"/>
            <w:shd w:val="clear" w:color="auto" w:fill="auto"/>
          </w:tcPr>
          <w:p w:rsidR="00A80501" w:rsidRDefault="00A80501" w:rsidP="00156F42">
            <w:r w:rsidRPr="00AC04DA">
              <w:t>mycie od wewnątrz</w:t>
            </w:r>
          </w:p>
          <w:p w:rsidR="006F3613" w:rsidRPr="00AC04DA" w:rsidRDefault="00907FC7" w:rsidP="006F3613">
            <w:r>
              <w:t>d</w:t>
            </w:r>
            <w:r w:rsidR="006F3613">
              <w:t xml:space="preserve">otyczy </w:t>
            </w:r>
            <w:r w:rsidR="001738B1">
              <w:t>obiektu</w:t>
            </w:r>
            <w:r w:rsidR="006F3613">
              <w:t xml:space="preserve"> przy ul. Wybrzeże Kościuszkowskie.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2.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odkurzanie szacht hydraulicznych i elektrycznych  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907FC7" w:rsidP="006F3613">
            <w:r>
              <w:t>d</w:t>
            </w:r>
            <w:r w:rsidR="006F3613">
              <w:t xml:space="preserve">otyczy </w:t>
            </w:r>
            <w:r w:rsidR="001738B1">
              <w:t>obiektu</w:t>
            </w:r>
            <w:r w:rsidR="006F3613">
              <w:t xml:space="preserve"> przy ul. Wybrzeże Kościuszkowskie.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3.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pPr>
              <w:rPr>
                <w:vertAlign w:val="superscript"/>
              </w:rPr>
            </w:pPr>
            <w:r w:rsidRPr="00AC04DA">
              <w:t xml:space="preserve">odkurzanie pomieszczenia technicznego nad aulą i scenografia – trapy 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907FC7" w:rsidP="00156F42">
            <w:r>
              <w:t>d</w:t>
            </w:r>
            <w:r w:rsidR="006F3613">
              <w:t xml:space="preserve">otyczy </w:t>
            </w:r>
            <w:r w:rsidR="001738B1">
              <w:t>obiektu</w:t>
            </w:r>
            <w:r w:rsidR="006F3613">
              <w:t xml:space="preserve"> przy ul. Wybrzeże Kościuszkowskie.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4.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mycie opraw oświetleniowych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/>
        </w:tc>
      </w:tr>
      <w:tr w:rsidR="00A80501" w:rsidRPr="00AC04DA" w:rsidTr="00907FC7">
        <w:tc>
          <w:tcPr>
            <w:tcW w:w="9351" w:type="dxa"/>
            <w:gridSpan w:val="3"/>
            <w:shd w:val="clear" w:color="auto" w:fill="auto"/>
          </w:tcPr>
          <w:p w:rsidR="00A80501" w:rsidRPr="00AC04DA" w:rsidRDefault="00A80501" w:rsidP="00156F42">
            <w:pPr>
              <w:rPr>
                <w:b/>
              </w:rPr>
            </w:pPr>
            <w:r w:rsidRPr="00AC04DA">
              <w:rPr>
                <w:b/>
              </w:rPr>
              <w:t xml:space="preserve">Okresowe – cyklicznie </w:t>
            </w:r>
            <w:r w:rsidR="00156F42" w:rsidRPr="00156F42">
              <w:rPr>
                <w:b/>
              </w:rPr>
              <w:t>*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1.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sprzątanie piwnic i korytarzy piwnicznych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w miarę potrzeb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2.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pranie tapicerki na auli </w:t>
            </w:r>
          </w:p>
        </w:tc>
        <w:tc>
          <w:tcPr>
            <w:tcW w:w="4064" w:type="dxa"/>
            <w:shd w:val="clear" w:color="auto" w:fill="auto"/>
          </w:tcPr>
          <w:p w:rsidR="00A80501" w:rsidRDefault="00A80501" w:rsidP="00156F42">
            <w:r w:rsidRPr="00AC04DA">
              <w:t xml:space="preserve">- dwa razy w roku </w:t>
            </w:r>
          </w:p>
          <w:p w:rsidR="002E4022" w:rsidRPr="00AC04DA" w:rsidRDefault="00907FC7" w:rsidP="00156F42">
            <w:r>
              <w:t>d</w:t>
            </w:r>
            <w:r w:rsidR="002E4022">
              <w:t>otyczy obiektu przy ul. Wybrzeże Kościuszkowskie.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>3.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odkurzanie instalacji elektrycznej i wentylacy</w:t>
            </w:r>
            <w:r w:rsidR="00907FC7">
              <w:t>j</w:t>
            </w:r>
            <w:r w:rsidRPr="00AC04DA">
              <w:t xml:space="preserve">nej </w:t>
            </w:r>
          </w:p>
        </w:tc>
        <w:tc>
          <w:tcPr>
            <w:tcW w:w="4064" w:type="dxa"/>
            <w:shd w:val="clear" w:color="auto" w:fill="auto"/>
          </w:tcPr>
          <w:p w:rsidR="00A80501" w:rsidRDefault="00A80501" w:rsidP="00156F42">
            <w:r w:rsidRPr="00AC04DA">
              <w:t>- dwa razy w roku</w:t>
            </w:r>
          </w:p>
          <w:p w:rsidR="002E4022" w:rsidRPr="00AC04DA" w:rsidRDefault="00907FC7" w:rsidP="00156F42">
            <w:r>
              <w:t>d</w:t>
            </w:r>
            <w:r w:rsidR="002E4022">
              <w:t>otyczy obiektu przy ul. Wybrzeże Kościuszkowskie.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4. 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mycie krzeseł plastikowych </w:t>
            </w:r>
          </w:p>
        </w:tc>
        <w:tc>
          <w:tcPr>
            <w:tcW w:w="4064" w:type="dxa"/>
            <w:shd w:val="clear" w:color="auto" w:fill="auto"/>
          </w:tcPr>
          <w:p w:rsidR="00A80501" w:rsidRPr="00AC04DA" w:rsidRDefault="00A80501" w:rsidP="00156F42">
            <w:r w:rsidRPr="00AC04DA">
              <w:t>- dwa razy w roku</w:t>
            </w:r>
          </w:p>
        </w:tc>
      </w:tr>
      <w:tr w:rsidR="00A80501" w:rsidRPr="00AC04DA" w:rsidTr="00907FC7">
        <w:tc>
          <w:tcPr>
            <w:tcW w:w="562" w:type="dxa"/>
            <w:shd w:val="clear" w:color="auto" w:fill="auto"/>
          </w:tcPr>
          <w:p w:rsidR="00A80501" w:rsidRPr="00AC04DA" w:rsidRDefault="00A80501" w:rsidP="00156F42">
            <w:r w:rsidRPr="00AC04DA">
              <w:t xml:space="preserve">5. </w:t>
            </w:r>
          </w:p>
        </w:tc>
        <w:tc>
          <w:tcPr>
            <w:tcW w:w="4725" w:type="dxa"/>
            <w:shd w:val="clear" w:color="auto" w:fill="auto"/>
          </w:tcPr>
          <w:p w:rsidR="00A80501" w:rsidRPr="00AC04DA" w:rsidRDefault="00A80501" w:rsidP="00156F42">
            <w:r w:rsidRPr="00AC04DA">
              <w:t>pranie pokrowców z kanap (</w:t>
            </w:r>
            <w:r w:rsidR="006F3613">
              <w:t xml:space="preserve">ok. </w:t>
            </w:r>
            <w:r w:rsidRPr="00AC04DA">
              <w:t xml:space="preserve">20 szt.)  </w:t>
            </w:r>
          </w:p>
        </w:tc>
        <w:tc>
          <w:tcPr>
            <w:tcW w:w="4064" w:type="dxa"/>
            <w:shd w:val="clear" w:color="auto" w:fill="auto"/>
          </w:tcPr>
          <w:p w:rsidR="006F3613" w:rsidRDefault="00A80501" w:rsidP="00156F42">
            <w:r w:rsidRPr="00AC04DA">
              <w:t>- dwa razy w roku</w:t>
            </w:r>
            <w:r w:rsidR="006F3613">
              <w:t xml:space="preserve"> </w:t>
            </w:r>
          </w:p>
          <w:p w:rsidR="00A80501" w:rsidRPr="00AC04DA" w:rsidRDefault="00907FC7" w:rsidP="00156F42">
            <w:r>
              <w:t>d</w:t>
            </w:r>
            <w:r w:rsidR="006F3613">
              <w:t>otyczy obiektów przy ul. Wybrzeże Kościuszkowskie i Spokojna.</w:t>
            </w:r>
          </w:p>
        </w:tc>
      </w:tr>
      <w:tr w:rsidR="002A7EAF" w:rsidRPr="00AC04DA" w:rsidTr="00907FC7">
        <w:tc>
          <w:tcPr>
            <w:tcW w:w="562" w:type="dxa"/>
            <w:shd w:val="clear" w:color="auto" w:fill="auto"/>
          </w:tcPr>
          <w:p w:rsidR="002A7EAF" w:rsidRPr="00AC04DA" w:rsidRDefault="002A7EAF" w:rsidP="00156F42">
            <w:r>
              <w:t>6.</w:t>
            </w:r>
          </w:p>
        </w:tc>
        <w:tc>
          <w:tcPr>
            <w:tcW w:w="4725" w:type="dxa"/>
            <w:shd w:val="clear" w:color="auto" w:fill="auto"/>
          </w:tcPr>
          <w:p w:rsidR="002A7EAF" w:rsidRPr="00AC04DA" w:rsidRDefault="00907FC7" w:rsidP="00156F42">
            <w:r>
              <w:t>o</w:t>
            </w:r>
            <w:r w:rsidR="002A7EAF">
              <w:t>dkurzanie suwnic, pieców i okapów</w:t>
            </w:r>
          </w:p>
        </w:tc>
        <w:tc>
          <w:tcPr>
            <w:tcW w:w="4064" w:type="dxa"/>
            <w:shd w:val="clear" w:color="auto" w:fill="auto"/>
          </w:tcPr>
          <w:p w:rsidR="002A7EAF" w:rsidRDefault="002A7EAF" w:rsidP="002A7EAF">
            <w:r w:rsidRPr="00AC04DA">
              <w:t>- dwa razy w roku</w:t>
            </w:r>
            <w:r>
              <w:t xml:space="preserve"> </w:t>
            </w:r>
          </w:p>
          <w:p w:rsidR="002A7EAF" w:rsidRPr="00AC04DA" w:rsidRDefault="00907FC7" w:rsidP="002A7EAF">
            <w:r>
              <w:t>d</w:t>
            </w:r>
            <w:r w:rsidR="002A7EAF">
              <w:t xml:space="preserve">otyczy </w:t>
            </w:r>
            <w:r w:rsidR="001738B1">
              <w:t>obiektu</w:t>
            </w:r>
            <w:r>
              <w:t xml:space="preserve"> przy ul. Spokojnej</w:t>
            </w:r>
          </w:p>
        </w:tc>
      </w:tr>
      <w:tr w:rsidR="001738B1" w:rsidRPr="00AC04DA" w:rsidTr="00907FC7">
        <w:tc>
          <w:tcPr>
            <w:tcW w:w="562" w:type="dxa"/>
            <w:shd w:val="clear" w:color="auto" w:fill="auto"/>
          </w:tcPr>
          <w:p w:rsidR="001738B1" w:rsidRDefault="001738B1" w:rsidP="00156F42">
            <w:r>
              <w:t>7.</w:t>
            </w:r>
          </w:p>
        </w:tc>
        <w:tc>
          <w:tcPr>
            <w:tcW w:w="4725" w:type="dxa"/>
            <w:shd w:val="clear" w:color="auto" w:fill="auto"/>
          </w:tcPr>
          <w:p w:rsidR="001738B1" w:rsidRDefault="00907FC7" w:rsidP="00156F42">
            <w:r>
              <w:t>m</w:t>
            </w:r>
            <w:r w:rsidR="001738B1">
              <w:t>ycie balkonów i balustrad</w:t>
            </w:r>
          </w:p>
        </w:tc>
        <w:tc>
          <w:tcPr>
            <w:tcW w:w="4064" w:type="dxa"/>
            <w:shd w:val="clear" w:color="auto" w:fill="auto"/>
          </w:tcPr>
          <w:p w:rsidR="001738B1" w:rsidRDefault="001738B1" w:rsidP="00156F42">
            <w:r w:rsidRPr="00AC04DA">
              <w:t>- dwa razy w roku</w:t>
            </w:r>
            <w:r>
              <w:t xml:space="preserve"> </w:t>
            </w:r>
          </w:p>
          <w:p w:rsidR="001738B1" w:rsidRPr="00AC04DA" w:rsidRDefault="00907FC7" w:rsidP="00156F42">
            <w:r>
              <w:t>d</w:t>
            </w:r>
            <w:r w:rsidR="001738B1">
              <w:t>otyczy obiektu przy ul. Spokojnej.</w:t>
            </w:r>
          </w:p>
        </w:tc>
      </w:tr>
      <w:tr w:rsidR="001738B1" w:rsidRPr="00AC04DA" w:rsidTr="00907FC7">
        <w:tc>
          <w:tcPr>
            <w:tcW w:w="9351" w:type="dxa"/>
            <w:gridSpan w:val="3"/>
            <w:shd w:val="clear" w:color="auto" w:fill="auto"/>
          </w:tcPr>
          <w:p w:rsidR="001738B1" w:rsidRPr="00AC04DA" w:rsidRDefault="003A21CF" w:rsidP="00156F42">
            <w:pPr>
              <w:rPr>
                <w:b/>
              </w:rPr>
            </w:pPr>
            <w:r>
              <w:rPr>
                <w:b/>
              </w:rPr>
              <w:t>Bieżące</w:t>
            </w:r>
            <w:r w:rsidR="00082C76" w:rsidRPr="00AC04DA">
              <w:rPr>
                <w:b/>
              </w:rPr>
              <w:t>*</w:t>
            </w:r>
          </w:p>
        </w:tc>
      </w:tr>
      <w:tr w:rsidR="001738B1" w:rsidRPr="00AC04DA" w:rsidTr="00907FC7">
        <w:tc>
          <w:tcPr>
            <w:tcW w:w="562" w:type="dxa"/>
            <w:shd w:val="clear" w:color="auto" w:fill="auto"/>
          </w:tcPr>
          <w:p w:rsidR="001738B1" w:rsidRPr="00AC04DA" w:rsidRDefault="001738B1" w:rsidP="00156F42">
            <w:r w:rsidRPr="00AC04DA">
              <w:t>1.</w:t>
            </w:r>
          </w:p>
        </w:tc>
        <w:tc>
          <w:tcPr>
            <w:tcW w:w="4725" w:type="dxa"/>
            <w:shd w:val="clear" w:color="auto" w:fill="auto"/>
          </w:tcPr>
          <w:p w:rsidR="001738B1" w:rsidRPr="00AC04DA" w:rsidRDefault="001738B1" w:rsidP="00156F42">
            <w:r w:rsidRPr="00AC04DA">
              <w:t xml:space="preserve">wymiana uszkodzonych pojemników na papier </w:t>
            </w:r>
            <w:r w:rsidRPr="00AC04DA">
              <w:lastRenderedPageBreak/>
              <w:t xml:space="preserve">toaletowy, </w:t>
            </w:r>
            <w:r w:rsidR="009C323D">
              <w:t>ręczniki toaletowe</w:t>
            </w:r>
            <w:r w:rsidRPr="00AC04DA">
              <w:t xml:space="preserve"> pojemników na mydło  w płynie</w:t>
            </w:r>
          </w:p>
        </w:tc>
        <w:tc>
          <w:tcPr>
            <w:tcW w:w="4064" w:type="dxa"/>
            <w:shd w:val="clear" w:color="auto" w:fill="auto"/>
          </w:tcPr>
          <w:p w:rsidR="001738B1" w:rsidRPr="00AC04DA" w:rsidRDefault="001738B1" w:rsidP="00156F42">
            <w:r w:rsidRPr="00AC04DA">
              <w:lastRenderedPageBreak/>
              <w:t>w miarę potrzeb</w:t>
            </w:r>
          </w:p>
        </w:tc>
      </w:tr>
      <w:tr w:rsidR="001738B1" w:rsidRPr="00AC04DA" w:rsidTr="00907FC7">
        <w:tc>
          <w:tcPr>
            <w:tcW w:w="562" w:type="dxa"/>
            <w:shd w:val="clear" w:color="auto" w:fill="auto"/>
          </w:tcPr>
          <w:p w:rsidR="001738B1" w:rsidRPr="00AC04DA" w:rsidRDefault="001738B1" w:rsidP="00156F42">
            <w:r w:rsidRPr="00AC04DA">
              <w:lastRenderedPageBreak/>
              <w:t>2.</w:t>
            </w:r>
          </w:p>
        </w:tc>
        <w:tc>
          <w:tcPr>
            <w:tcW w:w="4725" w:type="dxa"/>
            <w:shd w:val="clear" w:color="auto" w:fill="auto"/>
          </w:tcPr>
          <w:p w:rsidR="001738B1" w:rsidRPr="00AC04DA" w:rsidRDefault="001738B1" w:rsidP="00156F42">
            <w:r w:rsidRPr="00AC04DA">
              <w:t>sprzątanie parkingu</w:t>
            </w:r>
            <w:r w:rsidR="0017175B">
              <w:t xml:space="preserve"> podziemnego</w:t>
            </w:r>
            <w:r w:rsidRPr="00AC04DA">
              <w:t xml:space="preserve"> </w:t>
            </w:r>
          </w:p>
        </w:tc>
        <w:tc>
          <w:tcPr>
            <w:tcW w:w="4064" w:type="dxa"/>
            <w:shd w:val="clear" w:color="auto" w:fill="auto"/>
          </w:tcPr>
          <w:p w:rsidR="001738B1" w:rsidRDefault="001738B1" w:rsidP="00156F42">
            <w:r w:rsidRPr="00AC04DA">
              <w:t xml:space="preserve">w miarę potrzeb </w:t>
            </w:r>
          </w:p>
          <w:p w:rsidR="0017175B" w:rsidRPr="00AC04DA" w:rsidRDefault="00907FC7" w:rsidP="00156F42">
            <w:r>
              <w:t>d</w:t>
            </w:r>
            <w:r w:rsidR="0017175B">
              <w:t>otyczy obiektu przy ul. Wybrzeże Kościuszkowskie.</w:t>
            </w:r>
          </w:p>
        </w:tc>
      </w:tr>
    </w:tbl>
    <w:p w:rsidR="00A80501" w:rsidRDefault="00A80501" w:rsidP="00A80501"/>
    <w:p w:rsidR="00082C76" w:rsidRDefault="00082C76" w:rsidP="00A80501">
      <w:pPr>
        <w:rPr>
          <w:b/>
        </w:rPr>
      </w:pPr>
      <w:r w:rsidRPr="00AC04DA">
        <w:rPr>
          <w:b/>
        </w:rPr>
        <w:t>*</w:t>
      </w:r>
      <w:r w:rsidR="00907FC7">
        <w:rPr>
          <w:b/>
        </w:rPr>
        <w:t xml:space="preserve"> zgodnie z I</w:t>
      </w:r>
      <w:r>
        <w:rPr>
          <w:b/>
        </w:rPr>
        <w:t>nstrukcją Użytkowania Obiektu dot. budynku przy ul. Wybrzeże Kościuszkowskie 37/39</w:t>
      </w:r>
    </w:p>
    <w:p w:rsidR="00082C76" w:rsidRPr="00AC04DA" w:rsidRDefault="00082C76" w:rsidP="00A80501"/>
    <w:p w:rsidR="008B21FA" w:rsidRPr="00907FC7" w:rsidRDefault="00906800" w:rsidP="00907FC7">
      <w:pPr>
        <w:widowControl w:val="0"/>
        <w:ind w:right="154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5</w:t>
      </w:r>
      <w:r w:rsidR="008B21FA">
        <w:rPr>
          <w:rFonts w:ascii="Arial" w:eastAsia="Arial Narrow" w:hAnsi="Arial" w:cs="Arial"/>
          <w:spacing w:val="1"/>
        </w:rPr>
        <w:t>.</w:t>
      </w:r>
      <w:r w:rsidR="008B21FA" w:rsidRPr="000C09FE">
        <w:rPr>
          <w:rFonts w:ascii="Arial" w:eastAsia="Arial Narrow" w:hAnsi="Arial" w:cs="Arial"/>
        </w:rPr>
        <w:t xml:space="preserve">  </w:t>
      </w:r>
      <w:r w:rsidR="008B21FA" w:rsidRPr="000C09FE">
        <w:rPr>
          <w:rFonts w:ascii="Arial" w:eastAsia="Arial Narrow" w:hAnsi="Arial" w:cs="Arial"/>
          <w:spacing w:val="31"/>
        </w:rPr>
        <w:t xml:space="preserve"> </w:t>
      </w:r>
      <w:r w:rsidR="008B21FA" w:rsidRPr="000C09FE">
        <w:rPr>
          <w:rFonts w:ascii="Arial" w:eastAsia="Arial Narrow" w:hAnsi="Arial" w:cs="Arial"/>
        </w:rPr>
        <w:t>Do</w:t>
      </w:r>
      <w:r w:rsidR="008B21FA" w:rsidRPr="000C09FE">
        <w:rPr>
          <w:rFonts w:ascii="Arial" w:eastAsia="Arial Narrow" w:hAnsi="Arial" w:cs="Arial"/>
          <w:spacing w:val="1"/>
        </w:rPr>
        <w:t>pu</w:t>
      </w:r>
      <w:r w:rsidR="008B21FA" w:rsidRPr="000C09FE">
        <w:rPr>
          <w:rFonts w:ascii="Arial" w:eastAsia="Arial Narrow" w:hAnsi="Arial" w:cs="Arial"/>
        </w:rPr>
        <w:t>szcza</w:t>
      </w:r>
      <w:r w:rsidR="008B21FA" w:rsidRPr="000C09FE">
        <w:rPr>
          <w:rFonts w:ascii="Arial" w:eastAsia="Arial Narrow" w:hAnsi="Arial" w:cs="Arial"/>
          <w:spacing w:val="32"/>
        </w:rPr>
        <w:t xml:space="preserve"> </w:t>
      </w:r>
      <w:r w:rsidR="008B21FA" w:rsidRPr="000C09FE">
        <w:rPr>
          <w:rFonts w:ascii="Arial" w:eastAsia="Arial Narrow" w:hAnsi="Arial" w:cs="Arial"/>
        </w:rPr>
        <w:t>się</w:t>
      </w:r>
      <w:r w:rsidR="008B21FA" w:rsidRPr="000C09FE">
        <w:rPr>
          <w:rFonts w:ascii="Arial" w:eastAsia="Arial Narrow" w:hAnsi="Arial" w:cs="Arial"/>
          <w:spacing w:val="32"/>
        </w:rPr>
        <w:t xml:space="preserve"> </w:t>
      </w:r>
      <w:r w:rsidR="008B21FA" w:rsidRPr="000C09FE">
        <w:rPr>
          <w:rFonts w:ascii="Arial" w:eastAsia="Arial Narrow" w:hAnsi="Arial" w:cs="Arial"/>
        </w:rPr>
        <w:t>i</w:t>
      </w:r>
      <w:r w:rsidR="008B21FA" w:rsidRPr="000C09FE">
        <w:rPr>
          <w:rFonts w:ascii="Arial" w:eastAsia="Arial Narrow" w:hAnsi="Arial" w:cs="Arial"/>
          <w:spacing w:val="-2"/>
        </w:rPr>
        <w:t>n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y</w:t>
      </w:r>
      <w:r w:rsidR="008B21FA" w:rsidRPr="000C09FE">
        <w:rPr>
          <w:rFonts w:ascii="Arial" w:eastAsia="Arial Narrow" w:hAnsi="Arial" w:cs="Arial"/>
          <w:spacing w:val="32"/>
        </w:rPr>
        <w:t xml:space="preserve"> </w:t>
      </w:r>
      <w:r w:rsidR="008B21FA" w:rsidRPr="000C09FE">
        <w:rPr>
          <w:rFonts w:ascii="Arial" w:eastAsia="Arial Narrow" w:hAnsi="Arial" w:cs="Arial"/>
        </w:rPr>
        <w:t>cz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s</w:t>
      </w:r>
      <w:r w:rsidR="008B21FA" w:rsidRPr="000C09FE">
        <w:rPr>
          <w:rFonts w:ascii="Arial" w:eastAsia="Arial Narrow" w:hAnsi="Arial" w:cs="Arial"/>
          <w:spacing w:val="32"/>
        </w:rPr>
        <w:t xml:space="preserve"> </w:t>
      </w:r>
      <w:r w:rsidR="008B21FA" w:rsidRPr="000C09FE">
        <w:rPr>
          <w:rFonts w:ascii="Arial" w:eastAsia="Arial Narrow" w:hAnsi="Arial" w:cs="Arial"/>
          <w:spacing w:val="-2"/>
        </w:rPr>
        <w:t>ś</w:t>
      </w:r>
      <w:r w:rsidR="008B21FA" w:rsidRPr="000C09FE">
        <w:rPr>
          <w:rFonts w:ascii="Arial" w:eastAsia="Arial Narrow" w:hAnsi="Arial" w:cs="Arial"/>
        </w:rPr>
        <w:t>w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  <w:spacing w:val="1"/>
        </w:rPr>
        <w:t>ad</w:t>
      </w:r>
      <w:r w:rsidR="008B21FA" w:rsidRPr="000C09FE">
        <w:rPr>
          <w:rFonts w:ascii="Arial" w:eastAsia="Arial Narrow" w:hAnsi="Arial" w:cs="Arial"/>
        </w:rPr>
        <w:t>cz</w:t>
      </w:r>
      <w:r w:rsidR="008B21FA" w:rsidRPr="000C09FE">
        <w:rPr>
          <w:rFonts w:ascii="Arial" w:eastAsia="Arial Narrow" w:hAnsi="Arial" w:cs="Arial"/>
          <w:spacing w:val="1"/>
        </w:rPr>
        <w:t>en</w:t>
      </w:r>
      <w:r w:rsidR="008B21FA" w:rsidRPr="000C09FE">
        <w:rPr>
          <w:rFonts w:ascii="Arial" w:eastAsia="Arial Narrow" w:hAnsi="Arial" w:cs="Arial"/>
        </w:rPr>
        <w:t>ia</w:t>
      </w:r>
      <w:r w:rsidR="008B21FA" w:rsidRPr="000C09FE">
        <w:rPr>
          <w:rFonts w:ascii="Arial" w:eastAsia="Arial Narrow" w:hAnsi="Arial" w:cs="Arial"/>
          <w:spacing w:val="30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słu</w:t>
      </w:r>
      <w:r w:rsidR="008B21FA" w:rsidRPr="000C09FE">
        <w:rPr>
          <w:rFonts w:ascii="Arial" w:eastAsia="Arial Narrow" w:hAnsi="Arial" w:cs="Arial"/>
          <w:spacing w:val="1"/>
        </w:rPr>
        <w:t>g</w:t>
      </w:r>
      <w:r w:rsidR="008B21FA" w:rsidRPr="000C09FE">
        <w:rPr>
          <w:rFonts w:ascii="Arial" w:eastAsia="Arial Narrow" w:hAnsi="Arial" w:cs="Arial"/>
        </w:rPr>
        <w:t>i</w:t>
      </w:r>
      <w:r w:rsidR="008B21FA" w:rsidRPr="000C09FE">
        <w:rPr>
          <w:rFonts w:ascii="Arial" w:eastAsia="Arial Narrow" w:hAnsi="Arial" w:cs="Arial"/>
          <w:spacing w:val="31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p</w:t>
      </w:r>
      <w:r w:rsidR="008B21FA" w:rsidRPr="000C09FE">
        <w:rPr>
          <w:rFonts w:ascii="Arial" w:eastAsia="Arial Narrow" w:hAnsi="Arial" w:cs="Arial"/>
        </w:rPr>
        <w:t>o</w:t>
      </w:r>
      <w:r w:rsidR="008B21FA" w:rsidRPr="000C09FE">
        <w:rPr>
          <w:rFonts w:ascii="Arial" w:eastAsia="Arial Narrow" w:hAnsi="Arial" w:cs="Arial"/>
          <w:spacing w:val="32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up</w:t>
      </w:r>
      <w:r w:rsidR="008B21FA" w:rsidRPr="000C09FE">
        <w:rPr>
          <w:rFonts w:ascii="Arial" w:eastAsia="Arial Narrow" w:hAnsi="Arial" w:cs="Arial"/>
        </w:rPr>
        <w:t>r</w:t>
      </w:r>
      <w:r w:rsidR="008B21FA" w:rsidRPr="000C09FE">
        <w:rPr>
          <w:rFonts w:ascii="Arial" w:eastAsia="Arial Narrow" w:hAnsi="Arial" w:cs="Arial"/>
          <w:spacing w:val="-3"/>
        </w:rPr>
        <w:t>z</w:t>
      </w:r>
      <w:r w:rsidR="008B21FA" w:rsidRPr="000C09FE">
        <w:rPr>
          <w:rFonts w:ascii="Arial" w:eastAsia="Arial Narrow" w:hAnsi="Arial" w:cs="Arial"/>
          <w:spacing w:val="1"/>
        </w:rPr>
        <w:t>edn</w:t>
      </w:r>
      <w:r w:rsidR="008B21FA" w:rsidRPr="000C09FE">
        <w:rPr>
          <w:rFonts w:ascii="Arial" w:eastAsia="Arial Narrow" w:hAnsi="Arial" w:cs="Arial"/>
        </w:rPr>
        <w:t>im</w:t>
      </w:r>
      <w:r w:rsidR="008B21FA" w:rsidRPr="000C09FE">
        <w:rPr>
          <w:rFonts w:ascii="Arial" w:eastAsia="Arial Narrow" w:hAnsi="Arial" w:cs="Arial"/>
          <w:spacing w:val="3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-1"/>
        </w:rPr>
        <w:t>g</w:t>
      </w:r>
      <w:r w:rsidR="008B21FA" w:rsidRPr="000C09FE">
        <w:rPr>
          <w:rFonts w:ascii="Arial" w:eastAsia="Arial Narrow" w:hAnsi="Arial" w:cs="Arial"/>
          <w:spacing w:val="1"/>
        </w:rPr>
        <w:t>odn</w:t>
      </w:r>
      <w:r w:rsidR="008B21FA" w:rsidRPr="000C09FE">
        <w:rPr>
          <w:rFonts w:ascii="Arial" w:eastAsia="Arial Narrow" w:hAnsi="Arial" w:cs="Arial"/>
          <w:spacing w:val="-3"/>
        </w:rPr>
        <w:t>i</w:t>
      </w:r>
      <w:r w:rsidR="008B21FA" w:rsidRPr="000C09FE">
        <w:rPr>
          <w:rFonts w:ascii="Arial" w:eastAsia="Arial Narrow" w:hAnsi="Arial" w:cs="Arial"/>
          <w:spacing w:val="1"/>
        </w:rPr>
        <w:t>en</w:t>
      </w:r>
      <w:r w:rsidR="008B21FA" w:rsidRPr="000C09FE">
        <w:rPr>
          <w:rFonts w:ascii="Arial" w:eastAsia="Arial Narrow" w:hAnsi="Arial" w:cs="Arial"/>
        </w:rPr>
        <w:t>iu</w:t>
      </w:r>
      <w:r w:rsidR="008B21FA" w:rsidRPr="000C09FE">
        <w:rPr>
          <w:rFonts w:ascii="Arial" w:eastAsia="Arial Narrow" w:hAnsi="Arial" w:cs="Arial"/>
          <w:spacing w:val="32"/>
        </w:rPr>
        <w:t xml:space="preserve"> 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7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żyt</w:t>
      </w:r>
      <w:r w:rsidR="008B21FA" w:rsidRPr="000C09FE">
        <w:rPr>
          <w:rFonts w:ascii="Arial" w:eastAsia="Arial Narrow" w:hAnsi="Arial" w:cs="Arial"/>
          <w:spacing w:val="-2"/>
        </w:rPr>
        <w:t>k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wnikiem</w:t>
      </w:r>
      <w:r w:rsidR="008B21FA" w:rsidRPr="000C09FE">
        <w:rPr>
          <w:rFonts w:ascii="Arial" w:eastAsia="Arial Narrow" w:hAnsi="Arial" w:cs="Arial"/>
          <w:spacing w:val="31"/>
        </w:rPr>
        <w:t xml:space="preserve"> </w:t>
      </w:r>
      <w:r w:rsidR="008B21FA" w:rsidRPr="000C09FE">
        <w:rPr>
          <w:rFonts w:ascii="Arial" w:eastAsia="Arial Narrow" w:hAnsi="Arial" w:cs="Arial"/>
        </w:rPr>
        <w:t>i</w:t>
      </w:r>
      <w:r w:rsidR="008B21FA" w:rsidRPr="000C09FE">
        <w:rPr>
          <w:rFonts w:ascii="Arial" w:eastAsia="Arial Narrow" w:hAnsi="Arial" w:cs="Arial"/>
          <w:spacing w:val="1"/>
        </w:rPr>
        <w:t xml:space="preserve"> o</w:t>
      </w:r>
      <w:r w:rsidR="008B21FA" w:rsidRPr="000C09FE">
        <w:rPr>
          <w:rFonts w:ascii="Arial" w:eastAsia="Arial Narrow" w:hAnsi="Arial" w:cs="Arial"/>
        </w:rPr>
        <w:t>s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  <w:spacing w:val="-1"/>
        </w:rPr>
        <w:t>b</w:t>
      </w:r>
      <w:r w:rsidR="008B21FA" w:rsidRPr="000C09FE">
        <w:rPr>
          <w:rFonts w:ascii="Arial" w:eastAsia="Arial Narrow" w:hAnsi="Arial" w:cs="Arial"/>
        </w:rPr>
        <w:t>ą wyzn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cz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  <w:spacing w:val="-1"/>
        </w:rPr>
        <w:t>n</w:t>
      </w:r>
      <w:r w:rsidR="008B21FA" w:rsidRPr="000C09FE">
        <w:rPr>
          <w:rFonts w:ascii="Arial" w:eastAsia="Arial Narrow" w:hAnsi="Arial" w:cs="Arial"/>
        </w:rPr>
        <w:t>ą</w:t>
      </w:r>
      <w:r w:rsidR="008B21FA" w:rsidRPr="000C09FE">
        <w:rPr>
          <w:rFonts w:ascii="Arial" w:eastAsia="Arial Narrow" w:hAnsi="Arial" w:cs="Arial"/>
          <w:spacing w:val="1"/>
        </w:rPr>
        <w:t xml:space="preserve"> p</w:t>
      </w:r>
      <w:r w:rsidR="008B21FA" w:rsidRPr="000C09FE">
        <w:rPr>
          <w:rFonts w:ascii="Arial" w:eastAsia="Arial Narrow" w:hAnsi="Arial" w:cs="Arial"/>
        </w:rPr>
        <w:t>rzez</w:t>
      </w:r>
      <w:r w:rsidR="008B21FA" w:rsidRPr="000C09FE">
        <w:rPr>
          <w:rFonts w:ascii="Arial" w:eastAsia="Arial Narrow" w:hAnsi="Arial" w:cs="Arial"/>
          <w:spacing w:val="-2"/>
        </w:rPr>
        <w:t xml:space="preserve"> 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  <w:spacing w:val="-1"/>
        </w:rPr>
        <w:t>m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w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jąc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  <w:spacing w:val="-1"/>
        </w:rPr>
        <w:t>g</w:t>
      </w:r>
      <w:r w:rsidR="008B21FA" w:rsidRPr="000C09FE">
        <w:rPr>
          <w:rFonts w:ascii="Arial" w:eastAsia="Arial Narrow" w:hAnsi="Arial" w:cs="Arial"/>
        </w:rPr>
        <w:t>o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d</w:t>
      </w:r>
      <w:r w:rsidR="008B21FA" w:rsidRPr="000C09FE">
        <w:rPr>
          <w:rFonts w:ascii="Arial" w:eastAsia="Arial Narrow" w:hAnsi="Arial" w:cs="Arial"/>
        </w:rPr>
        <w:t>o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k</w:t>
      </w:r>
      <w:r w:rsidR="008B21FA" w:rsidRPr="000C09FE">
        <w:rPr>
          <w:rFonts w:ascii="Arial" w:eastAsia="Arial Narrow" w:hAnsi="Arial" w:cs="Arial"/>
          <w:spacing w:val="-1"/>
        </w:rPr>
        <w:t>o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t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k</w:t>
      </w:r>
      <w:r w:rsidR="008B21FA" w:rsidRPr="000C09FE">
        <w:rPr>
          <w:rFonts w:ascii="Arial" w:eastAsia="Arial Narrow" w:hAnsi="Arial" w:cs="Arial"/>
          <w:spacing w:val="-2"/>
        </w:rPr>
        <w:t>t</w:t>
      </w:r>
      <w:r w:rsidR="008B21FA" w:rsidRPr="000C09FE">
        <w:rPr>
          <w:rFonts w:ascii="Arial" w:eastAsia="Arial Narrow" w:hAnsi="Arial" w:cs="Arial"/>
          <w:spacing w:val="1"/>
        </w:rPr>
        <w:t>ó</w:t>
      </w:r>
      <w:r w:rsidR="008B21FA" w:rsidRPr="000C09FE">
        <w:rPr>
          <w:rFonts w:ascii="Arial" w:eastAsia="Arial Narrow" w:hAnsi="Arial" w:cs="Arial"/>
        </w:rPr>
        <w:t>w z W</w:t>
      </w:r>
      <w:r w:rsidR="008B21FA" w:rsidRPr="000C09FE">
        <w:rPr>
          <w:rFonts w:ascii="Arial" w:eastAsia="Arial Narrow" w:hAnsi="Arial" w:cs="Arial"/>
          <w:spacing w:val="-3"/>
        </w:rPr>
        <w:t>y</w:t>
      </w:r>
      <w:r w:rsidR="008B21FA" w:rsidRPr="000C09FE">
        <w:rPr>
          <w:rFonts w:ascii="Arial" w:eastAsia="Arial Narrow" w:hAnsi="Arial" w:cs="Arial"/>
        </w:rPr>
        <w:t>k</w:t>
      </w:r>
      <w:r w:rsidR="008B21FA" w:rsidRPr="000C09FE">
        <w:rPr>
          <w:rFonts w:ascii="Arial" w:eastAsia="Arial Narrow" w:hAnsi="Arial" w:cs="Arial"/>
          <w:spacing w:val="1"/>
        </w:rPr>
        <w:t>ona</w:t>
      </w:r>
      <w:r w:rsidR="008B21FA" w:rsidRPr="000C09FE">
        <w:rPr>
          <w:rFonts w:ascii="Arial" w:eastAsia="Arial Narrow" w:hAnsi="Arial" w:cs="Arial"/>
        </w:rPr>
        <w:t>wc</w:t>
      </w:r>
      <w:r w:rsidR="008B21FA" w:rsidRPr="000C09FE">
        <w:rPr>
          <w:rFonts w:ascii="Arial" w:eastAsia="Arial Narrow" w:hAnsi="Arial" w:cs="Arial"/>
          <w:spacing w:val="-2"/>
        </w:rPr>
        <w:t>ą</w:t>
      </w:r>
      <w:r w:rsidR="008B21FA" w:rsidRPr="000C09FE">
        <w:rPr>
          <w:rFonts w:ascii="Arial" w:eastAsia="Arial Narrow" w:hAnsi="Arial" w:cs="Arial"/>
        </w:rPr>
        <w:t>.</w:t>
      </w:r>
    </w:p>
    <w:p w:rsidR="008B21FA" w:rsidRPr="00907FC7" w:rsidRDefault="00906800" w:rsidP="00907FC7">
      <w:pPr>
        <w:widowControl w:val="0"/>
        <w:spacing w:before="30"/>
        <w:ind w:right="160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6</w:t>
      </w:r>
      <w:r w:rsidR="002537BA">
        <w:rPr>
          <w:rFonts w:ascii="Arial" w:eastAsia="Arial Narrow" w:hAnsi="Arial" w:cs="Arial"/>
          <w:spacing w:val="1"/>
        </w:rPr>
        <w:t>.</w:t>
      </w:r>
      <w:r w:rsidR="008B21FA" w:rsidRPr="000F2CB7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W</w:t>
      </w:r>
      <w:r w:rsidR="008B21FA" w:rsidRPr="000C09FE">
        <w:rPr>
          <w:rFonts w:ascii="Arial" w:eastAsia="Arial Narrow" w:hAnsi="Arial" w:cs="Arial"/>
        </w:rPr>
        <w:t>yk</w:t>
      </w:r>
      <w:r w:rsidR="008B21FA" w:rsidRPr="000C09FE">
        <w:rPr>
          <w:rFonts w:ascii="Arial" w:eastAsia="Arial Narrow" w:hAnsi="Arial" w:cs="Arial"/>
          <w:spacing w:val="1"/>
        </w:rPr>
        <w:t>ona</w:t>
      </w:r>
      <w:r w:rsidR="008B21FA" w:rsidRPr="000C09FE">
        <w:rPr>
          <w:rFonts w:ascii="Arial" w:eastAsia="Arial Narrow" w:hAnsi="Arial" w:cs="Arial"/>
        </w:rPr>
        <w:t>wca</w:t>
      </w:r>
      <w:r w:rsidR="008B21FA" w:rsidRPr="000C09FE">
        <w:rPr>
          <w:rFonts w:ascii="Arial" w:eastAsia="Arial Narrow" w:hAnsi="Arial" w:cs="Arial"/>
          <w:spacing w:val="15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b</w:t>
      </w:r>
      <w:r w:rsidR="008B21FA" w:rsidRPr="000C09FE">
        <w:rPr>
          <w:rFonts w:ascii="Arial" w:eastAsia="Arial Narrow" w:hAnsi="Arial" w:cs="Arial"/>
          <w:spacing w:val="1"/>
        </w:rPr>
        <w:t>ęd</w:t>
      </w:r>
      <w:r w:rsidR="008B21FA" w:rsidRPr="000C09FE">
        <w:rPr>
          <w:rFonts w:ascii="Arial" w:eastAsia="Arial Narrow" w:hAnsi="Arial" w:cs="Arial"/>
        </w:rPr>
        <w:t>zie</w:t>
      </w:r>
      <w:r w:rsidR="008B21FA" w:rsidRPr="000C09FE">
        <w:rPr>
          <w:rFonts w:ascii="Arial" w:eastAsia="Arial Narrow" w:hAnsi="Arial" w:cs="Arial"/>
          <w:spacing w:val="15"/>
        </w:rPr>
        <w:t xml:space="preserve"> </w:t>
      </w:r>
      <w:r w:rsidR="008B21FA" w:rsidRPr="000C09FE">
        <w:rPr>
          <w:rFonts w:ascii="Arial" w:eastAsia="Arial Narrow" w:hAnsi="Arial" w:cs="Arial"/>
        </w:rPr>
        <w:t>św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  <w:spacing w:val="1"/>
        </w:rPr>
        <w:t>ad</w:t>
      </w:r>
      <w:r w:rsidR="008B21FA" w:rsidRPr="000C09FE">
        <w:rPr>
          <w:rFonts w:ascii="Arial" w:eastAsia="Arial Narrow" w:hAnsi="Arial" w:cs="Arial"/>
          <w:spacing w:val="-2"/>
        </w:rPr>
        <w:t>c</w:t>
      </w:r>
      <w:r w:rsidR="008B21FA" w:rsidRPr="000C09FE">
        <w:rPr>
          <w:rFonts w:ascii="Arial" w:eastAsia="Arial Narrow" w:hAnsi="Arial" w:cs="Arial"/>
        </w:rPr>
        <w:t>zył</w:t>
      </w:r>
      <w:r w:rsidR="008B21FA" w:rsidRPr="000C09FE">
        <w:rPr>
          <w:rFonts w:ascii="Arial" w:eastAsia="Arial Narrow" w:hAnsi="Arial" w:cs="Arial"/>
          <w:spacing w:val="14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słu</w:t>
      </w:r>
      <w:r w:rsidR="008B21FA" w:rsidRPr="000C09FE">
        <w:rPr>
          <w:rFonts w:ascii="Arial" w:eastAsia="Arial Narrow" w:hAnsi="Arial" w:cs="Arial"/>
          <w:spacing w:val="1"/>
        </w:rPr>
        <w:t>g</w:t>
      </w:r>
      <w:r w:rsidR="008B21FA" w:rsidRPr="000C09FE">
        <w:rPr>
          <w:rFonts w:ascii="Arial" w:eastAsia="Arial Narrow" w:hAnsi="Arial" w:cs="Arial"/>
        </w:rPr>
        <w:t>i</w:t>
      </w:r>
      <w:r w:rsidR="008B21FA" w:rsidRPr="000C09FE">
        <w:rPr>
          <w:rFonts w:ascii="Arial" w:eastAsia="Arial Narrow" w:hAnsi="Arial" w:cs="Arial"/>
          <w:spacing w:val="14"/>
        </w:rPr>
        <w:t xml:space="preserve"> </w:t>
      </w:r>
      <w:r w:rsidR="008B21FA" w:rsidRPr="000C09FE">
        <w:rPr>
          <w:rFonts w:ascii="Arial" w:eastAsia="Arial Narrow" w:hAnsi="Arial" w:cs="Arial"/>
        </w:rPr>
        <w:t>s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rząt</w:t>
      </w:r>
      <w:r w:rsidR="008B21FA" w:rsidRPr="000C09FE">
        <w:rPr>
          <w:rFonts w:ascii="Arial" w:eastAsia="Arial Narrow" w:hAnsi="Arial" w:cs="Arial"/>
          <w:spacing w:val="-1"/>
        </w:rPr>
        <w:t>a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ia</w:t>
      </w:r>
      <w:r w:rsidR="008B21FA" w:rsidRPr="000C09FE">
        <w:rPr>
          <w:rFonts w:ascii="Arial" w:eastAsia="Arial Narrow" w:hAnsi="Arial" w:cs="Arial"/>
          <w:spacing w:val="15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rzy</w:t>
      </w:r>
      <w:r w:rsidR="008B21FA" w:rsidRPr="000C09FE">
        <w:rPr>
          <w:rFonts w:ascii="Arial" w:eastAsia="Arial Narrow" w:hAnsi="Arial" w:cs="Arial"/>
          <w:spacing w:val="14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u</w:t>
      </w:r>
      <w:r w:rsidR="008B21FA" w:rsidRPr="000C09FE">
        <w:rPr>
          <w:rFonts w:ascii="Arial" w:eastAsia="Arial Narrow" w:hAnsi="Arial" w:cs="Arial"/>
        </w:rPr>
        <w:t>życiu</w:t>
      </w:r>
      <w:r w:rsidR="008B21FA" w:rsidRPr="000C09FE">
        <w:rPr>
          <w:rFonts w:ascii="Arial" w:eastAsia="Arial Narrow" w:hAnsi="Arial" w:cs="Arial"/>
          <w:spacing w:val="15"/>
        </w:rPr>
        <w:t xml:space="preserve"> </w:t>
      </w:r>
      <w:r w:rsidR="008B21FA" w:rsidRPr="000C09FE">
        <w:rPr>
          <w:rFonts w:ascii="Arial" w:eastAsia="Arial Narrow" w:hAnsi="Arial" w:cs="Arial"/>
        </w:rPr>
        <w:t>w</w:t>
      </w:r>
      <w:r w:rsidR="008B21FA" w:rsidRPr="000C09FE">
        <w:rPr>
          <w:rFonts w:ascii="Arial" w:eastAsia="Arial Narrow" w:hAnsi="Arial" w:cs="Arial"/>
          <w:spacing w:val="-1"/>
        </w:rPr>
        <w:t>ł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s</w:t>
      </w:r>
      <w:r w:rsidR="008B21FA" w:rsidRPr="000C09FE">
        <w:rPr>
          <w:rFonts w:ascii="Arial" w:eastAsia="Arial Narrow" w:hAnsi="Arial" w:cs="Arial"/>
          <w:spacing w:val="1"/>
        </w:rPr>
        <w:t>ne</w:t>
      </w:r>
      <w:r w:rsidR="008B21FA" w:rsidRPr="000C09FE">
        <w:rPr>
          <w:rFonts w:ascii="Arial" w:eastAsia="Arial Narrow" w:hAnsi="Arial" w:cs="Arial"/>
          <w:spacing w:val="-1"/>
        </w:rPr>
        <w:t>g</w:t>
      </w:r>
      <w:r w:rsidR="008B21FA" w:rsidRPr="000C09FE">
        <w:rPr>
          <w:rFonts w:ascii="Arial" w:eastAsia="Arial Narrow" w:hAnsi="Arial" w:cs="Arial"/>
        </w:rPr>
        <w:t>o</w:t>
      </w:r>
      <w:r w:rsidR="008B21FA" w:rsidRPr="000C09FE">
        <w:rPr>
          <w:rFonts w:ascii="Arial" w:eastAsia="Arial Narrow" w:hAnsi="Arial" w:cs="Arial"/>
          <w:spacing w:val="15"/>
        </w:rPr>
        <w:t xml:space="preserve"> </w:t>
      </w:r>
      <w:r w:rsidR="008B21FA" w:rsidRPr="000C09FE">
        <w:rPr>
          <w:rFonts w:ascii="Arial" w:eastAsia="Arial Narrow" w:hAnsi="Arial" w:cs="Arial"/>
        </w:rPr>
        <w:t>s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rzętu</w:t>
      </w:r>
      <w:r w:rsidR="008B21FA" w:rsidRPr="000C09FE">
        <w:rPr>
          <w:rFonts w:ascii="Arial" w:eastAsia="Arial Narrow" w:hAnsi="Arial" w:cs="Arial"/>
          <w:spacing w:val="13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r</w:t>
      </w:r>
      <w:r w:rsidR="008B21FA" w:rsidRPr="000C09FE">
        <w:rPr>
          <w:rFonts w:ascii="Arial" w:eastAsia="Arial Narrow" w:hAnsi="Arial" w:cs="Arial"/>
          <w:spacing w:val="-2"/>
        </w:rPr>
        <w:t>a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5"/>
        </w:rPr>
        <w:t xml:space="preserve"> 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ape</w:t>
      </w:r>
      <w:r w:rsidR="008B21FA" w:rsidRPr="000C09FE">
        <w:rPr>
          <w:rFonts w:ascii="Arial" w:eastAsia="Arial Narrow" w:hAnsi="Arial" w:cs="Arial"/>
        </w:rPr>
        <w:t>wni</w:t>
      </w:r>
      <w:r w:rsidR="008B21FA" w:rsidRPr="000C09FE">
        <w:rPr>
          <w:rFonts w:ascii="Arial" w:eastAsia="Arial Narrow" w:hAnsi="Arial" w:cs="Arial"/>
          <w:spacing w:val="15"/>
        </w:rPr>
        <w:t xml:space="preserve"> </w:t>
      </w:r>
      <w:r w:rsidR="008B21FA" w:rsidRPr="000C09FE">
        <w:rPr>
          <w:rFonts w:ascii="Arial" w:eastAsia="Arial Narrow" w:hAnsi="Arial" w:cs="Arial"/>
        </w:rPr>
        <w:t>śro</w:t>
      </w:r>
      <w:r w:rsidR="008B21FA" w:rsidRPr="000C09FE">
        <w:rPr>
          <w:rFonts w:ascii="Arial" w:eastAsia="Arial Narrow" w:hAnsi="Arial" w:cs="Arial"/>
          <w:spacing w:val="1"/>
        </w:rPr>
        <w:t>d</w:t>
      </w:r>
      <w:r w:rsidR="008B21FA" w:rsidRPr="000C09FE">
        <w:rPr>
          <w:rFonts w:ascii="Arial" w:eastAsia="Arial Narrow" w:hAnsi="Arial" w:cs="Arial"/>
        </w:rPr>
        <w:t>ki czyst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ści</w:t>
      </w:r>
      <w:r w:rsidR="008B21FA">
        <w:rPr>
          <w:rFonts w:ascii="Arial" w:eastAsia="Arial Narrow" w:hAnsi="Arial" w:cs="Arial"/>
        </w:rPr>
        <w:t xml:space="preserve"> i higieny</w:t>
      </w:r>
      <w:r w:rsidR="008B21FA" w:rsidRPr="000C09FE">
        <w:rPr>
          <w:rFonts w:ascii="Arial" w:eastAsia="Arial Narrow" w:hAnsi="Arial" w:cs="Arial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iez</w:t>
      </w:r>
      <w:r w:rsidR="008B21FA" w:rsidRPr="000C09FE">
        <w:rPr>
          <w:rFonts w:ascii="Arial" w:eastAsia="Arial Narrow" w:hAnsi="Arial" w:cs="Arial"/>
          <w:spacing w:val="-1"/>
        </w:rPr>
        <w:t>b</w:t>
      </w:r>
      <w:r w:rsidR="008B21FA" w:rsidRPr="000C09FE">
        <w:rPr>
          <w:rFonts w:ascii="Arial" w:eastAsia="Arial Narrow" w:hAnsi="Arial" w:cs="Arial"/>
          <w:spacing w:val="1"/>
        </w:rPr>
        <w:t>ę</w:t>
      </w:r>
      <w:r w:rsidR="008B21FA" w:rsidRPr="000C09FE">
        <w:rPr>
          <w:rFonts w:ascii="Arial" w:eastAsia="Arial Narrow" w:hAnsi="Arial" w:cs="Arial"/>
          <w:spacing w:val="-1"/>
        </w:rPr>
        <w:t>d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e</w:t>
      </w:r>
      <w:r w:rsidR="008B21FA" w:rsidRPr="000C09FE">
        <w:rPr>
          <w:rFonts w:ascii="Arial" w:eastAsia="Arial Narrow" w:hAnsi="Arial" w:cs="Arial"/>
          <w:spacing w:val="-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d</w:t>
      </w:r>
      <w:r w:rsidR="008B21FA" w:rsidRPr="000C09FE">
        <w:rPr>
          <w:rFonts w:ascii="Arial" w:eastAsia="Arial Narrow" w:hAnsi="Arial" w:cs="Arial"/>
        </w:rPr>
        <w:t>o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r</w:t>
      </w:r>
      <w:r w:rsidR="008B21FA" w:rsidRPr="000C09FE">
        <w:rPr>
          <w:rFonts w:ascii="Arial" w:eastAsia="Arial Narrow" w:hAnsi="Arial" w:cs="Arial"/>
          <w:spacing w:val="-2"/>
        </w:rPr>
        <w:t>e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l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cji</w:t>
      </w:r>
      <w:r w:rsidR="008B21FA" w:rsidRPr="000C09FE">
        <w:rPr>
          <w:rFonts w:ascii="Arial" w:eastAsia="Arial Narrow" w:hAnsi="Arial" w:cs="Arial"/>
          <w:spacing w:val="-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słu</w:t>
      </w:r>
      <w:r w:rsidR="008B21FA" w:rsidRPr="000C09FE">
        <w:rPr>
          <w:rFonts w:ascii="Arial" w:eastAsia="Arial Narrow" w:hAnsi="Arial" w:cs="Arial"/>
          <w:spacing w:val="1"/>
        </w:rPr>
        <w:t>g</w:t>
      </w:r>
      <w:r w:rsidR="008B21FA" w:rsidRPr="000C09FE">
        <w:rPr>
          <w:rFonts w:ascii="Arial" w:eastAsia="Arial Narrow" w:hAnsi="Arial" w:cs="Arial"/>
        </w:rPr>
        <w:t>i.</w:t>
      </w:r>
    </w:p>
    <w:p w:rsidR="008B21FA" w:rsidRPr="000C09FE" w:rsidRDefault="00906800" w:rsidP="008B21FA">
      <w:pPr>
        <w:widowControl w:val="0"/>
        <w:spacing w:line="239" w:lineRule="auto"/>
        <w:ind w:right="153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7</w:t>
      </w:r>
      <w:r w:rsidR="008B21FA">
        <w:rPr>
          <w:rFonts w:ascii="Arial" w:eastAsia="Arial Narrow" w:hAnsi="Arial" w:cs="Arial"/>
          <w:spacing w:val="1"/>
        </w:rPr>
        <w:t xml:space="preserve">. </w:t>
      </w:r>
      <w:r w:rsidR="008B21FA" w:rsidRPr="000C09FE">
        <w:rPr>
          <w:rFonts w:ascii="Arial" w:eastAsia="Arial Narrow" w:hAnsi="Arial" w:cs="Arial"/>
          <w:spacing w:val="-1"/>
        </w:rPr>
        <w:t>W</w:t>
      </w:r>
      <w:r w:rsidR="008B21FA" w:rsidRPr="000C09FE">
        <w:rPr>
          <w:rFonts w:ascii="Arial" w:eastAsia="Arial Narrow" w:hAnsi="Arial" w:cs="Arial"/>
        </w:rPr>
        <w:t>yk</w:t>
      </w:r>
      <w:r w:rsidR="008B21FA" w:rsidRPr="000C09FE">
        <w:rPr>
          <w:rFonts w:ascii="Arial" w:eastAsia="Arial Narrow" w:hAnsi="Arial" w:cs="Arial"/>
          <w:spacing w:val="1"/>
        </w:rPr>
        <w:t>ona</w:t>
      </w:r>
      <w:r w:rsidR="008B21FA" w:rsidRPr="000C09FE">
        <w:rPr>
          <w:rFonts w:ascii="Arial" w:eastAsia="Arial Narrow" w:hAnsi="Arial" w:cs="Arial"/>
        </w:rPr>
        <w:t xml:space="preserve">wca </w:t>
      </w:r>
      <w:r w:rsidR="008B21FA" w:rsidRPr="000C09FE">
        <w:rPr>
          <w:rFonts w:ascii="Arial" w:eastAsia="Arial Narrow" w:hAnsi="Arial" w:cs="Arial"/>
          <w:spacing w:val="18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będ</w:t>
      </w:r>
      <w:r w:rsidR="008B21FA" w:rsidRPr="000C09FE">
        <w:rPr>
          <w:rFonts w:ascii="Arial" w:eastAsia="Arial Narrow" w:hAnsi="Arial" w:cs="Arial"/>
        </w:rPr>
        <w:t xml:space="preserve">zie </w:t>
      </w:r>
      <w:r w:rsidR="008B21FA" w:rsidRPr="000C09FE">
        <w:rPr>
          <w:rFonts w:ascii="Arial" w:eastAsia="Arial Narrow" w:hAnsi="Arial" w:cs="Arial"/>
          <w:spacing w:val="18"/>
        </w:rPr>
        <w:t xml:space="preserve"> </w:t>
      </w:r>
      <w:r w:rsidR="008B21FA" w:rsidRPr="000C09FE">
        <w:rPr>
          <w:rFonts w:ascii="Arial" w:eastAsia="Arial Narrow" w:hAnsi="Arial" w:cs="Arial"/>
        </w:rPr>
        <w:t>st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  <w:spacing w:val="-2"/>
        </w:rPr>
        <w:t>s</w:t>
      </w:r>
      <w:r w:rsidR="008B21FA" w:rsidRPr="000C09FE">
        <w:rPr>
          <w:rFonts w:ascii="Arial" w:eastAsia="Arial Narrow" w:hAnsi="Arial" w:cs="Arial"/>
          <w:spacing w:val="-1"/>
        </w:rPr>
        <w:t>o</w:t>
      </w:r>
      <w:r w:rsidR="008B21FA" w:rsidRPr="000C09FE">
        <w:rPr>
          <w:rFonts w:ascii="Arial" w:eastAsia="Arial Narrow" w:hAnsi="Arial" w:cs="Arial"/>
        </w:rPr>
        <w:t xml:space="preserve">wał </w:t>
      </w:r>
      <w:r w:rsidR="008B21FA" w:rsidRPr="000C09FE">
        <w:rPr>
          <w:rFonts w:ascii="Arial" w:eastAsia="Arial Narrow" w:hAnsi="Arial" w:cs="Arial"/>
          <w:spacing w:val="20"/>
        </w:rPr>
        <w:t xml:space="preserve"> </w:t>
      </w:r>
      <w:r w:rsidR="008B21FA" w:rsidRPr="000C09FE">
        <w:rPr>
          <w:rFonts w:ascii="Arial" w:eastAsia="Arial Narrow" w:hAnsi="Arial" w:cs="Arial"/>
        </w:rPr>
        <w:t>śro</w:t>
      </w:r>
      <w:r w:rsidR="008B21FA" w:rsidRPr="000C09FE">
        <w:rPr>
          <w:rFonts w:ascii="Arial" w:eastAsia="Arial Narrow" w:hAnsi="Arial" w:cs="Arial"/>
          <w:spacing w:val="1"/>
        </w:rPr>
        <w:t>d</w:t>
      </w:r>
      <w:r w:rsidR="008B21FA" w:rsidRPr="000C09FE">
        <w:rPr>
          <w:rFonts w:ascii="Arial" w:eastAsia="Arial Narrow" w:hAnsi="Arial" w:cs="Arial"/>
        </w:rPr>
        <w:t xml:space="preserve">ki </w:t>
      </w:r>
      <w:r w:rsidR="008B21FA" w:rsidRPr="000C09FE">
        <w:rPr>
          <w:rFonts w:ascii="Arial" w:eastAsia="Arial Narrow" w:hAnsi="Arial" w:cs="Arial"/>
          <w:spacing w:val="19"/>
        </w:rPr>
        <w:t xml:space="preserve"> </w:t>
      </w:r>
      <w:r w:rsidR="008B21FA" w:rsidRPr="000C09FE">
        <w:rPr>
          <w:rFonts w:ascii="Arial" w:eastAsia="Arial Narrow" w:hAnsi="Arial" w:cs="Arial"/>
        </w:rPr>
        <w:t>czyszcz</w:t>
      </w:r>
      <w:r w:rsidR="008B21FA" w:rsidRPr="000C09FE">
        <w:rPr>
          <w:rFonts w:ascii="Arial" w:eastAsia="Arial Narrow" w:hAnsi="Arial" w:cs="Arial"/>
          <w:spacing w:val="1"/>
        </w:rPr>
        <w:t>ą</w:t>
      </w:r>
      <w:r w:rsidR="008B21FA" w:rsidRPr="000C09FE">
        <w:rPr>
          <w:rFonts w:ascii="Arial" w:eastAsia="Arial Narrow" w:hAnsi="Arial" w:cs="Arial"/>
        </w:rPr>
        <w:t xml:space="preserve">ce </w:t>
      </w:r>
      <w:r w:rsidR="008B21FA" w:rsidRPr="000C09FE">
        <w:rPr>
          <w:rFonts w:ascii="Arial" w:eastAsia="Arial Narrow" w:hAnsi="Arial" w:cs="Arial"/>
          <w:spacing w:val="21"/>
        </w:rPr>
        <w:t xml:space="preserve"> </w:t>
      </w:r>
      <w:r w:rsidR="008B21FA" w:rsidRPr="000C09FE">
        <w:rPr>
          <w:rFonts w:ascii="Arial" w:eastAsia="Arial Narrow" w:hAnsi="Arial" w:cs="Arial"/>
        </w:rPr>
        <w:t xml:space="preserve">i </w:t>
      </w:r>
      <w:r w:rsidR="008B21FA" w:rsidRPr="000C09FE">
        <w:rPr>
          <w:rFonts w:ascii="Arial" w:eastAsia="Arial Narrow" w:hAnsi="Arial" w:cs="Arial"/>
          <w:spacing w:val="17"/>
        </w:rPr>
        <w:t xml:space="preserve"> 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abe</w:t>
      </w:r>
      <w:r w:rsidR="008B21FA" w:rsidRPr="000C09FE">
        <w:rPr>
          <w:rFonts w:ascii="Arial" w:eastAsia="Arial Narrow" w:hAnsi="Arial" w:cs="Arial"/>
          <w:spacing w:val="-2"/>
        </w:rPr>
        <w:t>z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iecz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ją</w:t>
      </w:r>
      <w:r w:rsidR="008B21FA" w:rsidRPr="000C09FE">
        <w:rPr>
          <w:rFonts w:ascii="Arial" w:eastAsia="Arial Narrow" w:hAnsi="Arial" w:cs="Arial"/>
          <w:spacing w:val="-2"/>
        </w:rPr>
        <w:t>c</w:t>
      </w:r>
      <w:r w:rsidR="008B21FA" w:rsidRPr="000C09FE">
        <w:rPr>
          <w:rFonts w:ascii="Arial" w:eastAsia="Arial Narrow" w:hAnsi="Arial" w:cs="Arial"/>
        </w:rPr>
        <w:t xml:space="preserve">e </w:t>
      </w:r>
      <w:r w:rsidR="008B21FA" w:rsidRPr="000C09FE">
        <w:rPr>
          <w:rFonts w:ascii="Arial" w:eastAsia="Arial Narrow" w:hAnsi="Arial" w:cs="Arial"/>
          <w:spacing w:val="21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o</w:t>
      </w:r>
      <w:r w:rsidR="008B21FA" w:rsidRPr="000C09FE">
        <w:rPr>
          <w:rFonts w:ascii="Arial" w:eastAsia="Arial Narrow" w:hAnsi="Arial" w:cs="Arial"/>
          <w:spacing w:val="1"/>
        </w:rPr>
        <w:t>dpo</w:t>
      </w:r>
      <w:r w:rsidR="008B21FA" w:rsidRPr="000C09FE">
        <w:rPr>
          <w:rFonts w:ascii="Arial" w:eastAsia="Arial Narrow" w:hAnsi="Arial" w:cs="Arial"/>
        </w:rPr>
        <w:t>w</w:t>
      </w:r>
      <w:r w:rsidR="008B21FA" w:rsidRPr="000C09FE">
        <w:rPr>
          <w:rFonts w:ascii="Arial" w:eastAsia="Arial Narrow" w:hAnsi="Arial" w:cs="Arial"/>
          <w:spacing w:val="-1"/>
        </w:rPr>
        <w:t>ied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  <w:spacing w:val="8"/>
        </w:rPr>
        <w:t>i</w:t>
      </w:r>
      <w:r w:rsidR="008B21FA" w:rsidRPr="000C09FE">
        <w:rPr>
          <w:rFonts w:ascii="Arial" w:eastAsia="Arial Narrow" w:hAnsi="Arial" w:cs="Arial"/>
        </w:rPr>
        <w:t xml:space="preserve">e </w:t>
      </w:r>
      <w:r w:rsidR="008B21FA" w:rsidRPr="000C09FE">
        <w:rPr>
          <w:rFonts w:ascii="Arial" w:eastAsia="Arial Narrow" w:hAnsi="Arial" w:cs="Arial"/>
          <w:spacing w:val="2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d</w:t>
      </w:r>
      <w:r w:rsidR="008B21FA" w:rsidRPr="000C09FE">
        <w:rPr>
          <w:rFonts w:ascii="Arial" w:eastAsia="Arial Narrow" w:hAnsi="Arial" w:cs="Arial"/>
        </w:rPr>
        <w:t>la k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ż</w:t>
      </w:r>
      <w:r w:rsidR="008B21FA" w:rsidRPr="000C09FE">
        <w:rPr>
          <w:rFonts w:ascii="Arial" w:eastAsia="Arial Narrow" w:hAnsi="Arial" w:cs="Arial"/>
          <w:spacing w:val="-1"/>
        </w:rPr>
        <w:t>d</w:t>
      </w:r>
      <w:r w:rsidR="008B21FA" w:rsidRPr="000C09FE">
        <w:rPr>
          <w:rFonts w:ascii="Arial" w:eastAsia="Arial Narrow" w:hAnsi="Arial" w:cs="Arial"/>
          <w:spacing w:val="1"/>
        </w:rPr>
        <w:t>eg</w:t>
      </w:r>
      <w:r w:rsidR="00907FC7">
        <w:rPr>
          <w:rFonts w:ascii="Arial" w:eastAsia="Arial Narrow" w:hAnsi="Arial" w:cs="Arial"/>
        </w:rPr>
        <w:t xml:space="preserve">o </w:t>
      </w:r>
      <w:r w:rsidR="008B21FA" w:rsidRPr="000C09FE">
        <w:rPr>
          <w:rFonts w:ascii="Arial" w:eastAsia="Arial Narrow" w:hAnsi="Arial" w:cs="Arial"/>
        </w:rPr>
        <w:t>ro</w:t>
      </w:r>
      <w:r w:rsidR="008B21FA" w:rsidRPr="000C09FE">
        <w:rPr>
          <w:rFonts w:ascii="Arial" w:eastAsia="Arial Narrow" w:hAnsi="Arial" w:cs="Arial"/>
          <w:spacing w:val="1"/>
        </w:rPr>
        <w:t>d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ju</w:t>
      </w:r>
      <w:r w:rsidR="008B21FA" w:rsidRPr="000C09FE">
        <w:rPr>
          <w:rFonts w:ascii="Arial" w:eastAsia="Arial Narrow" w:hAnsi="Arial" w:cs="Arial"/>
          <w:spacing w:val="1"/>
        </w:rPr>
        <w:t xml:space="preserve"> po</w:t>
      </w:r>
      <w:r w:rsidR="008B21FA" w:rsidRPr="000C09FE">
        <w:rPr>
          <w:rFonts w:ascii="Arial" w:eastAsia="Arial Narrow" w:hAnsi="Arial" w:cs="Arial"/>
        </w:rPr>
        <w:t>w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</w:rPr>
        <w:t>rzc</w:t>
      </w:r>
      <w:r w:rsidR="008B21FA" w:rsidRPr="000C09FE">
        <w:rPr>
          <w:rFonts w:ascii="Arial" w:eastAsia="Arial Narrow" w:hAnsi="Arial" w:cs="Arial"/>
          <w:spacing w:val="-2"/>
        </w:rPr>
        <w:t>h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i (ś</w:t>
      </w:r>
      <w:r w:rsidR="008B21FA" w:rsidRPr="000C09FE">
        <w:rPr>
          <w:rFonts w:ascii="Arial" w:eastAsia="Arial Narrow" w:hAnsi="Arial" w:cs="Arial"/>
          <w:spacing w:val="-1"/>
        </w:rPr>
        <w:t>r</w:t>
      </w:r>
      <w:r w:rsidR="008B21FA" w:rsidRPr="000C09FE">
        <w:rPr>
          <w:rFonts w:ascii="Arial" w:eastAsia="Arial Narrow" w:hAnsi="Arial" w:cs="Arial"/>
          <w:spacing w:val="1"/>
        </w:rPr>
        <w:t>od</w:t>
      </w:r>
      <w:r w:rsidR="008B21FA" w:rsidRPr="000C09FE">
        <w:rPr>
          <w:rFonts w:ascii="Arial" w:eastAsia="Arial Narrow" w:hAnsi="Arial" w:cs="Arial"/>
        </w:rPr>
        <w:t xml:space="preserve">ki </w:t>
      </w:r>
      <w:r w:rsidR="008B21FA" w:rsidRPr="000C09FE">
        <w:rPr>
          <w:rFonts w:ascii="Arial" w:eastAsia="Arial Narrow" w:hAnsi="Arial" w:cs="Arial"/>
          <w:spacing w:val="1"/>
        </w:rPr>
        <w:t>an</w:t>
      </w:r>
      <w:r w:rsidR="008B21FA" w:rsidRPr="000C09FE">
        <w:rPr>
          <w:rFonts w:ascii="Arial" w:eastAsia="Arial Narrow" w:hAnsi="Arial" w:cs="Arial"/>
        </w:rPr>
        <w:t>tys</w:t>
      </w:r>
      <w:r w:rsidR="008B21FA" w:rsidRPr="000C09FE">
        <w:rPr>
          <w:rFonts w:ascii="Arial" w:eastAsia="Arial Narrow" w:hAnsi="Arial" w:cs="Arial"/>
          <w:spacing w:val="1"/>
        </w:rPr>
        <w:t>ta</w:t>
      </w:r>
      <w:r w:rsidR="008B21FA" w:rsidRPr="000C09FE">
        <w:rPr>
          <w:rFonts w:ascii="Arial" w:eastAsia="Arial Narrow" w:hAnsi="Arial" w:cs="Arial"/>
        </w:rPr>
        <w:t>tyc</w:t>
      </w:r>
      <w:r w:rsidR="008B21FA" w:rsidRPr="000C09FE">
        <w:rPr>
          <w:rFonts w:ascii="Arial" w:eastAsia="Arial Narrow" w:hAnsi="Arial" w:cs="Arial"/>
          <w:spacing w:val="-2"/>
        </w:rPr>
        <w:t>z</w:t>
      </w:r>
      <w:r w:rsidR="008B21FA" w:rsidRPr="000C09FE">
        <w:rPr>
          <w:rFonts w:ascii="Arial" w:eastAsia="Arial Narrow" w:hAnsi="Arial" w:cs="Arial"/>
          <w:spacing w:val="1"/>
        </w:rPr>
        <w:t>ne</w:t>
      </w:r>
      <w:r w:rsidR="008B21FA" w:rsidRPr="000C09FE">
        <w:rPr>
          <w:rFonts w:ascii="Arial" w:eastAsia="Arial Narrow" w:hAnsi="Arial" w:cs="Arial"/>
        </w:rPr>
        <w:t>,</w:t>
      </w:r>
      <w:r w:rsidR="008B21FA" w:rsidRPr="000C09FE">
        <w:rPr>
          <w:rFonts w:ascii="Arial" w:eastAsia="Arial Narrow" w:hAnsi="Arial" w:cs="Arial"/>
          <w:spacing w:val="1"/>
        </w:rPr>
        <w:t xml:space="preserve"> de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-2"/>
        </w:rPr>
        <w:t>y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f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  <w:spacing w:val="-2"/>
        </w:rPr>
        <w:t>k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j</w:t>
      </w:r>
      <w:r w:rsidR="008B21FA" w:rsidRPr="000C09FE">
        <w:rPr>
          <w:rFonts w:ascii="Arial" w:eastAsia="Arial Narrow" w:hAnsi="Arial" w:cs="Arial"/>
          <w:spacing w:val="-2"/>
        </w:rPr>
        <w:t>ą</w:t>
      </w:r>
      <w:r w:rsidR="008B21FA" w:rsidRPr="000C09FE">
        <w:rPr>
          <w:rFonts w:ascii="Arial" w:eastAsia="Arial Narrow" w:hAnsi="Arial" w:cs="Arial"/>
        </w:rPr>
        <w:t>c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</w:rPr>
        <w:t>,</w:t>
      </w:r>
      <w:r w:rsidR="008B21FA" w:rsidRPr="000C09FE">
        <w:rPr>
          <w:rFonts w:ascii="Arial" w:eastAsia="Arial Narrow" w:hAnsi="Arial" w:cs="Arial"/>
          <w:spacing w:val="1"/>
        </w:rPr>
        <w:t xml:space="preserve"> na</w:t>
      </w:r>
      <w:r w:rsidR="008B21FA" w:rsidRPr="000C09FE">
        <w:rPr>
          <w:rFonts w:ascii="Arial" w:eastAsia="Arial Narrow" w:hAnsi="Arial" w:cs="Arial"/>
        </w:rPr>
        <w:t>tł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szc</w:t>
      </w:r>
      <w:r w:rsidR="008B21FA" w:rsidRPr="000C09FE">
        <w:rPr>
          <w:rFonts w:ascii="Arial" w:eastAsia="Arial Narrow" w:hAnsi="Arial" w:cs="Arial"/>
          <w:spacing w:val="-2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jąc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</w:rPr>
        <w:t>,</w:t>
      </w:r>
      <w:r w:rsidR="008B21FA" w:rsidRPr="000C09FE">
        <w:rPr>
          <w:rFonts w:ascii="Arial" w:eastAsia="Arial Narrow" w:hAnsi="Arial" w:cs="Arial"/>
          <w:spacing w:val="1"/>
        </w:rPr>
        <w:t xml:space="preserve"> p</w:t>
      </w:r>
      <w:r w:rsidR="008B21FA" w:rsidRPr="000C09FE">
        <w:rPr>
          <w:rFonts w:ascii="Arial" w:eastAsia="Arial Narrow" w:hAnsi="Arial" w:cs="Arial"/>
        </w:rPr>
        <w:t>r</w:t>
      </w:r>
      <w:r w:rsidR="008B21FA" w:rsidRPr="000C09FE">
        <w:rPr>
          <w:rFonts w:ascii="Arial" w:eastAsia="Arial Narrow" w:hAnsi="Arial" w:cs="Arial"/>
          <w:spacing w:val="8"/>
        </w:rPr>
        <w:t>z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</w:rPr>
        <w:t>ci</w:t>
      </w:r>
      <w:r w:rsidR="008B21FA" w:rsidRPr="000C09FE">
        <w:rPr>
          <w:rFonts w:ascii="Arial" w:eastAsia="Arial Narrow" w:hAnsi="Arial" w:cs="Arial"/>
          <w:spacing w:val="-3"/>
        </w:rPr>
        <w:t>w</w:t>
      </w:r>
      <w:r w:rsidR="008B21FA" w:rsidRPr="000C09FE">
        <w:rPr>
          <w:rFonts w:ascii="Arial" w:eastAsia="Arial Narrow" w:hAnsi="Arial" w:cs="Arial"/>
          <w:spacing w:val="1"/>
        </w:rPr>
        <w:t>po</w:t>
      </w:r>
      <w:r w:rsidR="008B21FA" w:rsidRPr="000C09FE">
        <w:rPr>
          <w:rFonts w:ascii="Arial" w:eastAsia="Arial Narrow" w:hAnsi="Arial" w:cs="Arial"/>
        </w:rPr>
        <w:t>śl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go</w:t>
      </w:r>
      <w:r w:rsidR="008B21FA" w:rsidRPr="000C09FE">
        <w:rPr>
          <w:rFonts w:ascii="Arial" w:eastAsia="Arial Narrow" w:hAnsi="Arial" w:cs="Arial"/>
        </w:rPr>
        <w:t>we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it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.), z</w:t>
      </w:r>
      <w:r w:rsidR="008B21FA" w:rsidRPr="000C09FE">
        <w:rPr>
          <w:rFonts w:ascii="Arial" w:eastAsia="Arial Narrow" w:hAnsi="Arial" w:cs="Arial"/>
          <w:spacing w:val="1"/>
        </w:rPr>
        <w:t>go</w:t>
      </w:r>
      <w:r w:rsidR="008B21FA" w:rsidRPr="000C09FE">
        <w:rPr>
          <w:rFonts w:ascii="Arial" w:eastAsia="Arial Narrow" w:hAnsi="Arial" w:cs="Arial"/>
          <w:spacing w:val="-1"/>
        </w:rPr>
        <w:t>d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ie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  <w:spacing w:val="-3"/>
        </w:rPr>
        <w:t>l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</w:rPr>
        <w:t>c</w:t>
      </w:r>
      <w:r w:rsidR="008B21FA" w:rsidRPr="000C09FE">
        <w:rPr>
          <w:rFonts w:ascii="Arial" w:eastAsia="Arial Narrow" w:hAnsi="Arial" w:cs="Arial"/>
          <w:spacing w:val="1"/>
        </w:rPr>
        <w:t>en</w:t>
      </w:r>
      <w:r w:rsidR="008B21FA" w:rsidRPr="000C09FE">
        <w:rPr>
          <w:rFonts w:ascii="Arial" w:eastAsia="Arial Narrow" w:hAnsi="Arial" w:cs="Arial"/>
          <w:spacing w:val="-3"/>
        </w:rPr>
        <w:t>i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  <w:spacing w:val="-1"/>
        </w:rPr>
        <w:t>m</w:t>
      </w:r>
      <w:r w:rsidR="008B21FA" w:rsidRPr="000C09FE">
        <w:rPr>
          <w:rFonts w:ascii="Arial" w:eastAsia="Arial Narrow" w:hAnsi="Arial" w:cs="Arial"/>
        </w:rPr>
        <w:t xml:space="preserve">i 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ro</w:t>
      </w:r>
      <w:r w:rsidR="008B21FA" w:rsidRPr="000C09FE">
        <w:rPr>
          <w:rFonts w:ascii="Arial" w:eastAsia="Arial Narrow" w:hAnsi="Arial" w:cs="Arial"/>
          <w:spacing w:val="-1"/>
        </w:rPr>
        <w:t>d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c</w:t>
      </w:r>
      <w:r w:rsidR="008B21FA" w:rsidRPr="000C09FE">
        <w:rPr>
          <w:rFonts w:ascii="Arial" w:eastAsia="Arial Narrow" w:hAnsi="Arial" w:cs="Arial"/>
          <w:spacing w:val="1"/>
        </w:rPr>
        <w:t>en</w:t>
      </w:r>
      <w:r w:rsidR="008B21FA" w:rsidRPr="000C09FE">
        <w:rPr>
          <w:rFonts w:ascii="Arial" w:eastAsia="Arial Narrow" w:hAnsi="Arial" w:cs="Arial"/>
          <w:spacing w:val="-2"/>
        </w:rPr>
        <w:t>t</w:t>
      </w:r>
      <w:r w:rsidR="008B21FA" w:rsidRPr="000C09FE">
        <w:rPr>
          <w:rFonts w:ascii="Arial" w:eastAsia="Arial Narrow" w:hAnsi="Arial" w:cs="Arial"/>
          <w:spacing w:val="1"/>
        </w:rPr>
        <w:t>ó</w:t>
      </w:r>
      <w:r w:rsidR="008B21FA">
        <w:rPr>
          <w:rFonts w:ascii="Arial" w:eastAsia="Arial Narrow" w:hAnsi="Arial" w:cs="Arial"/>
        </w:rPr>
        <w:t xml:space="preserve">w </w:t>
      </w:r>
      <w:r w:rsidR="008B21FA" w:rsidRPr="000C09FE">
        <w:rPr>
          <w:rFonts w:ascii="Arial" w:eastAsia="Arial Narrow" w:hAnsi="Arial" w:cs="Arial"/>
        </w:rPr>
        <w:t xml:space="preserve">oraz Instrukcją użytkowania obiektu (załącznik nr </w:t>
      </w:r>
      <w:r w:rsidR="008B21FA">
        <w:rPr>
          <w:rFonts w:ascii="Arial" w:eastAsia="Arial Narrow" w:hAnsi="Arial" w:cs="Arial"/>
        </w:rPr>
        <w:t>6 do SIWZ</w:t>
      </w:r>
      <w:r w:rsidR="008B21FA" w:rsidRPr="000C09FE">
        <w:rPr>
          <w:rFonts w:ascii="Arial" w:eastAsia="Arial Narrow" w:hAnsi="Arial" w:cs="Arial"/>
        </w:rPr>
        <w:t>)</w:t>
      </w:r>
      <w:r w:rsidR="008B21FA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158"/>
        <w:jc w:val="both"/>
        <w:rPr>
          <w:rFonts w:ascii="Arial" w:eastAsia="Arial Narrow" w:hAnsi="Arial" w:cs="Arial"/>
        </w:rPr>
      </w:pPr>
      <w:r w:rsidRPr="000C09FE">
        <w:rPr>
          <w:rFonts w:ascii="Arial" w:eastAsia="Arial Narrow" w:hAnsi="Arial" w:cs="Arial"/>
        </w:rPr>
        <w:t>Uży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  <w:spacing w:val="1"/>
        </w:rPr>
        <w:t>an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śro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ki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szą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"/>
        </w:rPr>
        <w:t>da</w:t>
      </w:r>
      <w:r w:rsidRPr="000C09FE">
        <w:rPr>
          <w:rFonts w:ascii="Arial" w:eastAsia="Arial Narrow" w:hAnsi="Arial" w:cs="Arial"/>
        </w:rPr>
        <w:t>ć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2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</w:rPr>
        <w:t>sty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tj.</w:t>
      </w:r>
      <w:r w:rsidRPr="000C09FE">
        <w:rPr>
          <w:rFonts w:ascii="Arial" w:eastAsia="Arial Narrow" w:hAnsi="Arial" w:cs="Arial"/>
          <w:spacing w:val="1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yć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on</w:t>
      </w:r>
      <w:r w:rsidRPr="000C09FE">
        <w:rPr>
          <w:rFonts w:ascii="Arial" w:eastAsia="Arial Narrow" w:hAnsi="Arial" w:cs="Arial"/>
        </w:rPr>
        <w:t>e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</w:rPr>
        <w:t>o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st</w:t>
      </w:r>
      <w:r w:rsidRPr="000C09FE">
        <w:rPr>
          <w:rFonts w:ascii="Arial" w:eastAsia="Arial Narrow" w:hAnsi="Arial" w:cs="Arial"/>
          <w:spacing w:val="4"/>
        </w:rPr>
        <w:t>o</w:t>
      </w:r>
      <w:r w:rsidRPr="000C09FE">
        <w:rPr>
          <w:rFonts w:ascii="Arial" w:eastAsia="Arial Narrow" w:hAnsi="Arial" w:cs="Arial"/>
          <w:spacing w:val="-2"/>
        </w:rPr>
        <w:t>s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wa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6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a</w:t>
      </w:r>
      <w:r w:rsidRPr="000C09FE">
        <w:rPr>
          <w:rFonts w:ascii="Arial" w:eastAsia="Arial Narrow" w:hAnsi="Arial" w:cs="Arial"/>
          <w:spacing w:val="13"/>
        </w:rPr>
        <w:t xml:space="preserve"> 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e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ie</w:t>
      </w:r>
      <w:r w:rsidRPr="000C09FE">
        <w:rPr>
          <w:rFonts w:ascii="Arial" w:eastAsia="Arial Narrow" w:hAnsi="Arial" w:cs="Arial"/>
          <w:spacing w:val="12"/>
        </w:rPr>
        <w:t xml:space="preserve"> </w:t>
      </w:r>
      <w:r w:rsidRPr="000C09FE">
        <w:rPr>
          <w:rFonts w:ascii="Arial" w:eastAsia="Arial Narrow" w:hAnsi="Arial" w:cs="Arial"/>
        </w:rPr>
        <w:t>RP</w:t>
      </w:r>
      <w:r w:rsidRPr="000C09FE">
        <w:rPr>
          <w:rFonts w:ascii="Arial" w:eastAsia="Arial Narrow" w:hAnsi="Arial" w:cs="Arial"/>
          <w:spacing w:val="10"/>
        </w:rPr>
        <w:t xml:space="preserve"> </w:t>
      </w:r>
      <w:r w:rsidRPr="000C09FE">
        <w:rPr>
          <w:rFonts w:ascii="Arial" w:eastAsia="Arial Narrow" w:hAnsi="Arial" w:cs="Arial"/>
        </w:rPr>
        <w:t>z</w:t>
      </w:r>
      <w:r w:rsidRPr="000C09FE">
        <w:rPr>
          <w:rFonts w:ascii="Arial" w:eastAsia="Arial Narrow" w:hAnsi="Arial" w:cs="Arial"/>
          <w:spacing w:val="-1"/>
        </w:rPr>
        <w:t>g</w:t>
      </w:r>
      <w:r w:rsidRPr="000C09FE">
        <w:rPr>
          <w:rFonts w:ascii="Arial" w:eastAsia="Arial Narrow" w:hAnsi="Arial" w:cs="Arial"/>
          <w:spacing w:val="1"/>
        </w:rPr>
        <w:t>odn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</w:rPr>
        <w:t xml:space="preserve">e z </w:t>
      </w:r>
      <w:r w:rsidRPr="000C09FE">
        <w:rPr>
          <w:rFonts w:ascii="Arial" w:eastAsia="Arial Narrow" w:hAnsi="Arial" w:cs="Arial"/>
          <w:spacing w:val="1"/>
        </w:rPr>
        <w:t>obo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ą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jąc</w:t>
      </w:r>
      <w:r w:rsidRPr="000C09FE">
        <w:rPr>
          <w:rFonts w:ascii="Arial" w:eastAsia="Arial Narrow" w:hAnsi="Arial" w:cs="Arial"/>
          <w:spacing w:val="2"/>
        </w:rPr>
        <w:t>y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</w:rPr>
        <w:t>i 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</w:rPr>
        <w:t>tym z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</w:rPr>
        <w:t xml:space="preserve">kresie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rze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isami</w:t>
      </w:r>
      <w:r w:rsidRPr="000C09FE">
        <w:rPr>
          <w:rFonts w:ascii="Arial" w:eastAsia="Arial Narrow" w:hAnsi="Arial" w:cs="Arial"/>
          <w:spacing w:val="1"/>
        </w:rPr>
        <w:t xml:space="preserve"> p</w:t>
      </w:r>
      <w:r w:rsidRPr="000C09FE">
        <w:rPr>
          <w:rFonts w:ascii="Arial" w:eastAsia="Arial Narrow" w:hAnsi="Arial" w:cs="Arial"/>
          <w:spacing w:val="-3"/>
        </w:rPr>
        <w:t>r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.</w:t>
      </w:r>
    </w:p>
    <w:p w:rsidR="0098462E" w:rsidRDefault="00906800" w:rsidP="0098462E">
      <w:pPr>
        <w:widowControl w:val="0"/>
        <w:suppressAutoHyphens/>
        <w:spacing w:after="0" w:line="240" w:lineRule="auto"/>
        <w:ind w:right="154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8</w:t>
      </w:r>
      <w:r w:rsidR="008B21FA">
        <w:rPr>
          <w:rFonts w:ascii="Arial" w:eastAsia="Arial Narrow" w:hAnsi="Arial" w:cs="Arial"/>
          <w:spacing w:val="1"/>
        </w:rPr>
        <w:t xml:space="preserve">. </w:t>
      </w:r>
      <w:r w:rsidR="0098462E" w:rsidRPr="00A13F55">
        <w:rPr>
          <w:rFonts w:ascii="Arial" w:eastAsia="Arial Narrow" w:hAnsi="Arial" w:cs="Arial"/>
          <w:spacing w:val="-1"/>
        </w:rPr>
        <w:t>W</w:t>
      </w:r>
      <w:r w:rsidR="0098462E" w:rsidRPr="00A13F55">
        <w:rPr>
          <w:rFonts w:ascii="Arial" w:eastAsia="Arial Narrow" w:hAnsi="Arial" w:cs="Arial"/>
        </w:rPr>
        <w:t>yk</w:t>
      </w:r>
      <w:r w:rsidR="0098462E" w:rsidRPr="00A13F55">
        <w:rPr>
          <w:rFonts w:ascii="Arial" w:eastAsia="Arial Narrow" w:hAnsi="Arial" w:cs="Arial"/>
          <w:spacing w:val="1"/>
        </w:rPr>
        <w:t>ona</w:t>
      </w:r>
      <w:r w:rsidR="0098462E" w:rsidRPr="00A13F55">
        <w:rPr>
          <w:rFonts w:ascii="Arial" w:eastAsia="Arial Narrow" w:hAnsi="Arial" w:cs="Arial"/>
        </w:rPr>
        <w:t>wca</w:t>
      </w:r>
      <w:r w:rsidR="0098462E" w:rsidRPr="00A13F55">
        <w:rPr>
          <w:rFonts w:ascii="Arial" w:eastAsia="Arial Narrow" w:hAnsi="Arial" w:cs="Arial"/>
          <w:spacing w:val="2"/>
        </w:rPr>
        <w:t xml:space="preserve"> </w:t>
      </w:r>
      <w:r w:rsidR="0098462E" w:rsidRPr="00A13F55">
        <w:rPr>
          <w:rFonts w:ascii="Arial" w:eastAsia="Arial Narrow" w:hAnsi="Arial" w:cs="Arial"/>
          <w:spacing w:val="1"/>
        </w:rPr>
        <w:t>p</w:t>
      </w:r>
      <w:r w:rsidR="0098462E" w:rsidRPr="00A13F55">
        <w:rPr>
          <w:rFonts w:ascii="Arial" w:eastAsia="Arial Narrow" w:hAnsi="Arial" w:cs="Arial"/>
        </w:rPr>
        <w:t>rz</w:t>
      </w:r>
      <w:r w:rsidR="0098462E" w:rsidRPr="00A13F55">
        <w:rPr>
          <w:rFonts w:ascii="Arial" w:eastAsia="Arial Narrow" w:hAnsi="Arial" w:cs="Arial"/>
          <w:spacing w:val="-2"/>
        </w:rPr>
        <w:t>e</w:t>
      </w:r>
      <w:r w:rsidR="0098462E" w:rsidRPr="00A13F55">
        <w:rPr>
          <w:rFonts w:ascii="Arial" w:eastAsia="Arial Narrow" w:hAnsi="Arial" w:cs="Arial"/>
        </w:rPr>
        <w:t>d</w:t>
      </w:r>
      <w:r w:rsidR="0098462E" w:rsidRPr="00A13F55">
        <w:rPr>
          <w:rFonts w:ascii="Arial" w:eastAsia="Arial Narrow" w:hAnsi="Arial" w:cs="Arial"/>
          <w:spacing w:val="2"/>
        </w:rPr>
        <w:t xml:space="preserve"> </w:t>
      </w:r>
      <w:r w:rsidR="0098462E" w:rsidRPr="00A13F55">
        <w:rPr>
          <w:rFonts w:ascii="Arial" w:eastAsia="Arial Narrow" w:hAnsi="Arial" w:cs="Arial"/>
          <w:spacing w:val="1"/>
        </w:rPr>
        <w:t>p</w:t>
      </w:r>
      <w:r w:rsidR="0098462E" w:rsidRPr="00A13F55">
        <w:rPr>
          <w:rFonts w:ascii="Arial" w:eastAsia="Arial Narrow" w:hAnsi="Arial" w:cs="Arial"/>
          <w:spacing w:val="-1"/>
        </w:rPr>
        <w:t>o</w:t>
      </w:r>
      <w:r w:rsidR="0098462E" w:rsidRPr="00A13F55">
        <w:rPr>
          <w:rFonts w:ascii="Arial" w:eastAsia="Arial Narrow" w:hAnsi="Arial" w:cs="Arial"/>
          <w:spacing w:val="1"/>
        </w:rPr>
        <w:t>dp</w:t>
      </w:r>
      <w:r w:rsidR="0098462E" w:rsidRPr="00A13F55">
        <w:rPr>
          <w:rFonts w:ascii="Arial" w:eastAsia="Arial Narrow" w:hAnsi="Arial" w:cs="Arial"/>
        </w:rPr>
        <w:t>is</w:t>
      </w:r>
      <w:r w:rsidR="0098462E" w:rsidRPr="00A13F55">
        <w:rPr>
          <w:rFonts w:ascii="Arial" w:eastAsia="Arial Narrow" w:hAnsi="Arial" w:cs="Arial"/>
          <w:spacing w:val="-2"/>
        </w:rPr>
        <w:t>a</w:t>
      </w:r>
      <w:r w:rsidR="0098462E" w:rsidRPr="00A13F55">
        <w:rPr>
          <w:rFonts w:ascii="Arial" w:eastAsia="Arial Narrow" w:hAnsi="Arial" w:cs="Arial"/>
          <w:spacing w:val="1"/>
        </w:rPr>
        <w:t>n</w:t>
      </w:r>
      <w:r w:rsidR="0098462E" w:rsidRPr="00A13F55">
        <w:rPr>
          <w:rFonts w:ascii="Arial" w:eastAsia="Arial Narrow" w:hAnsi="Arial" w:cs="Arial"/>
        </w:rPr>
        <w:t>iem</w:t>
      </w:r>
      <w:r w:rsidR="0098462E" w:rsidRPr="00A13F55">
        <w:rPr>
          <w:rFonts w:ascii="Arial" w:eastAsia="Arial Narrow" w:hAnsi="Arial" w:cs="Arial"/>
          <w:spacing w:val="4"/>
        </w:rPr>
        <w:t xml:space="preserve"> </w:t>
      </w:r>
      <w:r w:rsidR="0098462E" w:rsidRPr="00A13F55">
        <w:rPr>
          <w:rFonts w:ascii="Arial" w:eastAsia="Arial Narrow" w:hAnsi="Arial" w:cs="Arial"/>
          <w:spacing w:val="1"/>
        </w:rPr>
        <w:t>u</w:t>
      </w:r>
      <w:r w:rsidR="0098462E" w:rsidRPr="00A13F55">
        <w:rPr>
          <w:rFonts w:ascii="Arial" w:eastAsia="Arial Narrow" w:hAnsi="Arial" w:cs="Arial"/>
          <w:spacing w:val="-1"/>
        </w:rPr>
        <w:t>m</w:t>
      </w:r>
      <w:r w:rsidR="0098462E" w:rsidRPr="00A13F55">
        <w:rPr>
          <w:rFonts w:ascii="Arial" w:eastAsia="Arial Narrow" w:hAnsi="Arial" w:cs="Arial"/>
          <w:spacing w:val="1"/>
        </w:rPr>
        <w:t>o</w:t>
      </w:r>
      <w:r w:rsidR="0098462E" w:rsidRPr="00A13F55">
        <w:rPr>
          <w:rFonts w:ascii="Arial" w:eastAsia="Arial Narrow" w:hAnsi="Arial" w:cs="Arial"/>
        </w:rPr>
        <w:t xml:space="preserve">wy </w:t>
      </w:r>
      <w:r w:rsidR="0098462E" w:rsidRPr="00A13F55">
        <w:rPr>
          <w:rFonts w:ascii="Arial" w:eastAsia="Arial Narrow" w:hAnsi="Arial" w:cs="Arial"/>
          <w:spacing w:val="1"/>
        </w:rPr>
        <w:t>p</w:t>
      </w:r>
      <w:r w:rsidR="0098462E" w:rsidRPr="00A13F55">
        <w:rPr>
          <w:rFonts w:ascii="Arial" w:eastAsia="Arial Narrow" w:hAnsi="Arial" w:cs="Arial"/>
        </w:rPr>
        <w:t>rze</w:t>
      </w:r>
      <w:r w:rsidR="0098462E" w:rsidRPr="00A13F55">
        <w:rPr>
          <w:rFonts w:ascii="Arial" w:eastAsia="Arial Narrow" w:hAnsi="Arial" w:cs="Arial"/>
          <w:spacing w:val="1"/>
        </w:rPr>
        <w:t>d</w:t>
      </w:r>
      <w:r w:rsidR="0098462E" w:rsidRPr="00A13F55">
        <w:rPr>
          <w:rFonts w:ascii="Arial" w:eastAsia="Arial Narrow" w:hAnsi="Arial" w:cs="Arial"/>
        </w:rPr>
        <w:t>s</w:t>
      </w:r>
      <w:r w:rsidR="0098462E" w:rsidRPr="00A13F55">
        <w:rPr>
          <w:rFonts w:ascii="Arial" w:eastAsia="Arial Narrow" w:hAnsi="Arial" w:cs="Arial"/>
          <w:spacing w:val="-2"/>
        </w:rPr>
        <w:t>t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 xml:space="preserve">wi </w:t>
      </w:r>
      <w:r w:rsidR="0098462E" w:rsidRPr="00A13F55">
        <w:rPr>
          <w:rFonts w:ascii="Arial" w:eastAsia="Arial Narrow" w:hAnsi="Arial" w:cs="Arial"/>
          <w:spacing w:val="1"/>
        </w:rPr>
        <w:t>d</w:t>
      </w:r>
      <w:r w:rsidR="0098462E" w:rsidRPr="00A13F55">
        <w:rPr>
          <w:rFonts w:ascii="Arial" w:eastAsia="Arial Narrow" w:hAnsi="Arial" w:cs="Arial"/>
        </w:rPr>
        <w:t>o</w:t>
      </w:r>
      <w:r w:rsidR="0098462E" w:rsidRPr="00A13F55">
        <w:rPr>
          <w:rFonts w:ascii="Arial" w:eastAsia="Arial Narrow" w:hAnsi="Arial" w:cs="Arial"/>
          <w:spacing w:val="2"/>
        </w:rPr>
        <w:t xml:space="preserve"> 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>kc</w:t>
      </w:r>
      <w:r w:rsidR="0098462E" w:rsidRPr="00A13F55">
        <w:rPr>
          <w:rFonts w:ascii="Arial" w:eastAsia="Arial Narrow" w:hAnsi="Arial" w:cs="Arial"/>
          <w:spacing w:val="1"/>
        </w:rPr>
        <w:t>e</w:t>
      </w:r>
      <w:r w:rsidR="0098462E" w:rsidRPr="00A13F55">
        <w:rPr>
          <w:rFonts w:ascii="Arial" w:eastAsia="Arial Narrow" w:hAnsi="Arial" w:cs="Arial"/>
          <w:spacing w:val="-1"/>
        </w:rPr>
        <w:t>p</w:t>
      </w:r>
      <w:r w:rsidR="0098462E" w:rsidRPr="00A13F55">
        <w:rPr>
          <w:rFonts w:ascii="Arial" w:eastAsia="Arial Narrow" w:hAnsi="Arial" w:cs="Arial"/>
        </w:rPr>
        <w:t>t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>cji osobom odpowiedzialnym za realizację po stronie Zam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>w</w:t>
      </w:r>
      <w:r w:rsidR="0098462E" w:rsidRPr="00A13F55">
        <w:rPr>
          <w:rFonts w:ascii="Arial" w:eastAsia="Arial Narrow" w:hAnsi="Arial" w:cs="Arial"/>
          <w:spacing w:val="-1"/>
        </w:rPr>
        <w:t>i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>jąc</w:t>
      </w:r>
      <w:r w:rsidR="0098462E" w:rsidRPr="00A13F55">
        <w:rPr>
          <w:rFonts w:ascii="Arial" w:eastAsia="Arial Narrow" w:hAnsi="Arial" w:cs="Arial"/>
          <w:spacing w:val="-1"/>
        </w:rPr>
        <w:t>ego,</w:t>
      </w:r>
      <w:r w:rsidR="0098462E" w:rsidRPr="00A13F55">
        <w:rPr>
          <w:rFonts w:ascii="Arial" w:eastAsia="Arial Narrow" w:hAnsi="Arial" w:cs="Arial"/>
          <w:spacing w:val="2"/>
        </w:rPr>
        <w:t xml:space="preserve"> </w:t>
      </w:r>
      <w:r w:rsidR="0098462E" w:rsidRPr="00A13F55">
        <w:rPr>
          <w:rFonts w:ascii="Arial" w:eastAsia="Arial Narrow" w:hAnsi="Arial" w:cs="Arial"/>
        </w:rPr>
        <w:t>l</w:t>
      </w:r>
      <w:r w:rsidR="0098462E" w:rsidRPr="00A13F55">
        <w:rPr>
          <w:rFonts w:ascii="Arial" w:eastAsia="Arial Narrow" w:hAnsi="Arial" w:cs="Arial"/>
          <w:spacing w:val="-1"/>
        </w:rPr>
        <w:t>i</w:t>
      </w:r>
      <w:r w:rsidR="0098462E" w:rsidRPr="00A13F55">
        <w:rPr>
          <w:rFonts w:ascii="Arial" w:eastAsia="Arial Narrow" w:hAnsi="Arial" w:cs="Arial"/>
        </w:rPr>
        <w:t>stę</w:t>
      </w:r>
      <w:r w:rsidR="0098462E" w:rsidRPr="00A13F55">
        <w:rPr>
          <w:rFonts w:ascii="Arial" w:eastAsia="Arial Narrow" w:hAnsi="Arial" w:cs="Arial"/>
          <w:spacing w:val="3"/>
        </w:rPr>
        <w:t xml:space="preserve"> </w:t>
      </w:r>
      <w:r w:rsidR="0098462E" w:rsidRPr="00A13F55">
        <w:rPr>
          <w:rFonts w:ascii="Arial" w:eastAsia="Arial Narrow" w:hAnsi="Arial" w:cs="Arial"/>
        </w:rPr>
        <w:t>śro</w:t>
      </w:r>
      <w:r w:rsidR="0098462E" w:rsidRPr="00A13F55">
        <w:rPr>
          <w:rFonts w:ascii="Arial" w:eastAsia="Arial Narrow" w:hAnsi="Arial" w:cs="Arial"/>
          <w:spacing w:val="1"/>
        </w:rPr>
        <w:t>d</w:t>
      </w:r>
      <w:r w:rsidR="0098462E" w:rsidRPr="00A13F55">
        <w:rPr>
          <w:rFonts w:ascii="Arial" w:eastAsia="Arial Narrow" w:hAnsi="Arial" w:cs="Arial"/>
        </w:rPr>
        <w:t>k</w:t>
      </w:r>
      <w:r w:rsidR="0098462E" w:rsidRPr="00A13F55">
        <w:rPr>
          <w:rFonts w:ascii="Arial" w:eastAsia="Arial Narrow" w:hAnsi="Arial" w:cs="Arial"/>
          <w:spacing w:val="1"/>
        </w:rPr>
        <w:t>ó</w:t>
      </w:r>
      <w:r w:rsidR="0098462E" w:rsidRPr="00A13F55">
        <w:rPr>
          <w:rFonts w:ascii="Arial" w:eastAsia="Arial Narrow" w:hAnsi="Arial" w:cs="Arial"/>
        </w:rPr>
        <w:t>w czyszcz</w:t>
      </w:r>
      <w:r w:rsidR="0098462E" w:rsidRPr="00A13F55">
        <w:rPr>
          <w:rFonts w:ascii="Arial" w:eastAsia="Arial Narrow" w:hAnsi="Arial" w:cs="Arial"/>
          <w:spacing w:val="1"/>
        </w:rPr>
        <w:t>ą</w:t>
      </w:r>
      <w:r w:rsidR="0098462E" w:rsidRPr="00A13F55">
        <w:rPr>
          <w:rFonts w:ascii="Arial" w:eastAsia="Arial Narrow" w:hAnsi="Arial" w:cs="Arial"/>
        </w:rPr>
        <w:t>cyc</w:t>
      </w:r>
      <w:r w:rsidR="0098462E" w:rsidRPr="00A13F55">
        <w:rPr>
          <w:rFonts w:ascii="Arial" w:eastAsia="Arial Narrow" w:hAnsi="Arial" w:cs="Arial"/>
          <w:spacing w:val="1"/>
        </w:rPr>
        <w:t>h</w:t>
      </w:r>
      <w:r w:rsidR="0098462E" w:rsidRPr="00A13F55">
        <w:rPr>
          <w:rFonts w:ascii="Arial" w:eastAsia="Arial Narrow" w:hAnsi="Arial" w:cs="Arial"/>
        </w:rPr>
        <w:t>,</w:t>
      </w:r>
      <w:r w:rsidR="0098462E" w:rsidRPr="00A13F55">
        <w:rPr>
          <w:rFonts w:ascii="Arial" w:eastAsia="Arial Narrow" w:hAnsi="Arial" w:cs="Arial"/>
          <w:spacing w:val="1"/>
        </w:rPr>
        <w:t xml:space="preserve"> </w:t>
      </w:r>
      <w:r w:rsidR="0098462E" w:rsidRPr="00A13F55">
        <w:rPr>
          <w:rFonts w:ascii="Arial" w:eastAsia="Arial Narrow" w:hAnsi="Arial" w:cs="Arial"/>
        </w:rPr>
        <w:t>k</w:t>
      </w:r>
      <w:r w:rsidR="0098462E" w:rsidRPr="00A13F55">
        <w:rPr>
          <w:rFonts w:ascii="Arial" w:eastAsia="Arial Narrow" w:hAnsi="Arial" w:cs="Arial"/>
          <w:spacing w:val="-2"/>
        </w:rPr>
        <w:t>t</w:t>
      </w:r>
      <w:r w:rsidR="0098462E" w:rsidRPr="00A13F55">
        <w:rPr>
          <w:rFonts w:ascii="Arial" w:eastAsia="Arial Narrow" w:hAnsi="Arial" w:cs="Arial"/>
          <w:spacing w:val="1"/>
        </w:rPr>
        <w:t>ó</w:t>
      </w:r>
      <w:r w:rsidR="0098462E" w:rsidRPr="00A13F55">
        <w:rPr>
          <w:rFonts w:ascii="Arial" w:eastAsia="Arial Narrow" w:hAnsi="Arial" w:cs="Arial"/>
        </w:rPr>
        <w:t xml:space="preserve">re </w:t>
      </w:r>
      <w:r w:rsidR="0098462E" w:rsidRPr="00A13F55">
        <w:rPr>
          <w:rFonts w:ascii="Arial" w:eastAsia="Arial Narrow" w:hAnsi="Arial" w:cs="Arial"/>
          <w:spacing w:val="1"/>
        </w:rPr>
        <w:t>u</w:t>
      </w:r>
      <w:r w:rsidR="0098462E" w:rsidRPr="00A13F55">
        <w:rPr>
          <w:rFonts w:ascii="Arial" w:eastAsia="Arial Narrow" w:hAnsi="Arial" w:cs="Arial"/>
        </w:rPr>
        <w:t>żyw</w:t>
      </w:r>
      <w:r w:rsidR="0098462E" w:rsidRPr="00A13F55">
        <w:rPr>
          <w:rFonts w:ascii="Arial" w:eastAsia="Arial Narrow" w:hAnsi="Arial" w:cs="Arial"/>
          <w:spacing w:val="-2"/>
        </w:rPr>
        <w:t>a</w:t>
      </w:r>
      <w:r w:rsidR="0098462E" w:rsidRPr="00A13F55">
        <w:rPr>
          <w:rFonts w:ascii="Arial" w:eastAsia="Arial Narrow" w:hAnsi="Arial" w:cs="Arial"/>
          <w:spacing w:val="1"/>
        </w:rPr>
        <w:t>n</w:t>
      </w:r>
      <w:r w:rsidR="0098462E" w:rsidRPr="00A13F55">
        <w:rPr>
          <w:rFonts w:ascii="Arial" w:eastAsia="Arial Narrow" w:hAnsi="Arial" w:cs="Arial"/>
        </w:rPr>
        <w:t>e</w:t>
      </w:r>
      <w:r w:rsidR="0098462E" w:rsidRPr="00A13F55">
        <w:rPr>
          <w:rFonts w:ascii="Arial" w:eastAsia="Arial Narrow" w:hAnsi="Arial" w:cs="Arial"/>
          <w:spacing w:val="1"/>
        </w:rPr>
        <w:t xml:space="preserve"> </w:t>
      </w:r>
      <w:r w:rsidR="0098462E" w:rsidRPr="00A13F55">
        <w:rPr>
          <w:rFonts w:ascii="Arial" w:eastAsia="Arial Narrow" w:hAnsi="Arial" w:cs="Arial"/>
          <w:spacing w:val="-1"/>
        </w:rPr>
        <w:t>b</w:t>
      </w:r>
      <w:r w:rsidR="0098462E" w:rsidRPr="00A13F55">
        <w:rPr>
          <w:rFonts w:ascii="Arial" w:eastAsia="Arial Narrow" w:hAnsi="Arial" w:cs="Arial"/>
          <w:spacing w:val="1"/>
        </w:rPr>
        <w:t>ę</w:t>
      </w:r>
      <w:r w:rsidR="0098462E" w:rsidRPr="00A13F55">
        <w:rPr>
          <w:rFonts w:ascii="Arial" w:eastAsia="Arial Narrow" w:hAnsi="Arial" w:cs="Arial"/>
          <w:spacing w:val="-1"/>
        </w:rPr>
        <w:t>d</w:t>
      </w:r>
      <w:r w:rsidR="0098462E" w:rsidRPr="00A13F55">
        <w:rPr>
          <w:rFonts w:ascii="Arial" w:eastAsia="Arial Narrow" w:hAnsi="Arial" w:cs="Arial"/>
        </w:rPr>
        <w:t>ą</w:t>
      </w:r>
      <w:r w:rsidR="0098462E" w:rsidRPr="00A13F55">
        <w:rPr>
          <w:rFonts w:ascii="Arial" w:eastAsia="Arial Narrow" w:hAnsi="Arial" w:cs="Arial"/>
          <w:spacing w:val="1"/>
        </w:rPr>
        <w:t xml:space="preserve"> </w:t>
      </w:r>
      <w:r w:rsidR="0098462E" w:rsidRPr="00A13F55">
        <w:rPr>
          <w:rFonts w:ascii="Arial" w:eastAsia="Arial Narrow" w:hAnsi="Arial" w:cs="Arial"/>
        </w:rPr>
        <w:t xml:space="preserve">w </w:t>
      </w:r>
      <w:r w:rsidR="0098462E" w:rsidRPr="00A13F55">
        <w:rPr>
          <w:rFonts w:ascii="Arial" w:eastAsia="Arial Narrow" w:hAnsi="Arial" w:cs="Arial"/>
          <w:spacing w:val="1"/>
        </w:rPr>
        <w:t>t</w:t>
      </w:r>
      <w:r w:rsidR="0098462E" w:rsidRPr="00A13F55">
        <w:rPr>
          <w:rFonts w:ascii="Arial" w:eastAsia="Arial Narrow" w:hAnsi="Arial" w:cs="Arial"/>
        </w:rPr>
        <w:t>rakcie r</w:t>
      </w:r>
      <w:r w:rsidR="0098462E" w:rsidRPr="00A13F55">
        <w:rPr>
          <w:rFonts w:ascii="Arial" w:eastAsia="Arial Narrow" w:hAnsi="Arial" w:cs="Arial"/>
          <w:spacing w:val="-2"/>
        </w:rPr>
        <w:t>e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>l</w:t>
      </w:r>
      <w:r w:rsidR="0098462E" w:rsidRPr="00A13F55">
        <w:rPr>
          <w:rFonts w:ascii="Arial" w:eastAsia="Arial Narrow" w:hAnsi="Arial" w:cs="Arial"/>
          <w:spacing w:val="-1"/>
        </w:rPr>
        <w:t>i</w:t>
      </w:r>
      <w:r w:rsidR="0098462E" w:rsidRPr="00A13F55">
        <w:rPr>
          <w:rFonts w:ascii="Arial" w:eastAsia="Arial Narrow" w:hAnsi="Arial" w:cs="Arial"/>
        </w:rPr>
        <w:t>z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>cji</w:t>
      </w:r>
      <w:r w:rsidR="0098462E" w:rsidRPr="00A13F55">
        <w:rPr>
          <w:rFonts w:ascii="Arial" w:eastAsia="Arial Narrow" w:hAnsi="Arial" w:cs="Arial"/>
          <w:spacing w:val="-3"/>
        </w:rPr>
        <w:t xml:space="preserve"> </w:t>
      </w:r>
      <w:r w:rsidR="0098462E" w:rsidRPr="00A13F55">
        <w:rPr>
          <w:rFonts w:ascii="Arial" w:eastAsia="Arial Narrow" w:hAnsi="Arial" w:cs="Arial"/>
          <w:spacing w:val="1"/>
        </w:rPr>
        <w:t>u</w:t>
      </w:r>
      <w:r w:rsidR="0098462E" w:rsidRPr="00A13F55">
        <w:rPr>
          <w:rFonts w:ascii="Arial" w:eastAsia="Arial Narrow" w:hAnsi="Arial" w:cs="Arial"/>
        </w:rPr>
        <w:t>słu</w:t>
      </w:r>
      <w:r w:rsidR="0098462E" w:rsidRPr="00A13F55">
        <w:rPr>
          <w:rFonts w:ascii="Arial" w:eastAsia="Arial Narrow" w:hAnsi="Arial" w:cs="Arial"/>
          <w:spacing w:val="1"/>
        </w:rPr>
        <w:t>g</w:t>
      </w:r>
      <w:r w:rsidR="0098462E" w:rsidRPr="00A13F55">
        <w:rPr>
          <w:rFonts w:ascii="Arial" w:eastAsia="Arial Narrow" w:hAnsi="Arial" w:cs="Arial"/>
        </w:rPr>
        <w:t>i w</w:t>
      </w:r>
      <w:r w:rsidR="0098462E" w:rsidRPr="00A13F55">
        <w:rPr>
          <w:rFonts w:ascii="Arial" w:eastAsia="Arial Narrow" w:hAnsi="Arial" w:cs="Arial"/>
          <w:spacing w:val="-1"/>
        </w:rPr>
        <w:t>r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>z z</w:t>
      </w:r>
      <w:r w:rsidR="0098462E" w:rsidRPr="00A13F55">
        <w:rPr>
          <w:rFonts w:ascii="Arial" w:eastAsia="Arial Narrow" w:hAnsi="Arial" w:cs="Arial"/>
          <w:spacing w:val="4"/>
        </w:rPr>
        <w:t xml:space="preserve"> </w:t>
      </w:r>
      <w:r w:rsidR="0098462E" w:rsidRPr="00A13F55">
        <w:rPr>
          <w:rFonts w:ascii="Arial" w:eastAsia="Arial Narrow" w:hAnsi="Arial" w:cs="Arial"/>
          <w:spacing w:val="1"/>
        </w:rPr>
        <w:t>o</w:t>
      </w:r>
      <w:r w:rsidR="0098462E" w:rsidRPr="00A13F55">
        <w:rPr>
          <w:rFonts w:ascii="Arial" w:eastAsia="Arial Narrow" w:hAnsi="Arial" w:cs="Arial"/>
        </w:rPr>
        <w:t>z</w:t>
      </w:r>
      <w:r w:rsidR="0098462E" w:rsidRPr="00A13F55">
        <w:rPr>
          <w:rFonts w:ascii="Arial" w:eastAsia="Arial Narrow" w:hAnsi="Arial" w:cs="Arial"/>
          <w:spacing w:val="1"/>
        </w:rPr>
        <w:t>na</w:t>
      </w:r>
      <w:r w:rsidR="0098462E" w:rsidRPr="00A13F55">
        <w:rPr>
          <w:rFonts w:ascii="Arial" w:eastAsia="Arial Narrow" w:hAnsi="Arial" w:cs="Arial"/>
        </w:rPr>
        <w:t>c</w:t>
      </w:r>
      <w:r w:rsidR="0098462E" w:rsidRPr="00A13F55">
        <w:rPr>
          <w:rFonts w:ascii="Arial" w:eastAsia="Arial Narrow" w:hAnsi="Arial" w:cs="Arial"/>
          <w:spacing w:val="-2"/>
        </w:rPr>
        <w:t>z</w:t>
      </w:r>
      <w:r w:rsidR="0098462E" w:rsidRPr="00A13F55">
        <w:rPr>
          <w:rFonts w:ascii="Arial" w:eastAsia="Arial Narrow" w:hAnsi="Arial" w:cs="Arial"/>
          <w:spacing w:val="1"/>
        </w:rPr>
        <w:t>en</w:t>
      </w:r>
      <w:r w:rsidR="0098462E" w:rsidRPr="00A13F55">
        <w:rPr>
          <w:rFonts w:ascii="Arial" w:eastAsia="Arial Narrow" w:hAnsi="Arial" w:cs="Arial"/>
        </w:rPr>
        <w:t>iami</w:t>
      </w:r>
      <w:r w:rsidR="0098462E" w:rsidRPr="00A13F55">
        <w:rPr>
          <w:rFonts w:ascii="Arial" w:eastAsia="Arial Narrow" w:hAnsi="Arial" w:cs="Arial"/>
          <w:spacing w:val="-3"/>
        </w:rPr>
        <w:t xml:space="preserve"> </w:t>
      </w:r>
      <w:r w:rsidR="0098462E" w:rsidRPr="00A13F55">
        <w:rPr>
          <w:rFonts w:ascii="Arial" w:eastAsia="Arial Narrow" w:hAnsi="Arial" w:cs="Arial"/>
          <w:spacing w:val="1"/>
        </w:rPr>
        <w:t>a</w:t>
      </w:r>
      <w:r w:rsidR="0098462E" w:rsidRPr="00A13F55">
        <w:rPr>
          <w:rFonts w:ascii="Arial" w:eastAsia="Arial Narrow" w:hAnsi="Arial" w:cs="Arial"/>
        </w:rPr>
        <w:t>t</w:t>
      </w:r>
      <w:r w:rsidR="0098462E" w:rsidRPr="00A13F55">
        <w:rPr>
          <w:rFonts w:ascii="Arial" w:eastAsia="Arial Narrow" w:hAnsi="Arial" w:cs="Arial"/>
          <w:spacing w:val="1"/>
        </w:rPr>
        <w:t>e</w:t>
      </w:r>
      <w:r w:rsidR="0098462E" w:rsidRPr="00A13F55">
        <w:rPr>
          <w:rFonts w:ascii="Arial" w:eastAsia="Arial Narrow" w:hAnsi="Arial" w:cs="Arial"/>
        </w:rPr>
        <w:t>s</w:t>
      </w:r>
      <w:r w:rsidR="0098462E" w:rsidRPr="00A13F55">
        <w:rPr>
          <w:rFonts w:ascii="Arial" w:eastAsia="Arial Narrow" w:hAnsi="Arial" w:cs="Arial"/>
          <w:spacing w:val="-2"/>
        </w:rPr>
        <w:t>t</w:t>
      </w:r>
      <w:r w:rsidR="0098462E" w:rsidRPr="00A13F55">
        <w:rPr>
          <w:rFonts w:ascii="Arial" w:eastAsia="Arial Narrow" w:hAnsi="Arial" w:cs="Arial"/>
          <w:spacing w:val="1"/>
        </w:rPr>
        <w:t>ó</w:t>
      </w:r>
      <w:r w:rsidR="0098462E" w:rsidRPr="00A13F55">
        <w:rPr>
          <w:rFonts w:ascii="Arial" w:eastAsia="Arial Narrow" w:hAnsi="Arial" w:cs="Arial"/>
        </w:rPr>
        <w:t>w.</w:t>
      </w:r>
    </w:p>
    <w:p w:rsidR="0098462E" w:rsidRPr="00A13F55" w:rsidRDefault="0098462E" w:rsidP="0098462E">
      <w:pPr>
        <w:widowControl w:val="0"/>
        <w:suppressAutoHyphens/>
        <w:spacing w:after="0" w:line="240" w:lineRule="auto"/>
        <w:ind w:right="154"/>
        <w:jc w:val="both"/>
        <w:rPr>
          <w:rFonts w:ascii="Arial" w:eastAsia="Arial Narrow" w:hAnsi="Arial" w:cs="Arial"/>
        </w:rPr>
      </w:pPr>
    </w:p>
    <w:p w:rsidR="008B21FA" w:rsidRPr="000C09FE" w:rsidRDefault="00906800" w:rsidP="0098462E">
      <w:pPr>
        <w:widowControl w:val="0"/>
        <w:ind w:right="155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9</w:t>
      </w:r>
      <w:r w:rsidR="008B21FA">
        <w:rPr>
          <w:rFonts w:ascii="Arial" w:eastAsia="Arial Narrow" w:hAnsi="Arial" w:cs="Arial"/>
          <w:spacing w:val="1"/>
        </w:rPr>
        <w:t xml:space="preserve">. </w:t>
      </w:r>
      <w:r w:rsidR="008B21FA" w:rsidRPr="000C09FE">
        <w:rPr>
          <w:rFonts w:ascii="Arial" w:eastAsia="Arial Narrow" w:hAnsi="Arial" w:cs="Arial"/>
          <w:spacing w:val="-1"/>
        </w:rPr>
        <w:t>W</w:t>
      </w:r>
      <w:r w:rsidR="008B21FA" w:rsidRPr="000C09FE">
        <w:rPr>
          <w:rFonts w:ascii="Arial" w:eastAsia="Arial Narrow" w:hAnsi="Arial" w:cs="Arial"/>
        </w:rPr>
        <w:t>yk</w:t>
      </w:r>
      <w:r w:rsidR="008B21FA" w:rsidRPr="000C09FE">
        <w:rPr>
          <w:rFonts w:ascii="Arial" w:eastAsia="Arial Narrow" w:hAnsi="Arial" w:cs="Arial"/>
          <w:spacing w:val="1"/>
        </w:rPr>
        <w:t>ona</w:t>
      </w:r>
      <w:r w:rsidR="008B21FA" w:rsidRPr="000C09FE">
        <w:rPr>
          <w:rFonts w:ascii="Arial" w:eastAsia="Arial Narrow" w:hAnsi="Arial" w:cs="Arial"/>
        </w:rPr>
        <w:t>wca</w:t>
      </w:r>
      <w:r w:rsidR="008B21FA" w:rsidRPr="000C09FE">
        <w:rPr>
          <w:rFonts w:ascii="Arial" w:eastAsia="Arial Narrow" w:hAnsi="Arial" w:cs="Arial"/>
          <w:spacing w:val="51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m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si</w:t>
      </w:r>
      <w:r w:rsidR="008B21FA" w:rsidRPr="000C09FE">
        <w:rPr>
          <w:rFonts w:ascii="Arial" w:eastAsia="Arial Narrow" w:hAnsi="Arial" w:cs="Arial"/>
          <w:spacing w:val="50"/>
        </w:rPr>
        <w:t xml:space="preserve"> </w:t>
      </w:r>
      <w:r w:rsidR="008B21FA" w:rsidRPr="000C09FE">
        <w:rPr>
          <w:rFonts w:ascii="Arial" w:eastAsia="Arial Narrow" w:hAnsi="Arial" w:cs="Arial"/>
          <w:spacing w:val="-2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  <w:spacing w:val="-1"/>
        </w:rPr>
        <w:t>b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  <w:spacing w:val="-3"/>
        </w:rPr>
        <w:t>i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</w:rPr>
        <w:t>czyć</w:t>
      </w:r>
      <w:r w:rsidR="008B21FA" w:rsidRPr="000C09FE">
        <w:rPr>
          <w:rFonts w:ascii="Arial" w:eastAsia="Arial Narrow" w:hAnsi="Arial" w:cs="Arial"/>
          <w:spacing w:val="5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rzed</w:t>
      </w:r>
      <w:r w:rsidR="008B21FA" w:rsidRPr="000C09FE">
        <w:rPr>
          <w:rFonts w:ascii="Arial" w:eastAsia="Arial Narrow" w:hAnsi="Arial" w:cs="Arial"/>
          <w:spacing w:val="50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p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śl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  <w:spacing w:val="4"/>
        </w:rPr>
        <w:t>z</w:t>
      </w:r>
      <w:r w:rsidR="008B21FA" w:rsidRPr="000C09FE">
        <w:rPr>
          <w:rFonts w:ascii="Arial" w:eastAsia="Arial Narrow" w:hAnsi="Arial" w:cs="Arial"/>
          <w:spacing w:val="1"/>
        </w:rPr>
        <w:t>g</w:t>
      </w:r>
      <w:r w:rsidR="008B21FA" w:rsidRPr="000C09FE">
        <w:rPr>
          <w:rFonts w:ascii="Arial" w:eastAsia="Arial Narrow" w:hAnsi="Arial" w:cs="Arial"/>
        </w:rPr>
        <w:t>iem</w:t>
      </w:r>
      <w:r w:rsidR="008B21FA" w:rsidRPr="000C09FE">
        <w:rPr>
          <w:rFonts w:ascii="Arial" w:eastAsia="Arial Narrow" w:hAnsi="Arial" w:cs="Arial"/>
          <w:spacing w:val="51"/>
        </w:rPr>
        <w:t xml:space="preserve"> </w:t>
      </w:r>
      <w:r w:rsidR="008B21FA" w:rsidRPr="000C09FE">
        <w:rPr>
          <w:rFonts w:ascii="Arial" w:eastAsia="Arial Narrow" w:hAnsi="Arial" w:cs="Arial"/>
        </w:rPr>
        <w:t>k</w:t>
      </w:r>
      <w:r w:rsidR="008B21FA" w:rsidRPr="000C09FE">
        <w:rPr>
          <w:rFonts w:ascii="Arial" w:eastAsia="Arial Narrow" w:hAnsi="Arial" w:cs="Arial"/>
          <w:spacing w:val="-1"/>
        </w:rPr>
        <w:t>am</w:t>
      </w:r>
      <w:r w:rsidR="008B21FA" w:rsidRPr="000C09FE">
        <w:rPr>
          <w:rFonts w:ascii="Arial" w:eastAsia="Arial Narrow" w:hAnsi="Arial" w:cs="Arial"/>
        </w:rPr>
        <w:t>ie</w:t>
      </w:r>
      <w:r w:rsidR="008B21FA" w:rsidRPr="000C09FE">
        <w:rPr>
          <w:rFonts w:ascii="Arial" w:eastAsia="Arial Narrow" w:hAnsi="Arial" w:cs="Arial"/>
          <w:spacing w:val="1"/>
        </w:rPr>
        <w:t>nn</w:t>
      </w:r>
      <w:r w:rsidR="008B21FA" w:rsidRPr="000C09FE">
        <w:rPr>
          <w:rFonts w:ascii="Arial" w:eastAsia="Arial Narrow" w:hAnsi="Arial" w:cs="Arial"/>
        </w:rPr>
        <w:t>e</w:t>
      </w:r>
      <w:r w:rsidR="008B21FA" w:rsidRPr="000C09FE">
        <w:rPr>
          <w:rFonts w:ascii="Arial" w:eastAsia="Arial Narrow" w:hAnsi="Arial" w:cs="Arial"/>
          <w:spacing w:val="49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po</w:t>
      </w:r>
      <w:r w:rsidR="008B21FA" w:rsidRPr="000C09FE">
        <w:rPr>
          <w:rFonts w:ascii="Arial" w:eastAsia="Arial Narrow" w:hAnsi="Arial" w:cs="Arial"/>
        </w:rPr>
        <w:t>s</w:t>
      </w:r>
      <w:r w:rsidR="008B21FA" w:rsidRPr="000C09FE">
        <w:rPr>
          <w:rFonts w:ascii="Arial" w:eastAsia="Arial Narrow" w:hAnsi="Arial" w:cs="Arial"/>
          <w:spacing w:val="-1"/>
        </w:rPr>
        <w:t>a</w:t>
      </w:r>
      <w:r w:rsidR="008B21FA" w:rsidRPr="000C09FE">
        <w:rPr>
          <w:rFonts w:ascii="Arial" w:eastAsia="Arial Narrow" w:hAnsi="Arial" w:cs="Arial"/>
          <w:spacing w:val="1"/>
        </w:rPr>
        <w:t>d</w:t>
      </w:r>
      <w:r w:rsidR="008B21FA" w:rsidRPr="000C09FE">
        <w:rPr>
          <w:rFonts w:ascii="Arial" w:eastAsia="Arial Narrow" w:hAnsi="Arial" w:cs="Arial"/>
          <w:spacing w:val="3"/>
        </w:rPr>
        <w:t>z</w:t>
      </w:r>
      <w:r w:rsidR="008B21FA" w:rsidRPr="000C09FE">
        <w:rPr>
          <w:rFonts w:ascii="Arial" w:eastAsia="Arial Narrow" w:hAnsi="Arial" w:cs="Arial"/>
        </w:rPr>
        <w:t>ki</w:t>
      </w:r>
      <w:r w:rsidR="008B21FA" w:rsidRPr="000C09FE">
        <w:rPr>
          <w:rFonts w:ascii="Arial" w:eastAsia="Arial Narrow" w:hAnsi="Arial" w:cs="Arial"/>
          <w:spacing w:val="50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n</w:t>
      </w:r>
      <w:r w:rsidR="008B21FA" w:rsidRPr="000C09FE">
        <w:rPr>
          <w:rFonts w:ascii="Arial" w:eastAsia="Arial Narrow" w:hAnsi="Arial" w:cs="Arial"/>
        </w:rPr>
        <w:t>a</w:t>
      </w:r>
      <w:r w:rsidR="008B21FA" w:rsidRPr="000C09FE">
        <w:rPr>
          <w:rFonts w:ascii="Arial" w:eastAsia="Arial Narrow" w:hAnsi="Arial" w:cs="Arial"/>
          <w:spacing w:val="52"/>
        </w:rPr>
        <w:t xml:space="preserve"> </w:t>
      </w:r>
      <w:r w:rsidR="008B21FA" w:rsidRPr="000C09FE">
        <w:rPr>
          <w:rFonts w:ascii="Arial" w:eastAsia="Arial Narrow" w:hAnsi="Arial" w:cs="Arial"/>
        </w:rPr>
        <w:t>k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ry</w:t>
      </w:r>
      <w:r w:rsidR="008B21FA" w:rsidRPr="000C09FE">
        <w:rPr>
          <w:rFonts w:ascii="Arial" w:eastAsia="Arial Narrow" w:hAnsi="Arial" w:cs="Arial"/>
          <w:spacing w:val="-3"/>
        </w:rPr>
        <w:t>t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rzach</w:t>
      </w:r>
      <w:r w:rsidR="008B21FA">
        <w:rPr>
          <w:rFonts w:ascii="Arial" w:eastAsia="Arial Narrow" w:hAnsi="Arial" w:cs="Arial"/>
        </w:rPr>
        <w:t xml:space="preserve"> </w:t>
      </w:r>
      <w:r w:rsidR="008B21FA" w:rsidRPr="000C09FE">
        <w:rPr>
          <w:rFonts w:ascii="Arial" w:eastAsia="Arial Narrow" w:hAnsi="Arial" w:cs="Arial"/>
        </w:rPr>
        <w:t>i</w:t>
      </w:r>
      <w:r w:rsidR="008B21FA" w:rsidRPr="000C09FE">
        <w:rPr>
          <w:rFonts w:ascii="Arial" w:eastAsia="Arial Narrow" w:hAnsi="Arial" w:cs="Arial"/>
          <w:spacing w:val="2"/>
        </w:rPr>
        <w:t xml:space="preserve"> </w:t>
      </w:r>
      <w:r w:rsidR="008B21FA" w:rsidRPr="000C09FE">
        <w:rPr>
          <w:rFonts w:ascii="Arial" w:eastAsia="Arial Narrow" w:hAnsi="Arial" w:cs="Arial"/>
        </w:rPr>
        <w:t>kla</w:t>
      </w:r>
      <w:r w:rsidR="008B21FA" w:rsidRPr="000C09FE">
        <w:rPr>
          <w:rFonts w:ascii="Arial" w:eastAsia="Arial Narrow" w:hAnsi="Arial" w:cs="Arial"/>
          <w:spacing w:val="1"/>
        </w:rPr>
        <w:t>t</w:t>
      </w:r>
      <w:r w:rsidR="008B21FA" w:rsidRPr="000C09FE">
        <w:rPr>
          <w:rFonts w:ascii="Arial" w:eastAsia="Arial Narrow" w:hAnsi="Arial" w:cs="Arial"/>
          <w:spacing w:val="-2"/>
        </w:rPr>
        <w:t>k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ch sc</w:t>
      </w:r>
      <w:r w:rsidR="008B21FA" w:rsidRPr="000C09FE">
        <w:rPr>
          <w:rFonts w:ascii="Arial" w:eastAsia="Arial Narrow" w:hAnsi="Arial" w:cs="Arial"/>
          <w:spacing w:val="1"/>
        </w:rPr>
        <w:t>ho</w:t>
      </w:r>
      <w:r w:rsidR="008B21FA" w:rsidRPr="000C09FE">
        <w:rPr>
          <w:rFonts w:ascii="Arial" w:eastAsia="Arial Narrow" w:hAnsi="Arial" w:cs="Arial"/>
          <w:spacing w:val="-1"/>
        </w:rPr>
        <w:t>d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wyc</w:t>
      </w:r>
      <w:r w:rsidR="008B21FA" w:rsidRPr="000C09FE">
        <w:rPr>
          <w:rFonts w:ascii="Arial" w:eastAsia="Arial Narrow" w:hAnsi="Arial" w:cs="Arial"/>
          <w:spacing w:val="1"/>
        </w:rPr>
        <w:t>h</w:t>
      </w:r>
      <w:r w:rsidR="008B21FA" w:rsidRPr="000C09FE">
        <w:rPr>
          <w:rFonts w:ascii="Arial" w:eastAsia="Arial Narrow" w:hAnsi="Arial" w:cs="Arial"/>
        </w:rPr>
        <w:t>,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w</w:t>
      </w:r>
      <w:r w:rsidR="008B21FA" w:rsidRPr="000C09FE">
        <w:rPr>
          <w:rFonts w:ascii="Arial" w:eastAsia="Arial Narrow" w:hAnsi="Arial" w:cs="Arial"/>
          <w:spacing w:val="-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  <w:spacing w:val="-3"/>
        </w:rPr>
        <w:t>r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c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wni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  <w:spacing w:val="-2"/>
        </w:rPr>
        <w:t>c</w:t>
      </w:r>
      <w:r w:rsidR="008B21FA" w:rsidRPr="000C09FE">
        <w:rPr>
          <w:rFonts w:ascii="Arial" w:eastAsia="Arial Narrow" w:hAnsi="Arial" w:cs="Arial"/>
        </w:rPr>
        <w:t xml:space="preserve">h 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raz w</w:t>
      </w:r>
      <w:r w:rsidR="008B21FA" w:rsidRPr="000C09FE">
        <w:rPr>
          <w:rFonts w:ascii="Arial" w:eastAsia="Arial Narrow" w:hAnsi="Arial" w:cs="Arial"/>
          <w:spacing w:val="-1"/>
        </w:rPr>
        <w:t xml:space="preserve"> </w:t>
      </w:r>
      <w:r w:rsidR="008B21FA" w:rsidRPr="000C09FE">
        <w:rPr>
          <w:rFonts w:ascii="Arial" w:eastAsia="Arial Narrow" w:hAnsi="Arial" w:cs="Arial"/>
          <w:spacing w:val="-2"/>
        </w:rPr>
        <w:t>t</w:t>
      </w:r>
      <w:r w:rsidR="008B21FA" w:rsidRPr="000C09FE">
        <w:rPr>
          <w:rFonts w:ascii="Arial" w:eastAsia="Arial Narrow" w:hAnsi="Arial" w:cs="Arial"/>
          <w:spacing w:val="1"/>
        </w:rPr>
        <w:t>oa</w:t>
      </w:r>
      <w:r w:rsidR="008B21FA" w:rsidRPr="000C09FE">
        <w:rPr>
          <w:rFonts w:ascii="Arial" w:eastAsia="Arial Narrow" w:hAnsi="Arial" w:cs="Arial"/>
        </w:rPr>
        <w:t>l</w:t>
      </w:r>
      <w:r w:rsidR="008B21FA" w:rsidRPr="000C09FE">
        <w:rPr>
          <w:rFonts w:ascii="Arial" w:eastAsia="Arial Narrow" w:hAnsi="Arial" w:cs="Arial"/>
          <w:spacing w:val="-2"/>
        </w:rPr>
        <w:t>e</w:t>
      </w:r>
      <w:r w:rsidR="008B21FA" w:rsidRPr="000C09FE">
        <w:rPr>
          <w:rFonts w:ascii="Arial" w:eastAsia="Arial Narrow" w:hAnsi="Arial" w:cs="Arial"/>
        </w:rPr>
        <w:t>t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c</w:t>
      </w:r>
      <w:r w:rsidR="008B21FA" w:rsidRPr="000C09FE">
        <w:rPr>
          <w:rFonts w:ascii="Arial" w:eastAsia="Arial Narrow" w:hAnsi="Arial" w:cs="Arial"/>
          <w:spacing w:val="-1"/>
        </w:rPr>
        <w:t>h</w:t>
      </w:r>
      <w:r w:rsidR="008B21FA" w:rsidRPr="000C09FE">
        <w:rPr>
          <w:rFonts w:ascii="Arial" w:eastAsia="Arial Narrow" w:hAnsi="Arial" w:cs="Arial"/>
        </w:rPr>
        <w:t>.</w:t>
      </w:r>
    </w:p>
    <w:p w:rsidR="008B21FA" w:rsidRPr="000C09FE" w:rsidRDefault="00906800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10</w:t>
      </w:r>
      <w:r w:rsidR="008B21FA" w:rsidRPr="000C09FE">
        <w:rPr>
          <w:rFonts w:ascii="Arial" w:eastAsia="Arial Narrow" w:hAnsi="Arial" w:cs="Arial"/>
        </w:rPr>
        <w:t>.</w:t>
      </w:r>
      <w:r w:rsidR="008B21FA" w:rsidRPr="000C09FE">
        <w:rPr>
          <w:rFonts w:ascii="Arial" w:eastAsia="Arial Narrow" w:hAnsi="Arial" w:cs="Arial"/>
          <w:spacing w:val="30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W</w:t>
      </w:r>
      <w:r w:rsidR="008B21FA" w:rsidRPr="000C09FE">
        <w:rPr>
          <w:rFonts w:ascii="Arial" w:eastAsia="Arial Narrow" w:hAnsi="Arial" w:cs="Arial"/>
        </w:rPr>
        <w:t>yk</w:t>
      </w:r>
      <w:r w:rsidR="008B21FA" w:rsidRPr="000C09FE">
        <w:rPr>
          <w:rFonts w:ascii="Arial" w:eastAsia="Arial Narrow" w:hAnsi="Arial" w:cs="Arial"/>
          <w:spacing w:val="1"/>
        </w:rPr>
        <w:t>ona</w:t>
      </w:r>
      <w:r w:rsidR="008B21FA" w:rsidRPr="000C09FE">
        <w:rPr>
          <w:rFonts w:ascii="Arial" w:eastAsia="Arial Narrow" w:hAnsi="Arial" w:cs="Arial"/>
        </w:rPr>
        <w:t>wca</w:t>
      </w:r>
      <w:r w:rsidR="008B21FA" w:rsidRPr="000C09FE">
        <w:rPr>
          <w:rFonts w:ascii="Arial" w:eastAsia="Arial Narrow" w:hAnsi="Arial" w:cs="Arial"/>
          <w:spacing w:val="-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a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włas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y</w:t>
      </w:r>
      <w:r w:rsidR="008B21FA" w:rsidRPr="000C09FE">
        <w:rPr>
          <w:rFonts w:ascii="Arial" w:eastAsia="Arial Narrow" w:hAnsi="Arial" w:cs="Arial"/>
          <w:spacing w:val="-2"/>
        </w:rPr>
        <w:t xml:space="preserve"> </w:t>
      </w:r>
      <w:r w:rsidR="008B21FA" w:rsidRPr="000C09FE">
        <w:rPr>
          <w:rFonts w:ascii="Arial" w:eastAsia="Arial Narrow" w:hAnsi="Arial" w:cs="Arial"/>
        </w:rPr>
        <w:t>k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s</w:t>
      </w:r>
      <w:r w:rsidR="008B21FA" w:rsidRPr="000C09FE">
        <w:rPr>
          <w:rFonts w:ascii="Arial" w:eastAsia="Arial Narrow" w:hAnsi="Arial" w:cs="Arial"/>
          <w:spacing w:val="-2"/>
        </w:rPr>
        <w:t>z</w:t>
      </w:r>
      <w:r w:rsidR="008B21FA" w:rsidRPr="000C09FE">
        <w:rPr>
          <w:rFonts w:ascii="Arial" w:eastAsia="Arial Narrow" w:hAnsi="Arial" w:cs="Arial"/>
        </w:rPr>
        <w:t>t</w:t>
      </w:r>
      <w:r w:rsidR="00CB3DA9">
        <w:rPr>
          <w:rFonts w:ascii="Arial" w:eastAsia="Arial Narrow" w:hAnsi="Arial" w:cs="Arial"/>
        </w:rPr>
        <w:t xml:space="preserve">, w szczególności w toaletach, pracowniach z umywalkami </w:t>
      </w:r>
      <w:r w:rsidR="00BD1A5B">
        <w:rPr>
          <w:rFonts w:ascii="Arial" w:eastAsia="Arial Narrow" w:hAnsi="Arial" w:cs="Arial"/>
        </w:rPr>
        <w:t xml:space="preserve">i wannami </w:t>
      </w:r>
      <w:r w:rsidR="00CB3DA9">
        <w:rPr>
          <w:rFonts w:ascii="Arial" w:eastAsia="Arial Narrow" w:hAnsi="Arial" w:cs="Arial"/>
        </w:rPr>
        <w:t>oraz ku</w:t>
      </w:r>
      <w:r w:rsidR="00BD1A5B">
        <w:rPr>
          <w:rFonts w:ascii="Arial" w:eastAsia="Arial Narrow" w:hAnsi="Arial" w:cs="Arial"/>
        </w:rPr>
        <w:t>chniach i zapleczach socjalnych,</w:t>
      </w:r>
      <w:r w:rsidR="008B21FA" w:rsidRPr="000C09FE">
        <w:rPr>
          <w:rFonts w:ascii="Arial" w:eastAsia="Arial Narrow" w:hAnsi="Arial" w:cs="Arial"/>
          <w:spacing w:val="1"/>
        </w:rPr>
        <w:t xml:space="preserve"> n</w:t>
      </w:r>
      <w:r w:rsidR="008B21FA" w:rsidRPr="000C09FE">
        <w:rPr>
          <w:rFonts w:ascii="Arial" w:eastAsia="Arial Narrow" w:hAnsi="Arial" w:cs="Arial"/>
        </w:rPr>
        <w:t>a</w:t>
      </w:r>
      <w:r w:rsidR="008B21FA" w:rsidRPr="000C09FE">
        <w:rPr>
          <w:rFonts w:ascii="Arial" w:eastAsia="Arial Narrow" w:hAnsi="Arial" w:cs="Arial"/>
          <w:spacing w:val="-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b</w:t>
      </w:r>
      <w:r w:rsidR="008B21FA" w:rsidRPr="000C09FE">
        <w:rPr>
          <w:rFonts w:ascii="Arial" w:eastAsia="Arial Narrow" w:hAnsi="Arial" w:cs="Arial"/>
        </w:rPr>
        <w:t>ież</w:t>
      </w:r>
      <w:r w:rsidR="008B21FA" w:rsidRPr="000C09FE">
        <w:rPr>
          <w:rFonts w:ascii="Arial" w:eastAsia="Arial Narrow" w:hAnsi="Arial" w:cs="Arial"/>
          <w:spacing w:val="1"/>
        </w:rPr>
        <w:t>ą</w:t>
      </w:r>
      <w:r w:rsidR="008B21FA" w:rsidRPr="000C09FE">
        <w:rPr>
          <w:rFonts w:ascii="Arial" w:eastAsia="Arial Narrow" w:hAnsi="Arial" w:cs="Arial"/>
          <w:spacing w:val="-2"/>
        </w:rPr>
        <w:t>c</w:t>
      </w:r>
      <w:r w:rsidR="008B21FA" w:rsidRPr="000C09FE">
        <w:rPr>
          <w:rFonts w:ascii="Arial" w:eastAsia="Arial Narrow" w:hAnsi="Arial" w:cs="Arial"/>
        </w:rPr>
        <w:t>o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b</w:t>
      </w:r>
      <w:r w:rsidR="008B21FA" w:rsidRPr="000C09FE">
        <w:rPr>
          <w:rFonts w:ascii="Arial" w:eastAsia="Arial Narrow" w:hAnsi="Arial" w:cs="Arial"/>
          <w:spacing w:val="1"/>
        </w:rPr>
        <w:t>ęd</w:t>
      </w:r>
      <w:r w:rsidR="008B21FA" w:rsidRPr="000C09FE">
        <w:rPr>
          <w:rFonts w:ascii="Arial" w:eastAsia="Arial Narrow" w:hAnsi="Arial" w:cs="Arial"/>
        </w:rPr>
        <w:t>zie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  <w:spacing w:val="-2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  <w:spacing w:val="-1"/>
        </w:rPr>
        <w:t>o</w:t>
      </w:r>
      <w:r w:rsidR="008B21FA" w:rsidRPr="000C09FE">
        <w:rPr>
          <w:rFonts w:ascii="Arial" w:eastAsia="Arial Narrow" w:hAnsi="Arial" w:cs="Arial"/>
          <w:spacing w:val="1"/>
        </w:rPr>
        <w:t>pa</w:t>
      </w:r>
      <w:r w:rsidR="008B21FA" w:rsidRPr="000C09FE">
        <w:rPr>
          <w:rFonts w:ascii="Arial" w:eastAsia="Arial Narrow" w:hAnsi="Arial" w:cs="Arial"/>
        </w:rPr>
        <w:t>t</w:t>
      </w:r>
      <w:r w:rsidR="008B21FA" w:rsidRPr="000C09FE">
        <w:rPr>
          <w:rFonts w:ascii="Arial" w:eastAsia="Arial Narrow" w:hAnsi="Arial" w:cs="Arial"/>
          <w:spacing w:val="-3"/>
        </w:rPr>
        <w:t>r</w:t>
      </w:r>
      <w:r w:rsidR="008B21FA" w:rsidRPr="000C09FE">
        <w:rPr>
          <w:rFonts w:ascii="Arial" w:eastAsia="Arial Narrow" w:hAnsi="Arial" w:cs="Arial"/>
        </w:rPr>
        <w:t>ywał k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sze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  <w:spacing w:val="-1"/>
        </w:rPr>
        <w:t>n</w:t>
      </w:r>
      <w:r w:rsidR="008B21FA" w:rsidRPr="000C09FE">
        <w:rPr>
          <w:rFonts w:ascii="Arial" w:eastAsia="Arial Narrow" w:hAnsi="Arial" w:cs="Arial"/>
        </w:rPr>
        <w:t>a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śm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  <w:spacing w:val="1"/>
        </w:rPr>
        <w:t>e</w:t>
      </w:r>
      <w:r w:rsidR="008B21FA" w:rsidRPr="000C09FE">
        <w:rPr>
          <w:rFonts w:ascii="Arial" w:eastAsia="Arial Narrow" w:hAnsi="Arial" w:cs="Arial"/>
        </w:rPr>
        <w:t>ci w wo</w:t>
      </w:r>
      <w:r w:rsidR="008B21FA" w:rsidRPr="000C09FE">
        <w:rPr>
          <w:rFonts w:ascii="Arial" w:eastAsia="Arial Narrow" w:hAnsi="Arial" w:cs="Arial"/>
          <w:spacing w:val="-3"/>
        </w:rPr>
        <w:t>r</w:t>
      </w:r>
      <w:r w:rsidR="008B21FA" w:rsidRPr="000C09FE">
        <w:rPr>
          <w:rFonts w:ascii="Arial" w:eastAsia="Arial Narrow" w:hAnsi="Arial" w:cs="Arial"/>
        </w:rPr>
        <w:t>ki je</w:t>
      </w:r>
      <w:r w:rsidR="008B21FA" w:rsidRPr="000C09FE">
        <w:rPr>
          <w:rFonts w:ascii="Arial" w:eastAsia="Arial Narrow" w:hAnsi="Arial" w:cs="Arial"/>
          <w:spacing w:val="1"/>
        </w:rPr>
        <w:t>dno</w:t>
      </w:r>
      <w:r w:rsidR="008B21FA" w:rsidRPr="000C09FE">
        <w:rPr>
          <w:rFonts w:ascii="Arial" w:eastAsia="Arial Narrow" w:hAnsi="Arial" w:cs="Arial"/>
        </w:rPr>
        <w:t>ra</w:t>
      </w:r>
      <w:r w:rsidR="008B21FA" w:rsidRPr="000C09FE">
        <w:rPr>
          <w:rFonts w:ascii="Arial" w:eastAsia="Arial Narrow" w:hAnsi="Arial" w:cs="Arial"/>
          <w:spacing w:val="-2"/>
        </w:rPr>
        <w:t>z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we o pojemności 15, 25, 35,</w:t>
      </w:r>
      <w:r w:rsidR="00BD1A5B">
        <w:rPr>
          <w:rFonts w:ascii="Arial" w:eastAsia="Arial Narrow" w:hAnsi="Arial" w:cs="Arial"/>
        </w:rPr>
        <w:t xml:space="preserve"> 45, 50,</w:t>
      </w:r>
      <w:r w:rsidR="008B21FA" w:rsidRPr="000C09FE">
        <w:rPr>
          <w:rFonts w:ascii="Arial" w:eastAsia="Arial Narrow" w:hAnsi="Arial" w:cs="Arial"/>
        </w:rPr>
        <w:t xml:space="preserve"> 60</w:t>
      </w:r>
      <w:r w:rsidR="00BD1A5B">
        <w:rPr>
          <w:rFonts w:ascii="Arial" w:eastAsia="Arial Narrow" w:hAnsi="Arial" w:cs="Arial"/>
        </w:rPr>
        <w:t>, 120 i 160</w:t>
      </w:r>
      <w:r w:rsidR="008B21FA" w:rsidRPr="000C09FE">
        <w:rPr>
          <w:rFonts w:ascii="Arial" w:eastAsia="Arial Narrow" w:hAnsi="Arial" w:cs="Arial"/>
        </w:rPr>
        <w:t xml:space="preserve"> l. oraz pap</w:t>
      </w:r>
      <w:r w:rsidR="00BD1A5B">
        <w:rPr>
          <w:rFonts w:ascii="Arial" w:eastAsia="Arial Narrow" w:hAnsi="Arial" w:cs="Arial"/>
        </w:rPr>
        <w:t xml:space="preserve">ier toaletowy w rolkach </w:t>
      </w:r>
      <w:r w:rsidR="008B21FA" w:rsidRPr="000C09FE">
        <w:rPr>
          <w:rFonts w:ascii="Arial" w:eastAsia="Arial Narrow" w:hAnsi="Arial" w:cs="Arial"/>
        </w:rPr>
        <w:t>biały, papier Jumbo w rolkach, ręczni</w:t>
      </w:r>
      <w:r w:rsidR="00BD1A5B">
        <w:rPr>
          <w:rFonts w:ascii="Arial" w:eastAsia="Arial Narrow" w:hAnsi="Arial" w:cs="Arial"/>
        </w:rPr>
        <w:t>ki toaletowe cięte białe</w:t>
      </w:r>
      <w:r w:rsidR="008B21FA" w:rsidRPr="000C09FE">
        <w:rPr>
          <w:rFonts w:ascii="Arial" w:eastAsia="Arial Narrow" w:hAnsi="Arial" w:cs="Arial"/>
        </w:rPr>
        <w:t>, ręczniki papierowe w rolkach białe,</w:t>
      </w:r>
      <w:r w:rsidR="008B21FA">
        <w:rPr>
          <w:rFonts w:ascii="Arial" w:eastAsia="Arial Narrow" w:hAnsi="Arial" w:cs="Arial"/>
        </w:rPr>
        <w:t xml:space="preserve"> mydło w płynie, zapach odświeża</w:t>
      </w:r>
      <w:r w:rsidR="008B21FA" w:rsidRPr="000C09FE">
        <w:rPr>
          <w:rFonts w:ascii="Arial" w:eastAsia="Arial Narrow" w:hAnsi="Arial" w:cs="Arial"/>
        </w:rPr>
        <w:t>jący do toalet</w:t>
      </w:r>
      <w:r w:rsidR="00BD1A5B">
        <w:rPr>
          <w:rFonts w:ascii="Arial" w:eastAsia="Arial Narrow" w:hAnsi="Arial" w:cs="Arial"/>
        </w:rPr>
        <w:t xml:space="preserve"> (aerozol, spray, kostka, etc.)</w:t>
      </w:r>
      <w:r w:rsidR="008B21FA" w:rsidRPr="000C09FE">
        <w:rPr>
          <w:rFonts w:ascii="Arial" w:eastAsia="Arial Narrow" w:hAnsi="Arial" w:cs="Arial"/>
        </w:rPr>
        <w:t>.</w:t>
      </w:r>
    </w:p>
    <w:p w:rsidR="008B21FA" w:rsidRPr="000C09FE" w:rsidRDefault="008B21FA" w:rsidP="008B21FA">
      <w:pPr>
        <w:widowControl w:val="0"/>
        <w:ind w:right="-20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</w:t>
      </w:r>
      <w:r w:rsidR="00906800">
        <w:rPr>
          <w:rFonts w:ascii="Arial" w:eastAsia="Arial Narrow" w:hAnsi="Arial" w:cs="Arial"/>
          <w:spacing w:val="1"/>
        </w:rPr>
        <w:t>1</w:t>
      </w:r>
      <w:r w:rsidRPr="000C09FE">
        <w:rPr>
          <w:rFonts w:ascii="Arial" w:eastAsia="Arial Narrow" w:hAnsi="Arial" w:cs="Arial"/>
        </w:rPr>
        <w:t>.</w:t>
      </w:r>
      <w:r w:rsidRPr="000C09FE">
        <w:rPr>
          <w:rFonts w:ascii="Arial" w:eastAsia="Arial Narrow" w:hAnsi="Arial" w:cs="Arial"/>
          <w:spacing w:val="30"/>
        </w:rPr>
        <w:t xml:space="preserve"> </w:t>
      </w:r>
      <w:r w:rsidRPr="000C09FE">
        <w:rPr>
          <w:rFonts w:ascii="Arial" w:eastAsia="Arial Narrow" w:hAnsi="Arial" w:cs="Arial"/>
        </w:rPr>
        <w:t>Zam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jący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</w:rPr>
        <w:t>wy</w:t>
      </w:r>
      <w:r w:rsidRPr="000C09FE">
        <w:rPr>
          <w:rFonts w:ascii="Arial" w:eastAsia="Arial Narrow" w:hAnsi="Arial" w:cs="Arial"/>
          <w:spacing w:val="-1"/>
        </w:rPr>
        <w:t>m</w:t>
      </w:r>
      <w:r w:rsidRPr="000C09FE">
        <w:rPr>
          <w:rFonts w:ascii="Arial" w:eastAsia="Arial Narrow" w:hAnsi="Arial" w:cs="Arial"/>
          <w:spacing w:val="1"/>
        </w:rPr>
        <w:t>aga</w:t>
      </w:r>
      <w:r w:rsidRPr="000C09FE">
        <w:rPr>
          <w:rFonts w:ascii="Arial" w:eastAsia="Arial Narrow" w:hAnsi="Arial" w:cs="Arial"/>
        </w:rPr>
        <w:t>,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a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</w:t>
      </w:r>
      <w:r w:rsidRPr="000C09FE">
        <w:rPr>
          <w:rFonts w:ascii="Arial" w:eastAsia="Arial Narrow" w:hAnsi="Arial" w:cs="Arial"/>
          <w:spacing w:val="34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</w:t>
      </w:r>
      <w:r w:rsidRPr="000C09FE">
        <w:rPr>
          <w:rFonts w:ascii="Arial" w:eastAsia="Arial Narrow" w:hAnsi="Arial" w:cs="Arial"/>
        </w:rPr>
        <w:t>rac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wnicy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W</w:t>
      </w:r>
      <w:r w:rsidRPr="000C09FE">
        <w:rPr>
          <w:rFonts w:ascii="Arial" w:eastAsia="Arial Narrow" w:hAnsi="Arial" w:cs="Arial"/>
        </w:rPr>
        <w:t>yk</w:t>
      </w:r>
      <w:r w:rsidRPr="000C09FE">
        <w:rPr>
          <w:rFonts w:ascii="Arial" w:eastAsia="Arial Narrow" w:hAnsi="Arial" w:cs="Arial"/>
          <w:spacing w:val="1"/>
        </w:rPr>
        <w:t>ona</w:t>
      </w:r>
      <w:r w:rsidRPr="000C09FE">
        <w:rPr>
          <w:rFonts w:ascii="Arial" w:eastAsia="Arial Narrow" w:hAnsi="Arial" w:cs="Arial"/>
        </w:rPr>
        <w:t>wcy</w:t>
      </w:r>
      <w:r w:rsidRPr="000C09FE">
        <w:rPr>
          <w:rFonts w:ascii="Arial" w:eastAsia="Arial Narrow" w:hAnsi="Arial" w:cs="Arial"/>
          <w:spacing w:val="36"/>
        </w:rPr>
        <w:t xml:space="preserve"> </w:t>
      </w:r>
      <w:r w:rsidRPr="000C09FE">
        <w:rPr>
          <w:rFonts w:ascii="Arial" w:eastAsia="Arial Narrow" w:hAnsi="Arial" w:cs="Arial"/>
          <w:spacing w:val="-1"/>
        </w:rPr>
        <w:t>p</w:t>
      </w:r>
      <w:r w:rsidRPr="000C09FE">
        <w:rPr>
          <w:rFonts w:ascii="Arial" w:eastAsia="Arial Narrow" w:hAnsi="Arial" w:cs="Arial"/>
          <w:spacing w:val="1"/>
        </w:rPr>
        <w:t>od</w:t>
      </w:r>
      <w:r w:rsidRPr="000C09FE">
        <w:rPr>
          <w:rFonts w:ascii="Arial" w:eastAsia="Arial Narrow" w:hAnsi="Arial" w:cs="Arial"/>
        </w:rPr>
        <w:t>cz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</w:rPr>
        <w:t>ś</w:t>
      </w:r>
      <w:r w:rsidRPr="000C09FE">
        <w:rPr>
          <w:rFonts w:ascii="Arial" w:eastAsia="Arial Narrow" w:hAnsi="Arial" w:cs="Arial"/>
          <w:spacing w:val="5"/>
        </w:rPr>
        <w:t>w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1"/>
        </w:rPr>
        <w:t>d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-2"/>
        </w:rPr>
        <w:t>z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ia</w:t>
      </w:r>
      <w:r w:rsidRPr="000C09FE">
        <w:rPr>
          <w:rFonts w:ascii="Arial" w:eastAsia="Arial Narrow" w:hAnsi="Arial" w:cs="Arial"/>
          <w:spacing w:val="37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3"/>
        </w:rPr>
        <w:t>ł</w:t>
      </w:r>
      <w:r w:rsidRPr="000C09FE">
        <w:rPr>
          <w:rFonts w:ascii="Arial" w:eastAsia="Arial Narrow" w:hAnsi="Arial" w:cs="Arial"/>
          <w:spacing w:val="1"/>
        </w:rPr>
        <w:t>u</w:t>
      </w:r>
      <w:r w:rsidRPr="000C09FE">
        <w:rPr>
          <w:rFonts w:ascii="Arial" w:eastAsia="Arial Narrow" w:hAnsi="Arial" w:cs="Arial"/>
        </w:rPr>
        <w:t>g</w:t>
      </w:r>
      <w:r w:rsidRPr="000C09FE">
        <w:rPr>
          <w:rFonts w:ascii="Arial" w:eastAsia="Arial Narrow" w:hAnsi="Arial" w:cs="Arial"/>
          <w:spacing w:val="35"/>
        </w:rPr>
        <w:t xml:space="preserve"> </w:t>
      </w:r>
      <w:r w:rsidRPr="000C09FE">
        <w:rPr>
          <w:rFonts w:ascii="Arial" w:eastAsia="Arial Narrow" w:hAnsi="Arial" w:cs="Arial"/>
        </w:rPr>
        <w:t>wyp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ż</w:t>
      </w:r>
      <w:r w:rsidRPr="000C09FE">
        <w:rPr>
          <w:rFonts w:ascii="Arial" w:eastAsia="Arial Narrow" w:hAnsi="Arial" w:cs="Arial"/>
          <w:spacing w:val="-1"/>
        </w:rPr>
        <w:t>e</w:t>
      </w:r>
      <w:r w:rsidRPr="000C09FE">
        <w:rPr>
          <w:rFonts w:ascii="Arial" w:eastAsia="Arial Narrow" w:hAnsi="Arial" w:cs="Arial"/>
          <w:spacing w:val="1"/>
        </w:rPr>
        <w:t>n</w:t>
      </w:r>
      <w:r w:rsidRPr="000C09FE">
        <w:rPr>
          <w:rFonts w:ascii="Arial" w:eastAsia="Arial Narrow" w:hAnsi="Arial" w:cs="Arial"/>
        </w:rPr>
        <w:t>i</w:t>
      </w:r>
      <w:r w:rsidRPr="000C09FE">
        <w:rPr>
          <w:rFonts w:ascii="Arial" w:eastAsia="Arial Narrow" w:hAnsi="Arial" w:cs="Arial"/>
          <w:spacing w:val="36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b</w:t>
      </w:r>
      <w:r w:rsidRPr="000C09FE">
        <w:rPr>
          <w:rFonts w:ascii="Arial" w:eastAsia="Arial Narrow" w:hAnsi="Arial" w:cs="Arial"/>
        </w:rPr>
        <w:t>yli</w:t>
      </w:r>
      <w:r>
        <w:rPr>
          <w:rFonts w:ascii="Arial" w:eastAsia="Arial Narrow" w:hAnsi="Arial" w:cs="Arial"/>
        </w:rPr>
        <w:t xml:space="preserve"> </w:t>
      </w:r>
      <w:r w:rsidRPr="000C09FE">
        <w:rPr>
          <w:rFonts w:ascii="Arial" w:eastAsia="Arial Narrow" w:hAnsi="Arial" w:cs="Arial"/>
        </w:rPr>
        <w:t>w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</w:rPr>
        <w:t>id</w:t>
      </w:r>
      <w:r w:rsidRPr="000C09FE">
        <w:rPr>
          <w:rFonts w:ascii="Arial" w:eastAsia="Arial Narrow" w:hAnsi="Arial" w:cs="Arial"/>
          <w:spacing w:val="1"/>
        </w:rPr>
        <w:t>en</w:t>
      </w:r>
      <w:r w:rsidRPr="000C09FE">
        <w:rPr>
          <w:rFonts w:ascii="Arial" w:eastAsia="Arial Narrow" w:hAnsi="Arial" w:cs="Arial"/>
        </w:rPr>
        <w:t>ty</w:t>
      </w:r>
      <w:r w:rsidRPr="000C09FE">
        <w:rPr>
          <w:rFonts w:ascii="Arial" w:eastAsia="Arial Narrow" w:hAnsi="Arial" w:cs="Arial"/>
          <w:spacing w:val="1"/>
        </w:rPr>
        <w:t>f</w:t>
      </w:r>
      <w:r w:rsidRPr="000C09FE">
        <w:rPr>
          <w:rFonts w:ascii="Arial" w:eastAsia="Arial Narrow" w:hAnsi="Arial" w:cs="Arial"/>
        </w:rPr>
        <w:t>ik</w:t>
      </w:r>
      <w:r w:rsidRPr="000C09FE">
        <w:rPr>
          <w:rFonts w:ascii="Arial" w:eastAsia="Arial Narrow" w:hAnsi="Arial" w:cs="Arial"/>
          <w:spacing w:val="-2"/>
        </w:rPr>
        <w:t>a</w:t>
      </w:r>
      <w:r w:rsidRPr="000C09FE">
        <w:rPr>
          <w:rFonts w:ascii="Arial" w:eastAsia="Arial Narrow" w:hAnsi="Arial" w:cs="Arial"/>
        </w:rPr>
        <w:t>t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ry oraz</w:t>
      </w:r>
      <w:r w:rsidRPr="000C09FE">
        <w:rPr>
          <w:rFonts w:ascii="Arial" w:eastAsia="Arial Narrow" w:hAnsi="Arial" w:cs="Arial"/>
          <w:spacing w:val="-2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po</w:t>
      </w:r>
      <w:r w:rsidRPr="000C09FE">
        <w:rPr>
          <w:rFonts w:ascii="Arial" w:eastAsia="Arial Narrow" w:hAnsi="Arial" w:cs="Arial"/>
        </w:rPr>
        <w:t>s</w:t>
      </w:r>
      <w:r w:rsidRPr="000C09FE">
        <w:rPr>
          <w:rFonts w:ascii="Arial" w:eastAsia="Arial Narrow" w:hAnsi="Arial" w:cs="Arial"/>
          <w:spacing w:val="-3"/>
        </w:rPr>
        <w:t>i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  <w:spacing w:val="-1"/>
        </w:rPr>
        <w:t>d</w:t>
      </w:r>
      <w:r w:rsidRPr="000C09FE">
        <w:rPr>
          <w:rFonts w:ascii="Arial" w:eastAsia="Arial Narrow" w:hAnsi="Arial" w:cs="Arial"/>
          <w:spacing w:val="1"/>
        </w:rPr>
        <w:t>a</w:t>
      </w:r>
      <w:r w:rsidRPr="000C09FE">
        <w:rPr>
          <w:rFonts w:ascii="Arial" w:eastAsia="Arial Narrow" w:hAnsi="Arial" w:cs="Arial"/>
        </w:rPr>
        <w:t>li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od</w:t>
      </w:r>
      <w:r w:rsidRPr="000C09FE">
        <w:rPr>
          <w:rFonts w:ascii="Arial" w:eastAsia="Arial Narrow" w:hAnsi="Arial" w:cs="Arial"/>
        </w:rPr>
        <w:t>zież</w:t>
      </w:r>
      <w:r w:rsidRPr="000C09FE">
        <w:rPr>
          <w:rFonts w:ascii="Arial" w:eastAsia="Arial Narrow" w:hAnsi="Arial" w:cs="Arial"/>
          <w:spacing w:val="-1"/>
        </w:rPr>
        <w:t xml:space="preserve"> </w:t>
      </w:r>
      <w:r w:rsidRPr="000C09FE">
        <w:rPr>
          <w:rFonts w:ascii="Arial" w:eastAsia="Arial Narrow" w:hAnsi="Arial" w:cs="Arial"/>
          <w:spacing w:val="1"/>
        </w:rPr>
        <w:t>o</w:t>
      </w:r>
      <w:r w:rsidRPr="000C09FE">
        <w:rPr>
          <w:rFonts w:ascii="Arial" w:eastAsia="Arial Narrow" w:hAnsi="Arial" w:cs="Arial"/>
        </w:rPr>
        <w:t>c</w:t>
      </w:r>
      <w:r w:rsidRPr="000C09FE">
        <w:rPr>
          <w:rFonts w:ascii="Arial" w:eastAsia="Arial Narrow" w:hAnsi="Arial" w:cs="Arial"/>
          <w:spacing w:val="1"/>
        </w:rPr>
        <w:t>h</w:t>
      </w:r>
      <w:r w:rsidRPr="000C09FE">
        <w:rPr>
          <w:rFonts w:ascii="Arial" w:eastAsia="Arial Narrow" w:hAnsi="Arial" w:cs="Arial"/>
        </w:rPr>
        <w:t>r</w:t>
      </w:r>
      <w:r w:rsidRPr="000C09FE">
        <w:rPr>
          <w:rFonts w:ascii="Arial" w:eastAsia="Arial Narrow" w:hAnsi="Arial" w:cs="Arial"/>
          <w:spacing w:val="-2"/>
        </w:rPr>
        <w:t>o</w:t>
      </w:r>
      <w:r w:rsidRPr="000C09FE">
        <w:rPr>
          <w:rFonts w:ascii="Arial" w:eastAsia="Arial Narrow" w:hAnsi="Arial" w:cs="Arial"/>
          <w:spacing w:val="1"/>
        </w:rPr>
        <w:t>nną</w:t>
      </w:r>
      <w:r w:rsidRPr="000C09FE">
        <w:rPr>
          <w:rFonts w:ascii="Arial" w:eastAsia="Arial Narrow" w:hAnsi="Arial" w:cs="Arial"/>
        </w:rPr>
        <w:t>.</w:t>
      </w:r>
    </w:p>
    <w:p w:rsidR="008B21FA" w:rsidRPr="000C09FE" w:rsidRDefault="00906800" w:rsidP="008B21FA">
      <w:pPr>
        <w:widowControl w:val="0"/>
        <w:ind w:right="59"/>
        <w:jc w:val="both"/>
        <w:rPr>
          <w:rFonts w:ascii="Arial" w:eastAsia="Arial Narrow" w:hAnsi="Arial" w:cs="Arial"/>
        </w:rPr>
      </w:pPr>
      <w:r>
        <w:rPr>
          <w:rFonts w:ascii="Arial" w:eastAsia="Arial Narrow" w:hAnsi="Arial" w:cs="Arial"/>
          <w:spacing w:val="1"/>
        </w:rPr>
        <w:t>12</w:t>
      </w:r>
      <w:r w:rsidR="008B21FA" w:rsidRPr="000C09FE">
        <w:rPr>
          <w:rFonts w:ascii="Arial" w:eastAsia="Arial Narrow" w:hAnsi="Arial" w:cs="Arial"/>
        </w:rPr>
        <w:t xml:space="preserve">. </w:t>
      </w:r>
      <w:r w:rsidR="008B21FA" w:rsidRPr="000C09FE">
        <w:rPr>
          <w:rFonts w:ascii="Arial" w:eastAsia="Arial Narrow" w:hAnsi="Arial" w:cs="Arial"/>
          <w:spacing w:val="-1"/>
        </w:rPr>
        <w:t>W</w:t>
      </w:r>
      <w:r w:rsidR="008B21FA" w:rsidRPr="000C09FE">
        <w:rPr>
          <w:rFonts w:ascii="Arial" w:eastAsia="Arial Narrow" w:hAnsi="Arial" w:cs="Arial"/>
        </w:rPr>
        <w:t>yk</w:t>
      </w:r>
      <w:r w:rsidR="008B21FA" w:rsidRPr="000C09FE">
        <w:rPr>
          <w:rFonts w:ascii="Arial" w:eastAsia="Arial Narrow" w:hAnsi="Arial" w:cs="Arial"/>
          <w:spacing w:val="1"/>
        </w:rPr>
        <w:t>ona</w:t>
      </w:r>
      <w:r w:rsidR="008B21FA" w:rsidRPr="000C09FE">
        <w:rPr>
          <w:rFonts w:ascii="Arial" w:eastAsia="Arial Narrow" w:hAnsi="Arial" w:cs="Arial"/>
        </w:rPr>
        <w:t>wca</w:t>
      </w:r>
      <w:r w:rsidR="008B21FA" w:rsidRPr="000C09FE">
        <w:rPr>
          <w:rFonts w:ascii="Arial" w:eastAsia="Arial Narrow" w:hAnsi="Arial" w:cs="Arial"/>
          <w:spacing w:val="53"/>
        </w:rPr>
        <w:t xml:space="preserve"> 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-1"/>
        </w:rPr>
        <w:t>o</w:t>
      </w:r>
      <w:r w:rsidR="008B21FA" w:rsidRPr="000C09FE">
        <w:rPr>
          <w:rFonts w:ascii="Arial" w:eastAsia="Arial Narrow" w:hAnsi="Arial" w:cs="Arial"/>
          <w:spacing w:val="1"/>
        </w:rPr>
        <w:t>bo</w:t>
      </w:r>
      <w:r w:rsidR="008B21FA" w:rsidRPr="000C09FE">
        <w:rPr>
          <w:rFonts w:ascii="Arial" w:eastAsia="Arial Narrow" w:hAnsi="Arial" w:cs="Arial"/>
        </w:rPr>
        <w:t>w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  <w:spacing w:val="1"/>
        </w:rPr>
        <w:t>ą</w:t>
      </w:r>
      <w:r w:rsidR="008B21FA" w:rsidRPr="000C09FE">
        <w:rPr>
          <w:rFonts w:ascii="Arial" w:eastAsia="Arial Narrow" w:hAnsi="Arial" w:cs="Arial"/>
          <w:spacing w:val="-2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an</w:t>
      </w:r>
      <w:r w:rsidR="008B21FA" w:rsidRPr="000C09FE">
        <w:rPr>
          <w:rFonts w:ascii="Arial" w:eastAsia="Arial Narrow" w:hAnsi="Arial" w:cs="Arial"/>
        </w:rPr>
        <w:t>y</w:t>
      </w:r>
      <w:r w:rsidR="008B21FA" w:rsidRPr="000C09FE">
        <w:rPr>
          <w:rFonts w:ascii="Arial" w:eastAsia="Arial Narrow" w:hAnsi="Arial" w:cs="Arial"/>
          <w:spacing w:val="50"/>
        </w:rPr>
        <w:t xml:space="preserve"> </w:t>
      </w:r>
      <w:r w:rsidR="008B21FA" w:rsidRPr="000C09FE">
        <w:rPr>
          <w:rFonts w:ascii="Arial" w:eastAsia="Arial Narrow" w:hAnsi="Arial" w:cs="Arial"/>
        </w:rPr>
        <w:t>jest</w:t>
      </w:r>
      <w:r w:rsidR="008B21FA" w:rsidRPr="000C09FE">
        <w:rPr>
          <w:rFonts w:ascii="Arial" w:eastAsia="Arial Narrow" w:hAnsi="Arial" w:cs="Arial"/>
          <w:spacing w:val="53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d</w:t>
      </w:r>
      <w:r w:rsidR="008B21FA" w:rsidRPr="000C09FE">
        <w:rPr>
          <w:rFonts w:ascii="Arial" w:eastAsia="Arial Narrow" w:hAnsi="Arial" w:cs="Arial"/>
        </w:rPr>
        <w:t>o</w:t>
      </w:r>
      <w:r w:rsidR="008B21FA" w:rsidRPr="000C09FE">
        <w:rPr>
          <w:rFonts w:ascii="Arial" w:eastAsia="Arial Narrow" w:hAnsi="Arial" w:cs="Arial"/>
          <w:spacing w:val="50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rzeszk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l</w:t>
      </w:r>
      <w:r w:rsidR="008B21FA" w:rsidRPr="000C09FE">
        <w:rPr>
          <w:rFonts w:ascii="Arial" w:eastAsia="Arial Narrow" w:hAnsi="Arial" w:cs="Arial"/>
          <w:spacing w:val="-2"/>
        </w:rPr>
        <w:t>e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ia</w:t>
      </w:r>
      <w:r w:rsidR="008B21FA" w:rsidRPr="000C09FE">
        <w:rPr>
          <w:rFonts w:ascii="Arial" w:eastAsia="Arial Narrow" w:hAnsi="Arial" w:cs="Arial"/>
          <w:spacing w:val="50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rac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wnik</w:t>
      </w:r>
      <w:r w:rsidR="008B21FA" w:rsidRPr="000C09FE">
        <w:rPr>
          <w:rFonts w:ascii="Arial" w:eastAsia="Arial Narrow" w:hAnsi="Arial" w:cs="Arial"/>
          <w:spacing w:val="1"/>
        </w:rPr>
        <w:t>ó</w:t>
      </w:r>
      <w:r w:rsidR="008B21FA" w:rsidRPr="000C09FE">
        <w:rPr>
          <w:rFonts w:ascii="Arial" w:eastAsia="Arial Narrow" w:hAnsi="Arial" w:cs="Arial"/>
        </w:rPr>
        <w:t>w,</w:t>
      </w:r>
      <w:r w:rsidR="008B21FA">
        <w:rPr>
          <w:rFonts w:ascii="Arial" w:eastAsia="Arial Narrow" w:hAnsi="Arial" w:cs="Arial"/>
          <w:spacing w:val="52"/>
        </w:rPr>
        <w:t xml:space="preserve"> </w:t>
      </w:r>
      <w:r w:rsidR="008B21FA" w:rsidRPr="000C09FE">
        <w:rPr>
          <w:rFonts w:ascii="Arial" w:eastAsia="Arial Narrow" w:hAnsi="Arial" w:cs="Arial"/>
        </w:rPr>
        <w:t>k</w:t>
      </w:r>
      <w:r w:rsidR="008B21FA" w:rsidRPr="000C09FE">
        <w:rPr>
          <w:rFonts w:ascii="Arial" w:eastAsia="Arial Narrow" w:hAnsi="Arial" w:cs="Arial"/>
          <w:spacing w:val="-2"/>
        </w:rPr>
        <w:t>t</w:t>
      </w:r>
      <w:r w:rsidR="008B21FA" w:rsidRPr="000C09FE">
        <w:rPr>
          <w:rFonts w:ascii="Arial" w:eastAsia="Arial Narrow" w:hAnsi="Arial" w:cs="Arial"/>
          <w:spacing w:val="1"/>
        </w:rPr>
        <w:t>ó</w:t>
      </w:r>
      <w:r w:rsidR="008B21FA" w:rsidRPr="000C09FE">
        <w:rPr>
          <w:rFonts w:ascii="Arial" w:eastAsia="Arial Narrow" w:hAnsi="Arial" w:cs="Arial"/>
        </w:rPr>
        <w:t>rzy</w:t>
      </w:r>
      <w:r w:rsidR="008B21FA" w:rsidRPr="000C09FE">
        <w:rPr>
          <w:rFonts w:ascii="Arial" w:eastAsia="Arial Narrow" w:hAnsi="Arial" w:cs="Arial"/>
          <w:spacing w:val="5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b</w:t>
      </w:r>
      <w:r w:rsidR="008B21FA" w:rsidRPr="000C09FE">
        <w:rPr>
          <w:rFonts w:ascii="Arial" w:eastAsia="Arial Narrow" w:hAnsi="Arial" w:cs="Arial"/>
          <w:spacing w:val="-1"/>
        </w:rPr>
        <w:t>ę</w:t>
      </w:r>
      <w:r w:rsidR="008B21FA" w:rsidRPr="000C09FE">
        <w:rPr>
          <w:rFonts w:ascii="Arial" w:eastAsia="Arial Narrow" w:hAnsi="Arial" w:cs="Arial"/>
          <w:spacing w:val="1"/>
        </w:rPr>
        <w:t>d</w:t>
      </w:r>
      <w:r w:rsidR="008B21FA" w:rsidRPr="000C09FE">
        <w:rPr>
          <w:rFonts w:ascii="Arial" w:eastAsia="Arial Narrow" w:hAnsi="Arial" w:cs="Arial"/>
        </w:rPr>
        <w:t>ą</w:t>
      </w:r>
      <w:r w:rsidR="008B21FA" w:rsidRPr="000C09FE">
        <w:rPr>
          <w:rFonts w:ascii="Arial" w:eastAsia="Arial Narrow" w:hAnsi="Arial" w:cs="Arial"/>
          <w:spacing w:val="50"/>
        </w:rPr>
        <w:t xml:space="preserve"> </w:t>
      </w:r>
      <w:r w:rsidR="008B21FA" w:rsidRPr="000C09FE">
        <w:rPr>
          <w:rFonts w:ascii="Arial" w:eastAsia="Arial Narrow" w:hAnsi="Arial" w:cs="Arial"/>
        </w:rPr>
        <w:t>św</w:t>
      </w:r>
      <w:r w:rsidR="008B21FA" w:rsidRPr="000C09FE">
        <w:rPr>
          <w:rFonts w:ascii="Arial" w:eastAsia="Arial Narrow" w:hAnsi="Arial" w:cs="Arial"/>
          <w:spacing w:val="-1"/>
        </w:rPr>
        <w:t>i</w:t>
      </w:r>
      <w:r w:rsidR="008B21FA" w:rsidRPr="000C09FE">
        <w:rPr>
          <w:rFonts w:ascii="Arial" w:eastAsia="Arial Narrow" w:hAnsi="Arial" w:cs="Arial"/>
          <w:spacing w:val="1"/>
        </w:rPr>
        <w:t>ad</w:t>
      </w:r>
      <w:r w:rsidR="008B21FA" w:rsidRPr="000C09FE">
        <w:rPr>
          <w:rFonts w:ascii="Arial" w:eastAsia="Arial Narrow" w:hAnsi="Arial" w:cs="Arial"/>
        </w:rPr>
        <w:t>czyli</w:t>
      </w:r>
      <w:r w:rsidR="008B21FA" w:rsidRPr="000C09FE">
        <w:rPr>
          <w:rFonts w:ascii="Arial" w:eastAsia="Arial Narrow" w:hAnsi="Arial" w:cs="Arial"/>
          <w:spacing w:val="51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u</w:t>
      </w:r>
      <w:r w:rsidR="008B21FA" w:rsidRPr="000C09FE">
        <w:rPr>
          <w:rFonts w:ascii="Arial" w:eastAsia="Arial Narrow" w:hAnsi="Arial" w:cs="Arial"/>
        </w:rPr>
        <w:t>słu</w:t>
      </w:r>
      <w:r w:rsidR="008B21FA" w:rsidRPr="000C09FE">
        <w:rPr>
          <w:rFonts w:ascii="Arial" w:eastAsia="Arial Narrow" w:hAnsi="Arial" w:cs="Arial"/>
          <w:spacing w:val="1"/>
        </w:rPr>
        <w:t>g</w:t>
      </w:r>
      <w:r w:rsidR="008B21FA" w:rsidRPr="000C09FE">
        <w:rPr>
          <w:rFonts w:ascii="Arial" w:eastAsia="Arial Narrow" w:hAnsi="Arial" w:cs="Arial"/>
        </w:rPr>
        <w:t>i s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rząt</w:t>
      </w:r>
      <w:r w:rsidR="008B21FA" w:rsidRPr="000C09FE">
        <w:rPr>
          <w:rFonts w:ascii="Arial" w:eastAsia="Arial Narrow" w:hAnsi="Arial" w:cs="Arial"/>
          <w:spacing w:val="1"/>
        </w:rPr>
        <w:t>an</w:t>
      </w:r>
      <w:r w:rsidR="008B21FA" w:rsidRPr="000C09FE">
        <w:rPr>
          <w:rFonts w:ascii="Arial" w:eastAsia="Arial Narrow" w:hAnsi="Arial" w:cs="Arial"/>
          <w:spacing w:val="-3"/>
        </w:rPr>
        <w:t>i</w:t>
      </w:r>
      <w:r w:rsidR="008B21FA" w:rsidRPr="000C09FE">
        <w:rPr>
          <w:rFonts w:ascii="Arial" w:eastAsia="Arial Narrow" w:hAnsi="Arial" w:cs="Arial"/>
        </w:rPr>
        <w:t>a</w:t>
      </w:r>
      <w:r w:rsidR="008B21FA" w:rsidRPr="000C09FE">
        <w:rPr>
          <w:rFonts w:ascii="Arial" w:eastAsia="Arial Narrow" w:hAnsi="Arial" w:cs="Arial"/>
          <w:spacing w:val="1"/>
        </w:rPr>
        <w:t xml:space="preserve"> </w:t>
      </w:r>
      <w:r w:rsidR="008B21FA" w:rsidRPr="000C09FE">
        <w:rPr>
          <w:rFonts w:ascii="Arial" w:eastAsia="Arial Narrow" w:hAnsi="Arial" w:cs="Arial"/>
        </w:rPr>
        <w:t>w</w:t>
      </w:r>
      <w:r w:rsidR="008B21FA" w:rsidRPr="000C09FE">
        <w:rPr>
          <w:rFonts w:ascii="Arial" w:eastAsia="Arial Narrow" w:hAnsi="Arial" w:cs="Arial"/>
          <w:spacing w:val="2"/>
        </w:rPr>
        <w:t xml:space="preserve"> </w:t>
      </w:r>
      <w:r w:rsidR="008B21FA" w:rsidRPr="000C09FE">
        <w:rPr>
          <w:rFonts w:ascii="Arial" w:eastAsia="Arial Narrow" w:hAnsi="Arial" w:cs="Arial"/>
        </w:rPr>
        <w:t>z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kresie</w:t>
      </w:r>
      <w:r w:rsidR="008B21FA" w:rsidRPr="000C09FE">
        <w:rPr>
          <w:rFonts w:ascii="Arial" w:eastAsia="Arial Narrow" w:hAnsi="Arial" w:cs="Arial"/>
          <w:spacing w:val="-2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B</w:t>
      </w:r>
      <w:r w:rsidR="008B21FA" w:rsidRPr="000C09FE">
        <w:rPr>
          <w:rFonts w:ascii="Arial" w:eastAsia="Arial Narrow" w:hAnsi="Arial" w:cs="Arial"/>
        </w:rPr>
        <w:t>HP,</w:t>
      </w:r>
      <w:r w:rsidR="008B21FA" w:rsidRPr="000C09FE">
        <w:rPr>
          <w:rFonts w:ascii="Arial" w:eastAsia="Arial Narrow" w:hAnsi="Arial" w:cs="Arial"/>
          <w:spacing w:val="-2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o</w:t>
      </w:r>
      <w:r w:rsidR="008B21FA" w:rsidRPr="000C09FE">
        <w:rPr>
          <w:rFonts w:ascii="Arial" w:eastAsia="Arial Narrow" w:hAnsi="Arial" w:cs="Arial"/>
        </w:rPr>
        <w:t>c</w:t>
      </w:r>
      <w:r w:rsidR="008B21FA" w:rsidRPr="000C09FE">
        <w:rPr>
          <w:rFonts w:ascii="Arial" w:eastAsia="Arial Narrow" w:hAnsi="Arial" w:cs="Arial"/>
          <w:spacing w:val="1"/>
        </w:rPr>
        <w:t>h</w:t>
      </w:r>
      <w:r w:rsidR="008B21FA" w:rsidRPr="000C09FE">
        <w:rPr>
          <w:rFonts w:ascii="Arial" w:eastAsia="Arial Narrow" w:hAnsi="Arial" w:cs="Arial"/>
        </w:rPr>
        <w:t>ro</w:t>
      </w:r>
      <w:r w:rsidR="008B21FA" w:rsidRPr="000C09FE">
        <w:rPr>
          <w:rFonts w:ascii="Arial" w:eastAsia="Arial Narrow" w:hAnsi="Arial" w:cs="Arial"/>
          <w:spacing w:val="1"/>
        </w:rPr>
        <w:t>n</w:t>
      </w:r>
      <w:r w:rsidR="008B21FA" w:rsidRPr="000C09FE">
        <w:rPr>
          <w:rFonts w:ascii="Arial" w:eastAsia="Arial Narrow" w:hAnsi="Arial" w:cs="Arial"/>
        </w:rPr>
        <w:t>y</w:t>
      </w:r>
      <w:r w:rsidR="008B21FA" w:rsidRPr="000C09FE">
        <w:rPr>
          <w:rFonts w:ascii="Arial" w:eastAsia="Arial Narrow" w:hAnsi="Arial" w:cs="Arial"/>
          <w:spacing w:val="-2"/>
        </w:rPr>
        <w:t xml:space="preserve"> </w:t>
      </w:r>
      <w:r w:rsidR="008B21FA" w:rsidRPr="000C09FE">
        <w:rPr>
          <w:rFonts w:ascii="Arial" w:eastAsia="Arial Narrow" w:hAnsi="Arial" w:cs="Arial"/>
          <w:spacing w:val="1"/>
        </w:rPr>
        <w:t>p</w:t>
      </w:r>
      <w:r w:rsidR="008B21FA" w:rsidRPr="000C09FE">
        <w:rPr>
          <w:rFonts w:ascii="Arial" w:eastAsia="Arial Narrow" w:hAnsi="Arial" w:cs="Arial"/>
        </w:rPr>
        <w:t>rzeci</w:t>
      </w:r>
      <w:r w:rsidR="008B21FA" w:rsidRPr="000C09FE">
        <w:rPr>
          <w:rFonts w:ascii="Arial" w:eastAsia="Arial Narrow" w:hAnsi="Arial" w:cs="Arial"/>
          <w:spacing w:val="-1"/>
        </w:rPr>
        <w:t>w</w:t>
      </w:r>
      <w:r w:rsidR="008B21FA" w:rsidRPr="000C09FE">
        <w:rPr>
          <w:rFonts w:ascii="Arial" w:eastAsia="Arial Narrow" w:hAnsi="Arial" w:cs="Arial"/>
          <w:spacing w:val="1"/>
        </w:rPr>
        <w:t>po</w:t>
      </w:r>
      <w:r w:rsidR="008B21FA" w:rsidRPr="000C09FE">
        <w:rPr>
          <w:rFonts w:ascii="Arial" w:eastAsia="Arial Narrow" w:hAnsi="Arial" w:cs="Arial"/>
          <w:spacing w:val="-2"/>
        </w:rPr>
        <w:t>ż</w:t>
      </w:r>
      <w:r w:rsidR="008B21FA" w:rsidRPr="000C09FE">
        <w:rPr>
          <w:rFonts w:ascii="Arial" w:eastAsia="Arial Narrow" w:hAnsi="Arial" w:cs="Arial"/>
          <w:spacing w:val="1"/>
        </w:rPr>
        <w:t>a</w:t>
      </w:r>
      <w:r w:rsidR="008B21FA" w:rsidRPr="000C09FE">
        <w:rPr>
          <w:rFonts w:ascii="Arial" w:eastAsia="Arial Narrow" w:hAnsi="Arial" w:cs="Arial"/>
        </w:rPr>
        <w:t>rowej.</w:t>
      </w:r>
    </w:p>
    <w:p w:rsidR="008B21FA" w:rsidRPr="001C2F27" w:rsidRDefault="00906800" w:rsidP="00E66DD0">
      <w:pPr>
        <w:ind w:right="478"/>
        <w:rPr>
          <w:rFonts w:ascii="Arial" w:eastAsia="Arial Narrow" w:hAnsi="Arial" w:cs="Arial"/>
        </w:rPr>
      </w:pPr>
      <w:r>
        <w:rPr>
          <w:rFonts w:ascii="Arial" w:eastAsia="Arial Narrow" w:hAnsi="Arial" w:cs="Arial"/>
          <w:bCs/>
        </w:rPr>
        <w:t>13</w:t>
      </w:r>
      <w:r w:rsidR="008B21FA" w:rsidRPr="000F2CB7">
        <w:rPr>
          <w:rFonts w:ascii="Arial" w:eastAsia="Arial Narrow" w:hAnsi="Arial" w:cs="Arial"/>
          <w:b/>
          <w:bCs/>
        </w:rPr>
        <w:t>.</w:t>
      </w:r>
      <w:r w:rsidR="008B21FA">
        <w:rPr>
          <w:rFonts w:ascii="Arial Narrow" w:eastAsia="Arial Narrow" w:hAnsi="Arial Narrow" w:cs="Arial Narrow"/>
          <w:b/>
          <w:bCs/>
        </w:rPr>
        <w:t xml:space="preserve"> </w:t>
      </w:r>
      <w:r w:rsidR="008B21FA" w:rsidRPr="001C2F27">
        <w:rPr>
          <w:rFonts w:ascii="Arial" w:eastAsia="Arial Narrow" w:hAnsi="Arial" w:cs="Arial"/>
          <w:bCs/>
        </w:rPr>
        <w:t>Za</w:t>
      </w:r>
      <w:r w:rsidR="008B21FA" w:rsidRPr="001C2F27">
        <w:rPr>
          <w:rFonts w:ascii="Arial" w:eastAsia="Arial Narrow" w:hAnsi="Arial" w:cs="Arial"/>
          <w:bCs/>
          <w:spacing w:val="1"/>
        </w:rPr>
        <w:t>le</w:t>
      </w:r>
      <w:r w:rsidR="008B21FA" w:rsidRPr="001C2F27">
        <w:rPr>
          <w:rFonts w:ascii="Arial" w:eastAsia="Arial Narrow" w:hAnsi="Arial" w:cs="Arial"/>
          <w:bCs/>
          <w:spacing w:val="-1"/>
        </w:rPr>
        <w:t>c</w:t>
      </w:r>
      <w:r w:rsidR="008B21FA" w:rsidRPr="001C2F27">
        <w:rPr>
          <w:rFonts w:ascii="Arial" w:eastAsia="Arial Narrow" w:hAnsi="Arial" w:cs="Arial"/>
          <w:bCs/>
        </w:rPr>
        <w:t>a</w:t>
      </w:r>
      <w:r w:rsidR="008B21FA" w:rsidRPr="001C2F27">
        <w:rPr>
          <w:rFonts w:ascii="Arial" w:eastAsia="Arial Narrow" w:hAnsi="Arial" w:cs="Arial"/>
          <w:bCs/>
          <w:spacing w:val="1"/>
        </w:rPr>
        <w:t xml:space="preserve"> s</w:t>
      </w:r>
      <w:r w:rsidR="008B21FA" w:rsidRPr="001C2F27">
        <w:rPr>
          <w:rFonts w:ascii="Arial" w:eastAsia="Arial Narrow" w:hAnsi="Arial" w:cs="Arial"/>
          <w:bCs/>
          <w:spacing w:val="-2"/>
        </w:rPr>
        <w:t>i</w:t>
      </w:r>
      <w:r w:rsidR="008B21FA" w:rsidRPr="001C2F27">
        <w:rPr>
          <w:rFonts w:ascii="Arial" w:eastAsia="Arial Narrow" w:hAnsi="Arial" w:cs="Arial"/>
          <w:bCs/>
          <w:spacing w:val="1"/>
        </w:rPr>
        <w:t>ę</w:t>
      </w:r>
      <w:r w:rsidR="008B21FA" w:rsidRPr="001C2F27">
        <w:rPr>
          <w:rFonts w:ascii="Arial" w:eastAsia="Arial Narrow" w:hAnsi="Arial" w:cs="Arial"/>
          <w:bCs/>
        </w:rPr>
        <w:t>,</w:t>
      </w:r>
      <w:r w:rsidR="008B21FA" w:rsidRPr="001C2F27">
        <w:rPr>
          <w:rFonts w:ascii="Arial" w:eastAsia="Arial Narrow" w:hAnsi="Arial" w:cs="Arial"/>
          <w:bCs/>
          <w:spacing w:val="-1"/>
        </w:rPr>
        <w:t xml:space="preserve"> </w:t>
      </w:r>
      <w:r w:rsidR="008B21FA" w:rsidRPr="001C2F27">
        <w:rPr>
          <w:rFonts w:ascii="Arial" w:eastAsia="Arial Narrow" w:hAnsi="Arial" w:cs="Arial"/>
          <w:bCs/>
          <w:spacing w:val="1"/>
        </w:rPr>
        <w:t>a</w:t>
      </w:r>
      <w:r w:rsidR="008B21FA" w:rsidRPr="001C2F27">
        <w:rPr>
          <w:rFonts w:ascii="Arial" w:eastAsia="Arial Narrow" w:hAnsi="Arial" w:cs="Arial"/>
          <w:bCs/>
        </w:rPr>
        <w:t>by</w:t>
      </w:r>
      <w:r w:rsidR="008B21FA" w:rsidRPr="001C2F27">
        <w:rPr>
          <w:rFonts w:ascii="Arial" w:eastAsia="Arial Narrow" w:hAnsi="Arial" w:cs="Arial"/>
          <w:bCs/>
          <w:spacing w:val="1"/>
        </w:rPr>
        <w:t xml:space="preserve"> </w:t>
      </w:r>
      <w:r w:rsidR="008B21FA" w:rsidRPr="001C2F27">
        <w:rPr>
          <w:rFonts w:ascii="Arial" w:eastAsia="Arial Narrow" w:hAnsi="Arial" w:cs="Arial"/>
          <w:bCs/>
          <w:spacing w:val="-1"/>
        </w:rPr>
        <w:t>W</w:t>
      </w:r>
      <w:r w:rsidR="008B21FA" w:rsidRPr="001C2F27">
        <w:rPr>
          <w:rFonts w:ascii="Arial" w:eastAsia="Arial Narrow" w:hAnsi="Arial" w:cs="Arial"/>
          <w:bCs/>
          <w:spacing w:val="1"/>
        </w:rPr>
        <w:t>yk</w:t>
      </w:r>
      <w:r w:rsidR="008B21FA" w:rsidRPr="001C2F27">
        <w:rPr>
          <w:rFonts w:ascii="Arial" w:eastAsia="Arial Narrow" w:hAnsi="Arial" w:cs="Arial"/>
          <w:bCs/>
        </w:rPr>
        <w:t>o</w:t>
      </w:r>
      <w:r w:rsidR="008B21FA" w:rsidRPr="001C2F27">
        <w:rPr>
          <w:rFonts w:ascii="Arial" w:eastAsia="Arial Narrow" w:hAnsi="Arial" w:cs="Arial"/>
          <w:bCs/>
          <w:spacing w:val="-3"/>
        </w:rPr>
        <w:t>n</w:t>
      </w:r>
      <w:r w:rsidR="008B21FA" w:rsidRPr="001C2F27">
        <w:rPr>
          <w:rFonts w:ascii="Arial" w:eastAsia="Arial Narrow" w:hAnsi="Arial" w:cs="Arial"/>
          <w:bCs/>
          <w:spacing w:val="1"/>
        </w:rPr>
        <w:t>a</w:t>
      </w:r>
      <w:r w:rsidR="008B21FA" w:rsidRPr="001C2F27">
        <w:rPr>
          <w:rFonts w:ascii="Arial" w:eastAsia="Arial Narrow" w:hAnsi="Arial" w:cs="Arial"/>
          <w:bCs/>
          <w:spacing w:val="-2"/>
        </w:rPr>
        <w:t>w</w:t>
      </w:r>
      <w:r w:rsidR="008B21FA" w:rsidRPr="001C2F27">
        <w:rPr>
          <w:rFonts w:ascii="Arial" w:eastAsia="Arial Narrow" w:hAnsi="Arial" w:cs="Arial"/>
          <w:bCs/>
          <w:spacing w:val="1"/>
        </w:rPr>
        <w:t>c</w:t>
      </w:r>
      <w:r w:rsidR="008B21FA" w:rsidRPr="001C2F27">
        <w:rPr>
          <w:rFonts w:ascii="Arial" w:eastAsia="Arial Narrow" w:hAnsi="Arial" w:cs="Arial"/>
          <w:bCs/>
        </w:rPr>
        <w:t>y</w:t>
      </w:r>
      <w:r w:rsidR="008B21FA" w:rsidRPr="001C2F27">
        <w:rPr>
          <w:rFonts w:ascii="Arial" w:eastAsia="Arial Narrow" w:hAnsi="Arial" w:cs="Arial"/>
          <w:bCs/>
          <w:spacing w:val="1"/>
        </w:rPr>
        <w:t xml:space="preserve"> </w:t>
      </w:r>
      <w:r w:rsidR="008B21FA" w:rsidRPr="001C2F27">
        <w:rPr>
          <w:rFonts w:ascii="Arial" w:eastAsia="Arial Narrow" w:hAnsi="Arial" w:cs="Arial"/>
          <w:bCs/>
        </w:rPr>
        <w:t>do</w:t>
      </w:r>
      <w:r w:rsidR="008B21FA" w:rsidRPr="001C2F27">
        <w:rPr>
          <w:rFonts w:ascii="Arial" w:eastAsia="Arial Narrow" w:hAnsi="Arial" w:cs="Arial"/>
          <w:bCs/>
          <w:spacing w:val="1"/>
        </w:rPr>
        <w:t>k</w:t>
      </w:r>
      <w:r w:rsidR="008B21FA" w:rsidRPr="001C2F27">
        <w:rPr>
          <w:rFonts w:ascii="Arial" w:eastAsia="Arial Narrow" w:hAnsi="Arial" w:cs="Arial"/>
          <w:bCs/>
        </w:rPr>
        <w:t>on</w:t>
      </w:r>
      <w:r w:rsidR="008B21FA" w:rsidRPr="001C2F27">
        <w:rPr>
          <w:rFonts w:ascii="Arial" w:eastAsia="Arial Narrow" w:hAnsi="Arial" w:cs="Arial"/>
          <w:bCs/>
          <w:spacing w:val="-2"/>
        </w:rPr>
        <w:t>a</w:t>
      </w:r>
      <w:r w:rsidR="008B21FA" w:rsidRPr="001C2F27">
        <w:rPr>
          <w:rFonts w:ascii="Arial" w:eastAsia="Arial Narrow" w:hAnsi="Arial" w:cs="Arial"/>
          <w:bCs/>
        </w:rPr>
        <w:t>li</w:t>
      </w:r>
      <w:r w:rsidR="008B21FA" w:rsidRPr="001C2F27">
        <w:rPr>
          <w:rFonts w:ascii="Arial" w:eastAsia="Arial Narrow" w:hAnsi="Arial" w:cs="Arial"/>
          <w:bCs/>
          <w:spacing w:val="1"/>
        </w:rPr>
        <w:t xml:space="preserve"> w</w:t>
      </w:r>
      <w:r w:rsidR="008B21FA" w:rsidRPr="001C2F27">
        <w:rPr>
          <w:rFonts w:ascii="Arial" w:eastAsia="Arial Narrow" w:hAnsi="Arial" w:cs="Arial"/>
          <w:bCs/>
        </w:rPr>
        <w:t>iz</w:t>
      </w:r>
      <w:r w:rsidR="008B21FA" w:rsidRPr="001C2F27">
        <w:rPr>
          <w:rFonts w:ascii="Arial" w:eastAsia="Arial Narrow" w:hAnsi="Arial" w:cs="Arial"/>
          <w:bCs/>
          <w:spacing w:val="-1"/>
        </w:rPr>
        <w:t>j</w:t>
      </w:r>
      <w:r w:rsidR="008B21FA" w:rsidRPr="001C2F27">
        <w:rPr>
          <w:rFonts w:ascii="Arial" w:eastAsia="Arial Narrow" w:hAnsi="Arial" w:cs="Arial"/>
          <w:bCs/>
        </w:rPr>
        <w:t>i</w:t>
      </w:r>
      <w:r w:rsidR="008B21FA" w:rsidRPr="001C2F27">
        <w:rPr>
          <w:rFonts w:ascii="Arial" w:eastAsia="Arial Narrow" w:hAnsi="Arial" w:cs="Arial"/>
          <w:bCs/>
          <w:spacing w:val="5"/>
        </w:rPr>
        <w:t xml:space="preserve"> </w:t>
      </w:r>
      <w:r w:rsidR="008B21FA" w:rsidRPr="001C2F27">
        <w:rPr>
          <w:rFonts w:ascii="Arial" w:eastAsia="Arial Narrow" w:hAnsi="Arial" w:cs="Arial"/>
          <w:bCs/>
        </w:rPr>
        <w:t>lo</w:t>
      </w:r>
      <w:r w:rsidR="008B21FA" w:rsidRPr="001C2F27">
        <w:rPr>
          <w:rFonts w:ascii="Arial" w:eastAsia="Arial Narrow" w:hAnsi="Arial" w:cs="Arial"/>
          <w:bCs/>
          <w:spacing w:val="-1"/>
        </w:rPr>
        <w:t>k</w:t>
      </w:r>
      <w:r w:rsidR="008B21FA" w:rsidRPr="001C2F27">
        <w:rPr>
          <w:rFonts w:ascii="Arial" w:eastAsia="Arial Narrow" w:hAnsi="Arial" w:cs="Arial"/>
          <w:bCs/>
          <w:spacing w:val="1"/>
        </w:rPr>
        <w:t>a</w:t>
      </w:r>
      <w:r w:rsidR="008B21FA" w:rsidRPr="001C2F27">
        <w:rPr>
          <w:rFonts w:ascii="Arial" w:eastAsia="Arial Narrow" w:hAnsi="Arial" w:cs="Arial"/>
          <w:bCs/>
        </w:rPr>
        <w:t>ln</w:t>
      </w:r>
      <w:r w:rsidR="008B21FA" w:rsidRPr="001C2F27">
        <w:rPr>
          <w:rFonts w:ascii="Arial" w:eastAsia="Arial Narrow" w:hAnsi="Arial" w:cs="Arial"/>
          <w:bCs/>
          <w:spacing w:val="1"/>
        </w:rPr>
        <w:t>e</w:t>
      </w:r>
      <w:r w:rsidR="008B21FA" w:rsidRPr="001C2F27">
        <w:rPr>
          <w:rFonts w:ascii="Arial" w:eastAsia="Arial Narrow" w:hAnsi="Arial" w:cs="Arial"/>
          <w:bCs/>
        </w:rPr>
        <w:t>j</w:t>
      </w:r>
      <w:r w:rsidR="008B21FA" w:rsidRPr="001C2F27">
        <w:rPr>
          <w:rFonts w:ascii="Arial" w:eastAsia="Arial Narrow" w:hAnsi="Arial" w:cs="Arial"/>
          <w:bCs/>
          <w:spacing w:val="-4"/>
        </w:rPr>
        <w:t xml:space="preserve"> </w:t>
      </w:r>
      <w:r w:rsidR="008B21FA" w:rsidRPr="001C2F27">
        <w:rPr>
          <w:rFonts w:ascii="Arial" w:eastAsia="Arial Narrow" w:hAnsi="Arial" w:cs="Arial"/>
          <w:bCs/>
        </w:rPr>
        <w:t>obi</w:t>
      </w:r>
      <w:r w:rsidR="008B21FA" w:rsidRPr="001C2F27">
        <w:rPr>
          <w:rFonts w:ascii="Arial" w:eastAsia="Arial Narrow" w:hAnsi="Arial" w:cs="Arial"/>
          <w:bCs/>
          <w:spacing w:val="1"/>
        </w:rPr>
        <w:t>ek</w:t>
      </w:r>
      <w:r w:rsidR="008B21FA" w:rsidRPr="001C2F27">
        <w:rPr>
          <w:rFonts w:ascii="Arial" w:eastAsia="Arial Narrow" w:hAnsi="Arial" w:cs="Arial"/>
          <w:bCs/>
        </w:rPr>
        <w:t>t</w:t>
      </w:r>
      <w:r w:rsidR="008B21FA" w:rsidRPr="001C2F27">
        <w:rPr>
          <w:rFonts w:ascii="Arial" w:eastAsia="Arial Narrow" w:hAnsi="Arial" w:cs="Arial"/>
          <w:bCs/>
          <w:spacing w:val="-1"/>
        </w:rPr>
        <w:t>ó</w:t>
      </w:r>
      <w:r w:rsidR="008B21FA" w:rsidRPr="001C2F27">
        <w:rPr>
          <w:rFonts w:ascii="Arial" w:eastAsia="Arial Narrow" w:hAnsi="Arial" w:cs="Arial"/>
          <w:bCs/>
        </w:rPr>
        <w:t>w</w:t>
      </w:r>
      <w:r w:rsidR="008B21FA" w:rsidRPr="001C2F27">
        <w:rPr>
          <w:rFonts w:ascii="Arial" w:eastAsia="Arial Narrow" w:hAnsi="Arial" w:cs="Arial"/>
          <w:bCs/>
          <w:spacing w:val="1"/>
        </w:rPr>
        <w:t xml:space="preserve"> </w:t>
      </w:r>
      <w:r w:rsidR="008B21FA" w:rsidRPr="001C2F27">
        <w:rPr>
          <w:rFonts w:ascii="Arial" w:eastAsia="Arial Narrow" w:hAnsi="Arial" w:cs="Arial"/>
          <w:bCs/>
        </w:rPr>
        <w:t>ASP</w:t>
      </w:r>
      <w:r w:rsidR="008B21FA" w:rsidRPr="001C2F27">
        <w:rPr>
          <w:rFonts w:ascii="Arial" w:eastAsia="Arial Narrow" w:hAnsi="Arial" w:cs="Arial"/>
          <w:bCs/>
          <w:spacing w:val="1"/>
        </w:rPr>
        <w:t xml:space="preserve"> </w:t>
      </w:r>
      <w:r w:rsidR="008B21FA" w:rsidRPr="001C2F27">
        <w:rPr>
          <w:rFonts w:ascii="Arial" w:eastAsia="Arial Narrow" w:hAnsi="Arial" w:cs="Arial"/>
          <w:bCs/>
        </w:rPr>
        <w:t>pr</w:t>
      </w:r>
      <w:r w:rsidR="008B21FA" w:rsidRPr="001C2F27">
        <w:rPr>
          <w:rFonts w:ascii="Arial" w:eastAsia="Arial Narrow" w:hAnsi="Arial" w:cs="Arial"/>
          <w:bCs/>
          <w:spacing w:val="-2"/>
        </w:rPr>
        <w:t>z</w:t>
      </w:r>
      <w:r w:rsidR="008B21FA" w:rsidRPr="001C2F27">
        <w:rPr>
          <w:rFonts w:ascii="Arial" w:eastAsia="Arial Narrow" w:hAnsi="Arial" w:cs="Arial"/>
          <w:bCs/>
          <w:spacing w:val="1"/>
        </w:rPr>
        <w:t>e</w:t>
      </w:r>
      <w:r w:rsidR="008B21FA" w:rsidRPr="001C2F27">
        <w:rPr>
          <w:rFonts w:ascii="Arial" w:eastAsia="Arial Narrow" w:hAnsi="Arial" w:cs="Arial"/>
          <w:bCs/>
        </w:rPr>
        <w:t>d złoż</w:t>
      </w:r>
      <w:r w:rsidR="008B21FA" w:rsidRPr="001C2F27">
        <w:rPr>
          <w:rFonts w:ascii="Arial" w:eastAsia="Arial Narrow" w:hAnsi="Arial" w:cs="Arial"/>
          <w:bCs/>
          <w:spacing w:val="-2"/>
        </w:rPr>
        <w:t>e</w:t>
      </w:r>
      <w:r w:rsidR="008B21FA" w:rsidRPr="001C2F27">
        <w:rPr>
          <w:rFonts w:ascii="Arial" w:eastAsia="Arial Narrow" w:hAnsi="Arial" w:cs="Arial"/>
          <w:bCs/>
        </w:rPr>
        <w:t>ni</w:t>
      </w:r>
      <w:r w:rsidR="008B21FA" w:rsidRPr="001C2F27">
        <w:rPr>
          <w:rFonts w:ascii="Arial" w:eastAsia="Arial Narrow" w:hAnsi="Arial" w:cs="Arial"/>
          <w:bCs/>
          <w:spacing w:val="1"/>
        </w:rPr>
        <w:t>e</w:t>
      </w:r>
      <w:r w:rsidR="008B21FA" w:rsidRPr="001C2F27">
        <w:rPr>
          <w:rFonts w:ascii="Arial" w:eastAsia="Arial Narrow" w:hAnsi="Arial" w:cs="Arial"/>
          <w:bCs/>
        </w:rPr>
        <w:t>m o</w:t>
      </w:r>
      <w:r w:rsidR="008B21FA" w:rsidRPr="001C2F27">
        <w:rPr>
          <w:rFonts w:ascii="Arial" w:eastAsia="Arial Narrow" w:hAnsi="Arial" w:cs="Arial"/>
          <w:bCs/>
          <w:spacing w:val="-1"/>
        </w:rPr>
        <w:t>f</w:t>
      </w:r>
      <w:r w:rsidR="008B21FA" w:rsidRPr="001C2F27">
        <w:rPr>
          <w:rFonts w:ascii="Arial" w:eastAsia="Arial Narrow" w:hAnsi="Arial" w:cs="Arial"/>
          <w:bCs/>
          <w:spacing w:val="1"/>
        </w:rPr>
        <w:t>e</w:t>
      </w:r>
      <w:r w:rsidR="008B21FA" w:rsidRPr="001C2F27">
        <w:rPr>
          <w:rFonts w:ascii="Arial" w:eastAsia="Arial Narrow" w:hAnsi="Arial" w:cs="Arial"/>
          <w:bCs/>
        </w:rPr>
        <w:t>rty.</w:t>
      </w:r>
    </w:p>
    <w:p w:rsidR="008B21FA" w:rsidRPr="000F2CB7" w:rsidRDefault="008B21FA" w:rsidP="008B21FA">
      <w:pPr>
        <w:spacing w:line="274" w:lineRule="exact"/>
        <w:ind w:right="793"/>
        <w:jc w:val="both"/>
        <w:rPr>
          <w:rFonts w:ascii="Arial" w:eastAsia="Arial Narrow" w:hAnsi="Arial" w:cs="Arial"/>
          <w:u w:val="single"/>
        </w:rPr>
      </w:pPr>
      <w:r w:rsidRPr="000F2CB7">
        <w:rPr>
          <w:rFonts w:ascii="Arial" w:eastAsia="Arial Narrow" w:hAnsi="Arial" w:cs="Arial"/>
          <w:b/>
          <w:bCs/>
        </w:rPr>
        <w:t>Za</w:t>
      </w:r>
      <w:r w:rsidRPr="000F2CB7">
        <w:rPr>
          <w:rFonts w:ascii="Arial" w:eastAsia="Arial Narrow" w:hAnsi="Arial" w:cs="Arial"/>
          <w:b/>
          <w:bCs/>
          <w:spacing w:val="1"/>
        </w:rPr>
        <w:t>ma</w:t>
      </w:r>
      <w:r w:rsidRPr="000F2CB7">
        <w:rPr>
          <w:rFonts w:ascii="Arial" w:eastAsia="Arial Narrow" w:hAnsi="Arial" w:cs="Arial"/>
          <w:b/>
          <w:bCs/>
        </w:rPr>
        <w:t>w</w:t>
      </w:r>
      <w:r w:rsidRPr="000F2CB7">
        <w:rPr>
          <w:rFonts w:ascii="Arial" w:eastAsia="Arial Narrow" w:hAnsi="Arial" w:cs="Arial"/>
          <w:b/>
          <w:bCs/>
          <w:spacing w:val="-1"/>
        </w:rPr>
        <w:t>i</w:t>
      </w:r>
      <w:r w:rsidRPr="000F2CB7">
        <w:rPr>
          <w:rFonts w:ascii="Arial" w:eastAsia="Arial Narrow" w:hAnsi="Arial" w:cs="Arial"/>
          <w:b/>
          <w:bCs/>
          <w:spacing w:val="1"/>
        </w:rPr>
        <w:t>a</w:t>
      </w:r>
      <w:r w:rsidRPr="000F2CB7">
        <w:rPr>
          <w:rFonts w:ascii="Arial" w:eastAsia="Arial Narrow" w:hAnsi="Arial" w:cs="Arial"/>
          <w:b/>
          <w:bCs/>
        </w:rPr>
        <w:t>j</w:t>
      </w:r>
      <w:r w:rsidRPr="000F2CB7">
        <w:rPr>
          <w:rFonts w:ascii="Arial" w:eastAsia="Arial Narrow" w:hAnsi="Arial" w:cs="Arial"/>
          <w:b/>
          <w:bCs/>
          <w:spacing w:val="-1"/>
        </w:rPr>
        <w:t>ą</w:t>
      </w:r>
      <w:r w:rsidRPr="000F2CB7">
        <w:rPr>
          <w:rFonts w:ascii="Arial" w:eastAsia="Arial Narrow" w:hAnsi="Arial" w:cs="Arial"/>
          <w:b/>
          <w:bCs/>
          <w:spacing w:val="1"/>
        </w:rPr>
        <w:t>c</w:t>
      </w:r>
      <w:r w:rsidRPr="000F2CB7">
        <w:rPr>
          <w:rFonts w:ascii="Arial" w:eastAsia="Arial Narrow" w:hAnsi="Arial" w:cs="Arial"/>
          <w:b/>
          <w:bCs/>
        </w:rPr>
        <w:t>y</w:t>
      </w:r>
      <w:r w:rsidRPr="000F2CB7">
        <w:rPr>
          <w:rFonts w:ascii="Arial" w:eastAsia="Arial Narrow" w:hAnsi="Arial" w:cs="Arial"/>
          <w:b/>
          <w:bCs/>
          <w:spacing w:val="2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ust</w:t>
      </w:r>
      <w:r w:rsidRPr="000F2CB7">
        <w:rPr>
          <w:rFonts w:ascii="Arial" w:eastAsia="Arial Narrow" w:hAnsi="Arial" w:cs="Arial"/>
          <w:b/>
          <w:bCs/>
          <w:spacing w:val="-1"/>
        </w:rPr>
        <w:t>a</w:t>
      </w:r>
      <w:r w:rsidRPr="000F2CB7">
        <w:rPr>
          <w:rFonts w:ascii="Arial" w:eastAsia="Arial Narrow" w:hAnsi="Arial" w:cs="Arial"/>
          <w:b/>
          <w:bCs/>
        </w:rPr>
        <w:t>la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te</w:t>
      </w:r>
      <w:r w:rsidRPr="000F2CB7">
        <w:rPr>
          <w:rFonts w:ascii="Arial" w:eastAsia="Arial Narrow" w:hAnsi="Arial" w:cs="Arial"/>
          <w:b/>
          <w:bCs/>
          <w:spacing w:val="-1"/>
        </w:rPr>
        <w:t>r</w:t>
      </w:r>
      <w:r w:rsidRPr="000F2CB7">
        <w:rPr>
          <w:rFonts w:ascii="Arial" w:eastAsia="Arial Narrow" w:hAnsi="Arial" w:cs="Arial"/>
          <w:b/>
          <w:bCs/>
        </w:rPr>
        <w:t>m</w:t>
      </w:r>
      <w:r w:rsidRPr="000F2CB7">
        <w:rPr>
          <w:rFonts w:ascii="Arial" w:eastAsia="Arial Narrow" w:hAnsi="Arial" w:cs="Arial"/>
          <w:b/>
          <w:bCs/>
          <w:spacing w:val="-2"/>
        </w:rPr>
        <w:t>i</w:t>
      </w:r>
      <w:r w:rsidRPr="000F2CB7">
        <w:rPr>
          <w:rFonts w:ascii="Arial" w:eastAsia="Arial Narrow" w:hAnsi="Arial" w:cs="Arial"/>
          <w:b/>
          <w:bCs/>
        </w:rPr>
        <w:t>n</w:t>
      </w:r>
      <w:r w:rsidRPr="000F2CB7">
        <w:rPr>
          <w:rFonts w:ascii="Arial" w:eastAsia="Arial Narrow" w:hAnsi="Arial" w:cs="Arial"/>
          <w:b/>
          <w:bCs/>
          <w:spacing w:val="-4"/>
        </w:rPr>
        <w:t xml:space="preserve"> </w:t>
      </w:r>
      <w:r w:rsidRPr="000F2CB7">
        <w:rPr>
          <w:rFonts w:ascii="Arial" w:eastAsia="Arial Narrow" w:hAnsi="Arial" w:cs="Arial"/>
          <w:b/>
          <w:bCs/>
          <w:spacing w:val="2"/>
        </w:rPr>
        <w:t>w</w:t>
      </w:r>
      <w:r w:rsidRPr="000F2CB7">
        <w:rPr>
          <w:rFonts w:ascii="Arial" w:eastAsia="Arial Narrow" w:hAnsi="Arial" w:cs="Arial"/>
          <w:b/>
          <w:bCs/>
        </w:rPr>
        <w:t>iz</w:t>
      </w:r>
      <w:r w:rsidRPr="000F2CB7">
        <w:rPr>
          <w:rFonts w:ascii="Arial" w:eastAsia="Arial Narrow" w:hAnsi="Arial" w:cs="Arial"/>
          <w:b/>
          <w:bCs/>
          <w:spacing w:val="1"/>
        </w:rPr>
        <w:t>j</w:t>
      </w:r>
      <w:r w:rsidRPr="000F2CB7">
        <w:rPr>
          <w:rFonts w:ascii="Arial" w:eastAsia="Arial Narrow" w:hAnsi="Arial" w:cs="Arial"/>
          <w:b/>
          <w:bCs/>
        </w:rPr>
        <w:t>i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l</w:t>
      </w:r>
      <w:r w:rsidRPr="000F2CB7">
        <w:rPr>
          <w:rFonts w:ascii="Arial" w:eastAsia="Arial Narrow" w:hAnsi="Arial" w:cs="Arial"/>
          <w:b/>
          <w:bCs/>
          <w:spacing w:val="-2"/>
        </w:rPr>
        <w:t>o</w:t>
      </w:r>
      <w:r w:rsidRPr="000F2CB7">
        <w:rPr>
          <w:rFonts w:ascii="Arial" w:eastAsia="Arial Narrow" w:hAnsi="Arial" w:cs="Arial"/>
          <w:b/>
          <w:bCs/>
          <w:spacing w:val="1"/>
        </w:rPr>
        <w:t>ka</w:t>
      </w:r>
      <w:r w:rsidRPr="000F2CB7">
        <w:rPr>
          <w:rFonts w:ascii="Arial" w:eastAsia="Arial Narrow" w:hAnsi="Arial" w:cs="Arial"/>
          <w:b/>
          <w:bCs/>
        </w:rPr>
        <w:t>l</w:t>
      </w:r>
      <w:r w:rsidRPr="000F2CB7">
        <w:rPr>
          <w:rFonts w:ascii="Arial" w:eastAsia="Arial Narrow" w:hAnsi="Arial" w:cs="Arial"/>
          <w:b/>
          <w:bCs/>
          <w:spacing w:val="1"/>
        </w:rPr>
        <w:t>n</w:t>
      </w:r>
      <w:r w:rsidRPr="000F2CB7">
        <w:rPr>
          <w:rFonts w:ascii="Arial" w:eastAsia="Arial Narrow" w:hAnsi="Arial" w:cs="Arial"/>
          <w:b/>
          <w:bCs/>
          <w:spacing w:val="-1"/>
        </w:rPr>
        <w:t>e</w:t>
      </w:r>
      <w:r w:rsidRPr="000F2CB7">
        <w:rPr>
          <w:rFonts w:ascii="Arial" w:eastAsia="Arial Narrow" w:hAnsi="Arial" w:cs="Arial"/>
          <w:b/>
          <w:bCs/>
        </w:rPr>
        <w:t>j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obi</w:t>
      </w:r>
      <w:r w:rsidRPr="000F2CB7">
        <w:rPr>
          <w:rFonts w:ascii="Arial" w:eastAsia="Arial Narrow" w:hAnsi="Arial" w:cs="Arial"/>
          <w:b/>
          <w:bCs/>
          <w:spacing w:val="-1"/>
        </w:rPr>
        <w:t>e</w:t>
      </w:r>
      <w:r w:rsidRPr="000F2CB7">
        <w:rPr>
          <w:rFonts w:ascii="Arial" w:eastAsia="Arial Narrow" w:hAnsi="Arial" w:cs="Arial"/>
          <w:b/>
          <w:bCs/>
          <w:spacing w:val="1"/>
        </w:rPr>
        <w:t>k</w:t>
      </w:r>
      <w:r w:rsidRPr="000F2CB7">
        <w:rPr>
          <w:rFonts w:ascii="Arial" w:eastAsia="Arial Narrow" w:hAnsi="Arial" w:cs="Arial"/>
          <w:b/>
          <w:bCs/>
        </w:rPr>
        <w:t>tów</w:t>
      </w:r>
      <w:r w:rsidRPr="000F2CB7">
        <w:rPr>
          <w:rFonts w:ascii="Arial" w:eastAsia="Arial Narrow" w:hAnsi="Arial" w:cs="Arial"/>
          <w:b/>
          <w:bCs/>
          <w:spacing w:val="-2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na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Pr="000F2CB7">
        <w:rPr>
          <w:rFonts w:ascii="Arial" w:eastAsia="Arial Narrow" w:hAnsi="Arial" w:cs="Arial"/>
          <w:b/>
          <w:bCs/>
        </w:rPr>
        <w:t>dzi</w:t>
      </w:r>
      <w:r w:rsidRPr="000F2CB7">
        <w:rPr>
          <w:rFonts w:ascii="Arial" w:eastAsia="Arial Narrow" w:hAnsi="Arial" w:cs="Arial"/>
          <w:b/>
          <w:bCs/>
          <w:spacing w:val="1"/>
        </w:rPr>
        <w:t>e</w:t>
      </w:r>
      <w:r w:rsidRPr="000F2CB7">
        <w:rPr>
          <w:rFonts w:ascii="Arial" w:eastAsia="Arial Narrow" w:hAnsi="Arial" w:cs="Arial"/>
          <w:b/>
          <w:bCs/>
        </w:rPr>
        <w:t>ń</w:t>
      </w:r>
      <w:r w:rsidRPr="000F2CB7">
        <w:rPr>
          <w:rFonts w:ascii="Arial" w:eastAsia="Arial Narrow" w:hAnsi="Arial" w:cs="Arial"/>
          <w:b/>
          <w:bCs/>
          <w:spacing w:val="1"/>
        </w:rPr>
        <w:t xml:space="preserve"> </w:t>
      </w:r>
      <w:r w:rsidR="00B32A3F">
        <w:rPr>
          <w:rFonts w:ascii="Arial" w:eastAsia="Arial Narrow" w:hAnsi="Arial" w:cs="Arial"/>
          <w:b/>
          <w:bCs/>
          <w:spacing w:val="-1"/>
          <w:u w:val="single"/>
        </w:rPr>
        <w:t>29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-</w:t>
      </w:r>
      <w:r w:rsidR="00B32A3F">
        <w:rPr>
          <w:rFonts w:ascii="Arial" w:eastAsia="Arial Narrow" w:hAnsi="Arial" w:cs="Arial"/>
          <w:b/>
          <w:bCs/>
          <w:spacing w:val="1"/>
          <w:u w:val="single"/>
        </w:rPr>
        <w:t>07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-2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0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>1</w:t>
      </w:r>
      <w:r w:rsidR="00B32A3F">
        <w:rPr>
          <w:rFonts w:ascii="Arial" w:eastAsia="Arial Narrow" w:hAnsi="Arial" w:cs="Arial"/>
          <w:b/>
          <w:bCs/>
          <w:spacing w:val="1"/>
          <w:u w:val="single"/>
        </w:rPr>
        <w:t>6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 xml:space="preserve"> </w:t>
      </w:r>
      <w:r w:rsidRPr="000F2CB7">
        <w:rPr>
          <w:rFonts w:ascii="Arial" w:eastAsia="Arial Narrow" w:hAnsi="Arial" w:cs="Arial"/>
          <w:b/>
          <w:bCs/>
          <w:u w:val="single"/>
        </w:rPr>
        <w:t>r.</w:t>
      </w:r>
      <w:r w:rsidRPr="000F2CB7">
        <w:rPr>
          <w:rFonts w:ascii="Arial" w:eastAsia="Arial Narrow" w:hAnsi="Arial" w:cs="Arial"/>
          <w:b/>
          <w:bCs/>
          <w:spacing w:val="-1"/>
          <w:u w:val="single"/>
        </w:rPr>
        <w:t xml:space="preserve"> </w:t>
      </w:r>
      <w:r w:rsidRPr="000F2CB7">
        <w:rPr>
          <w:rFonts w:ascii="Arial" w:eastAsia="Arial Narrow" w:hAnsi="Arial" w:cs="Arial"/>
          <w:b/>
          <w:bCs/>
          <w:u w:val="single"/>
        </w:rPr>
        <w:t>na</w:t>
      </w:r>
      <w:r w:rsidRPr="000F2CB7">
        <w:rPr>
          <w:rFonts w:ascii="Arial" w:eastAsia="Arial Narrow" w:hAnsi="Arial" w:cs="Arial"/>
          <w:b/>
          <w:bCs/>
          <w:spacing w:val="-2"/>
          <w:u w:val="single"/>
        </w:rPr>
        <w:t xml:space="preserve"> </w:t>
      </w:r>
      <w:r w:rsidRPr="000F2CB7">
        <w:rPr>
          <w:rFonts w:ascii="Arial" w:eastAsia="Arial Narrow" w:hAnsi="Arial" w:cs="Arial"/>
          <w:b/>
          <w:bCs/>
          <w:u w:val="single"/>
        </w:rPr>
        <w:t>godz.</w:t>
      </w:r>
      <w:r w:rsidR="00B32A3F">
        <w:rPr>
          <w:rFonts w:ascii="Arial" w:eastAsia="Arial Narrow" w:hAnsi="Arial" w:cs="Arial"/>
          <w:b/>
          <w:bCs/>
          <w:spacing w:val="1"/>
          <w:u w:val="single"/>
        </w:rPr>
        <w:t xml:space="preserve"> 7</w:t>
      </w:r>
      <w:r w:rsidRPr="000F2CB7">
        <w:rPr>
          <w:rFonts w:ascii="Arial" w:eastAsia="Arial Narrow" w:hAnsi="Arial" w:cs="Arial"/>
          <w:b/>
          <w:bCs/>
          <w:u w:val="single"/>
        </w:rPr>
        <w:t>:0</w:t>
      </w:r>
      <w:r w:rsidRPr="000F2CB7">
        <w:rPr>
          <w:rFonts w:ascii="Arial" w:eastAsia="Arial Narrow" w:hAnsi="Arial" w:cs="Arial"/>
          <w:b/>
          <w:bCs/>
          <w:spacing w:val="1"/>
          <w:u w:val="single"/>
        </w:rPr>
        <w:t>0</w:t>
      </w:r>
      <w:r w:rsidRPr="000F2CB7">
        <w:rPr>
          <w:rFonts w:ascii="Arial" w:eastAsia="Arial Narrow" w:hAnsi="Arial" w:cs="Arial"/>
          <w:b/>
          <w:bCs/>
          <w:u w:val="single"/>
        </w:rPr>
        <w:t xml:space="preserve"> przy u</w:t>
      </w:r>
      <w:r w:rsidR="00907FC7">
        <w:rPr>
          <w:rFonts w:ascii="Arial" w:eastAsia="Arial Narrow" w:hAnsi="Arial" w:cs="Arial"/>
          <w:b/>
          <w:bCs/>
          <w:u w:val="single"/>
        </w:rPr>
        <w:t>l. Myśliwiecka 8,</w:t>
      </w:r>
      <w:r w:rsidR="00B32A3F">
        <w:rPr>
          <w:rFonts w:ascii="Arial" w:eastAsia="Arial Narrow" w:hAnsi="Arial" w:cs="Arial"/>
          <w:b/>
          <w:bCs/>
          <w:u w:val="single"/>
        </w:rPr>
        <w:t xml:space="preserve"> na godzinę 9</w:t>
      </w:r>
      <w:r w:rsidRPr="000F2CB7">
        <w:rPr>
          <w:rFonts w:ascii="Arial" w:eastAsia="Arial Narrow" w:hAnsi="Arial" w:cs="Arial"/>
          <w:b/>
          <w:bCs/>
          <w:u w:val="single"/>
        </w:rPr>
        <w:t>.00 przy ul</w:t>
      </w:r>
      <w:r>
        <w:rPr>
          <w:rFonts w:ascii="Arial" w:eastAsia="Arial Narrow" w:hAnsi="Arial" w:cs="Arial"/>
          <w:b/>
          <w:bCs/>
          <w:u w:val="single"/>
        </w:rPr>
        <w:t>.</w:t>
      </w:r>
      <w:r w:rsidR="00B32A3F">
        <w:rPr>
          <w:rFonts w:ascii="Arial" w:eastAsia="Arial Narrow" w:hAnsi="Arial" w:cs="Arial"/>
          <w:b/>
          <w:bCs/>
          <w:u w:val="single"/>
        </w:rPr>
        <w:t xml:space="preserve"> Wybrzeże Kościuszkowskie 37/39, na godzinę 11:00 przy ul. Spokojna 15.</w:t>
      </w:r>
    </w:p>
    <w:p w:rsidR="008B21FA" w:rsidRPr="000F2CB7" w:rsidRDefault="008B21FA" w:rsidP="008B21FA">
      <w:pPr>
        <w:ind w:right="54"/>
        <w:jc w:val="both"/>
        <w:rPr>
          <w:rFonts w:ascii="Arial" w:eastAsia="Arial Narrow" w:hAnsi="Arial" w:cs="Arial"/>
        </w:rPr>
      </w:pPr>
      <w:r w:rsidRPr="000F2CB7">
        <w:rPr>
          <w:rFonts w:ascii="Arial" w:eastAsia="Arial Narrow" w:hAnsi="Arial" w:cs="Arial"/>
        </w:rPr>
        <w:t xml:space="preserve">W </w:t>
      </w:r>
      <w:r w:rsidRPr="000F2CB7">
        <w:rPr>
          <w:rFonts w:ascii="Arial" w:eastAsia="Arial Narrow" w:hAnsi="Arial" w:cs="Arial"/>
          <w:spacing w:val="21"/>
        </w:rPr>
        <w:t xml:space="preserve"> </w:t>
      </w:r>
      <w:r w:rsidRPr="000F2CB7">
        <w:rPr>
          <w:rFonts w:ascii="Arial" w:eastAsia="Arial Narrow" w:hAnsi="Arial" w:cs="Arial"/>
        </w:rPr>
        <w:t>c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 xml:space="preserve">lu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u</w:t>
      </w:r>
      <w:r w:rsidRPr="000F2CB7">
        <w:rPr>
          <w:rFonts w:ascii="Arial" w:eastAsia="Arial Narrow" w:hAnsi="Arial" w:cs="Arial"/>
        </w:rPr>
        <w:t>cz</w:t>
      </w:r>
      <w:r w:rsidRPr="000F2CB7">
        <w:rPr>
          <w:rFonts w:ascii="Arial" w:eastAsia="Arial Narrow" w:hAnsi="Arial" w:cs="Arial"/>
          <w:spacing w:val="1"/>
        </w:rPr>
        <w:t>e</w:t>
      </w:r>
      <w:r w:rsidRPr="000F2CB7">
        <w:rPr>
          <w:rFonts w:ascii="Arial" w:eastAsia="Arial Narrow" w:hAnsi="Arial" w:cs="Arial"/>
        </w:rPr>
        <w:t>st</w:t>
      </w:r>
      <w:r w:rsidRPr="000F2CB7">
        <w:rPr>
          <w:rFonts w:ascii="Arial" w:eastAsia="Arial Narrow" w:hAnsi="Arial" w:cs="Arial"/>
          <w:spacing w:val="1"/>
        </w:rPr>
        <w:t>n</w:t>
      </w:r>
      <w:r w:rsidRPr="000F2CB7">
        <w:rPr>
          <w:rFonts w:ascii="Arial" w:eastAsia="Arial Narrow" w:hAnsi="Arial" w:cs="Arial"/>
        </w:rPr>
        <w:t xml:space="preserve">ictwa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</w:rPr>
        <w:t xml:space="preserve">w </w:t>
      </w:r>
      <w:r w:rsidRPr="000F2CB7">
        <w:rPr>
          <w:rFonts w:ascii="Arial" w:eastAsia="Arial Narrow" w:hAnsi="Arial" w:cs="Arial"/>
          <w:spacing w:val="22"/>
        </w:rPr>
        <w:t xml:space="preserve"> </w:t>
      </w:r>
      <w:r w:rsidRPr="000F2CB7">
        <w:rPr>
          <w:rFonts w:ascii="Arial" w:eastAsia="Arial Narrow" w:hAnsi="Arial" w:cs="Arial"/>
        </w:rPr>
        <w:t>w</w:t>
      </w:r>
      <w:r w:rsidRPr="000F2CB7">
        <w:rPr>
          <w:rFonts w:ascii="Arial" w:eastAsia="Arial Narrow" w:hAnsi="Arial" w:cs="Arial"/>
          <w:spacing w:val="-1"/>
        </w:rPr>
        <w:t>i</w:t>
      </w:r>
      <w:r w:rsidRPr="000F2CB7">
        <w:rPr>
          <w:rFonts w:ascii="Arial" w:eastAsia="Arial Narrow" w:hAnsi="Arial" w:cs="Arial"/>
        </w:rPr>
        <w:t>zji</w:t>
      </w:r>
      <w:r>
        <w:rPr>
          <w:rFonts w:ascii="Arial" w:eastAsia="Arial Narrow" w:hAnsi="Arial" w:cs="Arial"/>
        </w:rPr>
        <w:t>,</w:t>
      </w:r>
      <w:r w:rsidRPr="000F2CB7">
        <w:rPr>
          <w:rFonts w:ascii="Arial" w:eastAsia="Arial Narrow" w:hAnsi="Arial" w:cs="Arial"/>
        </w:rPr>
        <w:t xml:space="preserve"> </w:t>
      </w:r>
      <w:r w:rsidRPr="000F2CB7">
        <w:rPr>
          <w:rFonts w:ascii="Arial" w:eastAsia="Arial Narrow" w:hAnsi="Arial" w:cs="Arial"/>
          <w:spacing w:val="21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W</w:t>
      </w:r>
      <w:r w:rsidRPr="000F2CB7">
        <w:rPr>
          <w:rFonts w:ascii="Arial" w:eastAsia="Arial Narrow" w:hAnsi="Arial" w:cs="Arial"/>
        </w:rPr>
        <w:t>yk</w:t>
      </w:r>
      <w:r w:rsidRPr="000F2CB7">
        <w:rPr>
          <w:rFonts w:ascii="Arial" w:eastAsia="Arial Narrow" w:hAnsi="Arial" w:cs="Arial"/>
          <w:spacing w:val="1"/>
        </w:rPr>
        <w:t>ona</w:t>
      </w:r>
      <w:r w:rsidRPr="000F2CB7">
        <w:rPr>
          <w:rFonts w:ascii="Arial" w:eastAsia="Arial Narrow" w:hAnsi="Arial" w:cs="Arial"/>
        </w:rPr>
        <w:t xml:space="preserve">wcy </w:t>
      </w:r>
      <w:r w:rsidRPr="000F2CB7">
        <w:rPr>
          <w:rFonts w:ascii="Arial" w:eastAsia="Arial Narrow" w:hAnsi="Arial" w:cs="Arial"/>
          <w:spacing w:val="22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rosz</w:t>
      </w:r>
      <w:r w:rsidRPr="000F2CB7">
        <w:rPr>
          <w:rFonts w:ascii="Arial" w:eastAsia="Arial Narrow" w:hAnsi="Arial" w:cs="Arial"/>
          <w:spacing w:val="1"/>
        </w:rPr>
        <w:t>en</w:t>
      </w:r>
      <w:r w:rsidRPr="000F2CB7">
        <w:rPr>
          <w:rFonts w:ascii="Arial" w:eastAsia="Arial Narrow" w:hAnsi="Arial" w:cs="Arial"/>
        </w:rPr>
        <w:t xml:space="preserve">i </w:t>
      </w:r>
      <w:r w:rsidRPr="000F2CB7">
        <w:rPr>
          <w:rFonts w:ascii="Arial" w:eastAsia="Arial Narrow" w:hAnsi="Arial" w:cs="Arial"/>
          <w:spacing w:val="19"/>
        </w:rPr>
        <w:t xml:space="preserve"> </w:t>
      </w:r>
      <w:r w:rsidRPr="000F2CB7">
        <w:rPr>
          <w:rFonts w:ascii="Arial" w:eastAsia="Arial Narrow" w:hAnsi="Arial" w:cs="Arial"/>
        </w:rPr>
        <w:t>są</w:t>
      </w:r>
      <w:r w:rsidR="0098462E">
        <w:rPr>
          <w:rFonts w:ascii="Arial" w:eastAsia="Arial Narrow" w:hAnsi="Arial" w:cs="Arial"/>
        </w:rPr>
        <w:t xml:space="preserve"> o</w:t>
      </w:r>
      <w:r w:rsidRPr="000F2CB7">
        <w:rPr>
          <w:rFonts w:ascii="Arial" w:eastAsia="Arial Narrow" w:hAnsi="Arial" w:cs="Arial"/>
        </w:rPr>
        <w:t xml:space="preserve">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p</w:t>
      </w:r>
      <w:r w:rsidRPr="000F2CB7">
        <w:rPr>
          <w:rFonts w:ascii="Arial" w:eastAsia="Arial Narrow" w:hAnsi="Arial" w:cs="Arial"/>
        </w:rPr>
        <w:t>rzybyc</w:t>
      </w:r>
      <w:r w:rsidRPr="000F2CB7">
        <w:rPr>
          <w:rFonts w:ascii="Arial" w:eastAsia="Arial Narrow" w:hAnsi="Arial" w:cs="Arial"/>
          <w:spacing w:val="6"/>
        </w:rPr>
        <w:t>i</w:t>
      </w:r>
      <w:r w:rsidRPr="000F2CB7">
        <w:rPr>
          <w:rFonts w:ascii="Arial" w:eastAsia="Arial Narrow" w:hAnsi="Arial" w:cs="Arial"/>
        </w:rPr>
        <w:t xml:space="preserve">e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  <w:spacing w:val="1"/>
        </w:rPr>
        <w:t>d</w:t>
      </w:r>
      <w:r w:rsidRPr="000F2CB7">
        <w:rPr>
          <w:rFonts w:ascii="Arial" w:eastAsia="Arial Narrow" w:hAnsi="Arial" w:cs="Arial"/>
        </w:rPr>
        <w:t xml:space="preserve">o </w:t>
      </w:r>
      <w:r w:rsidRPr="000F2CB7">
        <w:rPr>
          <w:rFonts w:ascii="Arial" w:eastAsia="Arial Narrow" w:hAnsi="Arial" w:cs="Arial"/>
          <w:spacing w:val="23"/>
        </w:rPr>
        <w:t xml:space="preserve"> </w:t>
      </w:r>
      <w:r w:rsidRPr="000F2CB7">
        <w:rPr>
          <w:rFonts w:ascii="Arial" w:eastAsia="Arial Narrow" w:hAnsi="Arial" w:cs="Arial"/>
        </w:rPr>
        <w:t>konkretnej lokalizacji w wyznaczonym terminie.</w:t>
      </w:r>
    </w:p>
    <w:p w:rsidR="008B21FA" w:rsidRDefault="008B21FA" w:rsidP="008B21FA">
      <w:pPr>
        <w:ind w:right="60"/>
        <w:jc w:val="both"/>
        <w:rPr>
          <w:rFonts w:ascii="Arial" w:eastAsia="Arial Narrow" w:hAnsi="Arial" w:cs="Arial"/>
          <w:position w:val="-1"/>
        </w:rPr>
      </w:pPr>
      <w:r w:rsidRPr="000F2CB7">
        <w:rPr>
          <w:rFonts w:ascii="Arial" w:eastAsia="Arial Narrow" w:hAnsi="Arial" w:cs="Arial"/>
          <w:spacing w:val="1"/>
          <w:position w:val="-1"/>
        </w:rPr>
        <w:lastRenderedPageBreak/>
        <w:t>Ko</w:t>
      </w:r>
      <w:r w:rsidRPr="000F2CB7">
        <w:rPr>
          <w:rFonts w:ascii="Arial" w:eastAsia="Arial Narrow" w:hAnsi="Arial" w:cs="Arial"/>
          <w:position w:val="-1"/>
        </w:rPr>
        <w:t>s</w:t>
      </w:r>
      <w:r w:rsidRPr="000F2CB7">
        <w:rPr>
          <w:rFonts w:ascii="Arial" w:eastAsia="Arial Narrow" w:hAnsi="Arial" w:cs="Arial"/>
          <w:spacing w:val="-2"/>
          <w:position w:val="-1"/>
        </w:rPr>
        <w:t>z</w:t>
      </w:r>
      <w:r w:rsidRPr="000F2CB7">
        <w:rPr>
          <w:rFonts w:ascii="Arial" w:eastAsia="Arial Narrow" w:hAnsi="Arial" w:cs="Arial"/>
          <w:position w:val="-1"/>
        </w:rPr>
        <w:t>t</w:t>
      </w:r>
      <w:r w:rsidRPr="000F2CB7">
        <w:rPr>
          <w:rFonts w:ascii="Arial" w:eastAsia="Arial Narrow" w:hAnsi="Arial" w:cs="Arial"/>
          <w:spacing w:val="-2"/>
          <w:position w:val="-1"/>
        </w:rPr>
        <w:t xml:space="preserve"> </w:t>
      </w:r>
      <w:r w:rsidRPr="000F2CB7">
        <w:rPr>
          <w:rFonts w:ascii="Arial" w:eastAsia="Arial Narrow" w:hAnsi="Arial" w:cs="Arial"/>
          <w:position w:val="-1"/>
        </w:rPr>
        <w:t>w</w:t>
      </w:r>
      <w:r w:rsidRPr="000F2CB7">
        <w:rPr>
          <w:rFonts w:ascii="Arial" w:eastAsia="Arial Narrow" w:hAnsi="Arial" w:cs="Arial"/>
          <w:spacing w:val="-1"/>
          <w:position w:val="-1"/>
        </w:rPr>
        <w:t>i</w:t>
      </w:r>
      <w:r w:rsidRPr="000F2CB7">
        <w:rPr>
          <w:rFonts w:ascii="Arial" w:eastAsia="Arial Narrow" w:hAnsi="Arial" w:cs="Arial"/>
          <w:position w:val="-1"/>
        </w:rPr>
        <w:t>zji</w:t>
      </w:r>
      <w:r w:rsidRPr="000F2CB7">
        <w:rPr>
          <w:rFonts w:ascii="Arial" w:eastAsia="Arial Narrow" w:hAnsi="Arial" w:cs="Arial"/>
          <w:spacing w:val="-3"/>
          <w:position w:val="-1"/>
        </w:rPr>
        <w:t xml:space="preserve"> </w:t>
      </w:r>
      <w:r w:rsidRPr="000F2CB7">
        <w:rPr>
          <w:rFonts w:ascii="Arial" w:eastAsia="Arial Narrow" w:hAnsi="Arial" w:cs="Arial"/>
          <w:position w:val="-1"/>
        </w:rPr>
        <w:t>l</w:t>
      </w:r>
      <w:r w:rsidRPr="000F2CB7">
        <w:rPr>
          <w:rFonts w:ascii="Arial" w:eastAsia="Arial Narrow" w:hAnsi="Arial" w:cs="Arial"/>
          <w:spacing w:val="1"/>
          <w:position w:val="-1"/>
        </w:rPr>
        <w:t>o</w:t>
      </w:r>
      <w:r w:rsidRPr="000F2CB7">
        <w:rPr>
          <w:rFonts w:ascii="Arial" w:eastAsia="Arial Narrow" w:hAnsi="Arial" w:cs="Arial"/>
          <w:position w:val="-1"/>
        </w:rPr>
        <w:t>k</w:t>
      </w:r>
      <w:r w:rsidRPr="000F2CB7">
        <w:rPr>
          <w:rFonts w:ascii="Arial" w:eastAsia="Arial Narrow" w:hAnsi="Arial" w:cs="Arial"/>
          <w:spacing w:val="1"/>
          <w:position w:val="-1"/>
        </w:rPr>
        <w:t>a</w:t>
      </w:r>
      <w:r w:rsidRPr="000F2CB7">
        <w:rPr>
          <w:rFonts w:ascii="Arial" w:eastAsia="Arial Narrow" w:hAnsi="Arial" w:cs="Arial"/>
          <w:position w:val="-1"/>
        </w:rPr>
        <w:t>ln</w:t>
      </w:r>
      <w:r w:rsidRPr="000F2CB7">
        <w:rPr>
          <w:rFonts w:ascii="Arial" w:eastAsia="Arial Narrow" w:hAnsi="Arial" w:cs="Arial"/>
          <w:spacing w:val="1"/>
          <w:position w:val="-1"/>
        </w:rPr>
        <w:t>e</w:t>
      </w:r>
      <w:r w:rsidRPr="000F2CB7">
        <w:rPr>
          <w:rFonts w:ascii="Arial" w:eastAsia="Arial Narrow" w:hAnsi="Arial" w:cs="Arial"/>
          <w:position w:val="-1"/>
        </w:rPr>
        <w:t xml:space="preserve">j </w:t>
      </w:r>
      <w:r w:rsidRPr="000F2CB7">
        <w:rPr>
          <w:rFonts w:ascii="Arial" w:eastAsia="Arial Narrow" w:hAnsi="Arial" w:cs="Arial"/>
          <w:spacing w:val="1"/>
          <w:position w:val="-1"/>
        </w:rPr>
        <w:t>p</w:t>
      </w:r>
      <w:r w:rsidRPr="000F2CB7">
        <w:rPr>
          <w:rFonts w:ascii="Arial" w:eastAsia="Arial Narrow" w:hAnsi="Arial" w:cs="Arial"/>
          <w:spacing w:val="-1"/>
          <w:position w:val="-1"/>
        </w:rPr>
        <w:t>o</w:t>
      </w:r>
      <w:r w:rsidRPr="000F2CB7">
        <w:rPr>
          <w:rFonts w:ascii="Arial" w:eastAsia="Arial Narrow" w:hAnsi="Arial" w:cs="Arial"/>
          <w:spacing w:val="1"/>
          <w:position w:val="-1"/>
        </w:rPr>
        <w:t>no</w:t>
      </w:r>
      <w:r w:rsidRPr="000F2CB7">
        <w:rPr>
          <w:rFonts w:ascii="Arial" w:eastAsia="Arial Narrow" w:hAnsi="Arial" w:cs="Arial"/>
          <w:position w:val="-1"/>
        </w:rPr>
        <w:t xml:space="preserve">si </w:t>
      </w:r>
      <w:r w:rsidRPr="000F2CB7">
        <w:rPr>
          <w:rFonts w:ascii="Arial" w:eastAsia="Arial Narrow" w:hAnsi="Arial" w:cs="Arial"/>
          <w:spacing w:val="-1"/>
          <w:position w:val="-1"/>
        </w:rPr>
        <w:t>W</w:t>
      </w:r>
      <w:r w:rsidRPr="000F2CB7">
        <w:rPr>
          <w:rFonts w:ascii="Arial" w:eastAsia="Arial Narrow" w:hAnsi="Arial" w:cs="Arial"/>
          <w:position w:val="-1"/>
        </w:rPr>
        <w:t>yk</w:t>
      </w:r>
      <w:r w:rsidRPr="000F2CB7">
        <w:rPr>
          <w:rFonts w:ascii="Arial" w:eastAsia="Arial Narrow" w:hAnsi="Arial" w:cs="Arial"/>
          <w:spacing w:val="1"/>
          <w:position w:val="-1"/>
        </w:rPr>
        <w:t>o</w:t>
      </w:r>
      <w:r w:rsidRPr="000F2CB7">
        <w:rPr>
          <w:rFonts w:ascii="Arial" w:eastAsia="Arial Narrow" w:hAnsi="Arial" w:cs="Arial"/>
          <w:spacing w:val="-1"/>
          <w:position w:val="-1"/>
        </w:rPr>
        <w:t>n</w:t>
      </w:r>
      <w:r w:rsidRPr="000F2CB7">
        <w:rPr>
          <w:rFonts w:ascii="Arial" w:eastAsia="Arial Narrow" w:hAnsi="Arial" w:cs="Arial"/>
          <w:spacing w:val="1"/>
          <w:position w:val="-1"/>
        </w:rPr>
        <w:t>a</w:t>
      </w:r>
      <w:r w:rsidRPr="000F2CB7">
        <w:rPr>
          <w:rFonts w:ascii="Arial" w:eastAsia="Arial Narrow" w:hAnsi="Arial" w:cs="Arial"/>
          <w:position w:val="-1"/>
        </w:rPr>
        <w:t>wca.</w:t>
      </w:r>
    </w:p>
    <w:p w:rsidR="00906800" w:rsidRDefault="00906800" w:rsidP="008B21FA">
      <w:pPr>
        <w:ind w:right="60"/>
        <w:jc w:val="both"/>
        <w:rPr>
          <w:rFonts w:ascii="Arial" w:eastAsia="Arial Narrow" w:hAnsi="Arial" w:cs="Arial"/>
          <w:position w:val="-1"/>
        </w:rPr>
      </w:pPr>
    </w:p>
    <w:p w:rsidR="00221D71" w:rsidRPr="00907FC7" w:rsidRDefault="00C65110" w:rsidP="00907FC7">
      <w:pPr>
        <w:ind w:right="60"/>
        <w:jc w:val="both"/>
        <w:rPr>
          <w:rFonts w:ascii="Arial" w:eastAsia="Arial Narrow" w:hAnsi="Arial" w:cs="Arial"/>
          <w:position w:val="-1"/>
          <w:u w:val="single"/>
        </w:rPr>
      </w:pPr>
      <w:r w:rsidRPr="002537BA">
        <w:rPr>
          <w:rFonts w:ascii="Arial" w:eastAsia="Arial Narrow" w:hAnsi="Arial" w:cs="Arial"/>
          <w:position w:val="-1"/>
          <w:u w:val="single"/>
        </w:rPr>
        <w:t>Tabele z wykazem pomieszczeń w obiektach:</w:t>
      </w:r>
      <w:bookmarkStart w:id="1" w:name="_Toc47857097"/>
      <w:bookmarkStart w:id="2" w:name="_Toc50178905"/>
      <w:bookmarkStart w:id="3" w:name="_Toc184234536"/>
      <w:bookmarkStart w:id="4" w:name="_Toc184241606"/>
      <w:bookmarkStart w:id="5" w:name="_Toc221075079"/>
    </w:p>
    <w:p w:rsidR="00CC0ED8" w:rsidRDefault="00CC0ED8" w:rsidP="00221D71">
      <w:pPr>
        <w:tabs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221D71" w:rsidRPr="002C5AD9" w:rsidRDefault="005C6850" w:rsidP="00221D71">
      <w:pPr>
        <w:tabs>
          <w:tab w:val="right" w:pos="9072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>
        <w:rPr>
          <w:rFonts w:ascii="Arial" w:eastAsia="Times New Roman" w:hAnsi="Arial"/>
          <w:b/>
          <w:szCs w:val="24"/>
        </w:rPr>
        <w:t>Szczegółowy w</w:t>
      </w:r>
      <w:r w:rsidR="00221D71" w:rsidRPr="008E7290">
        <w:rPr>
          <w:rFonts w:ascii="Arial" w:eastAsia="Times New Roman" w:hAnsi="Arial"/>
          <w:b/>
          <w:szCs w:val="24"/>
        </w:rPr>
        <w:t xml:space="preserve">ykaz pomieszczeń w obiekcie ASP w Warszawie przy ul. </w:t>
      </w:r>
      <w:r w:rsidR="00221D71" w:rsidRPr="002C5AD9">
        <w:rPr>
          <w:rFonts w:ascii="Arial" w:eastAsia="Times New Roman" w:hAnsi="Arial"/>
          <w:b/>
          <w:szCs w:val="24"/>
        </w:rPr>
        <w:t>Wybrzeże Kościuszkowskie 37 (budynek nowy)</w:t>
      </w:r>
    </w:p>
    <w:tbl>
      <w:tblPr>
        <w:tblpPr w:leftFromText="141" w:rightFromText="141" w:vertAnchor="text" w:horzAnchor="page" w:tblpX="1006" w:tblpY="1129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Tytukonspektu"/>
            </w:pPr>
            <w:r w:rsidRPr="007F67F1">
              <w:t>PRZESTRZEŃ OGÓLNOUCZELNIANA - 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nr pom.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nazwa pomieszczenia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pow.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typ posadzki</w:t>
            </w: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bookmarkStart w:id="6" w:name="RANGE!A5:D25"/>
            <w:r w:rsidRPr="007F67F1">
              <w:rPr>
                <w:b/>
                <w:bCs/>
              </w:rPr>
              <w:t>kondygnacja -2</w:t>
            </w:r>
            <w:bookmarkEnd w:id="6"/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  <w:r w:rsidRPr="00620845">
              <w:rPr>
                <w:rFonts w:asciiTheme="minorHAnsi" w:eastAsiaTheme="minorHAnsi" w:hAnsiTheme="minorHAnsi" w:cstheme="minorBidi"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PARKING PODZIEMNY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648,64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REZERWA 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46,1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3,7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PRZEDSIONEK  P.POŻ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5,73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8,96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WENTYLATORNIA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291,02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17,46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ELEKTRYCZNE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29,73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SEP./POMP. ŚC./OSAD.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59,95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10,08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13,05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KORYTARZ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61,22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PRZEDSIONEK P.POŻ.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4,11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11,45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POMIESZCZENIE STOEN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14,19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18,38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PRZYŁĄCZA WODY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31,12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WENTYLATORNIA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70,7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WĘZEŁ CIEPLNY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76,96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70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-2.A.20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TRANSFORMATORA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6,5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-2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1 429,05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-1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 xml:space="preserve">-1.A.01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KAWIARNIA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99,05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microterazzo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PATIO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52,35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m</w:t>
            </w:r>
            <w:r w:rsidRPr="00620845">
              <w:t>icroterazzo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ZAPLECZE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42,8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>microterazzo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WC NIEPEŁNOSPRAWNY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7,69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WYSTAWOWY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280,52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 xml:space="preserve">microterazzo 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WEJŚCIOWY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75,83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microterazzo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28,88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11,45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8,57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POMIESZCZENIE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ŚMIETNIK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12,44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-1.A.12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PODJAZD DOSTAWCZY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48,04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kostka betonowa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-1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674,62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0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 xml:space="preserve">0.A.01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WEJŚCIOWY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71,84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microterrazo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0.A.02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55,95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0.A.03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PORTIERNIA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0.A.04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SZATNIA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81,33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0.A.05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49,8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>microterrazo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0.A.06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SERWERY INFORMATYCY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14,67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0.A.07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17,5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0.A.08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19,25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0.A.09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3,02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 xml:space="preserve">0.A.10 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26,45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0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347,36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PRZESTRZEŃ WSPÓLNA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70,67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13,35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24,1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56,63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MAGAZYN ADMINISTRACJI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8,58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ADMINISTRACJA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9,75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37,13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PRACOWNIA FOTOGRAFII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88,36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PRACOWNIA POLIGRAFICZNA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78,82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1.A.12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3,73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408,48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2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PRZESTRZEŃ WSPÓLNA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34,35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PRZESTRZEŃ WYSTAWOWA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71,37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60,64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13,34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37,13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24,1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258,29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3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AULA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304,77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FOYER AULI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196,32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KAWIARNIA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192,49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ZAPLECZE 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23,32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SCHODOWA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30,3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51,2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65,48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3.A.10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POM. GOSPODARCZE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3,47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901,83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kondygnacja 4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lastRenderedPageBreak/>
              <w:t>4.A.01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ANTRESOLA AULI/KAWIARNI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47,06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4.A.02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REŻYSERKA/POM.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30,2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4.A.03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POMIESZCZENIE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73,97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4.A.04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POMIESZCZENIE TECHNICZNE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28,86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4.A.05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21,43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4.A.06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19,77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4.A.07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21,62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4.A.09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TARAS ANTRESOLI AULI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86,39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>
              <w:t>żwir i płyty betonowe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 -kondygnacja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329,30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PRZESTRZEŃ OGÓLNOUCZELNIANA - 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rPr>
                <w:b/>
                <w:bCs/>
              </w:rPr>
            </w:pPr>
            <w:r w:rsidRPr="007F67F1">
              <w:rPr>
                <w:b/>
                <w:bCs/>
              </w:rPr>
              <w:t>4 348,93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</w:tbl>
    <w:tbl>
      <w:tblPr>
        <w:tblStyle w:val="Tabela-Siatka"/>
        <w:tblpPr w:leftFromText="141" w:rightFromText="141" w:vertAnchor="text" w:horzAnchor="page" w:tblpX="838" w:tblpY="3435"/>
        <w:tblW w:w="9067" w:type="dxa"/>
        <w:tblLook w:val="0000" w:firstRow="0" w:lastRow="0" w:firstColumn="0" w:lastColumn="0" w:noHBand="0" w:noVBand="0"/>
      </w:tblPr>
      <w:tblGrid>
        <w:gridCol w:w="988"/>
        <w:gridCol w:w="4536"/>
        <w:gridCol w:w="992"/>
        <w:gridCol w:w="2551"/>
      </w:tblGrid>
      <w:tr w:rsidR="00221D71" w:rsidRPr="007F67F1" w:rsidTr="004328AB">
        <w:trPr>
          <w:trHeight w:val="549"/>
        </w:trPr>
        <w:tc>
          <w:tcPr>
            <w:tcW w:w="5524" w:type="dxa"/>
            <w:gridSpan w:val="2"/>
            <w:noWrap/>
          </w:tcPr>
          <w:p w:rsidR="00221D71" w:rsidRPr="007F67F1" w:rsidRDefault="00221D71" w:rsidP="004328AB">
            <w:pPr>
              <w:pStyle w:val="Tytukonspektu"/>
              <w:jc w:val="center"/>
              <w:rPr>
                <w:b w:val="0"/>
              </w:rPr>
            </w:pPr>
            <w:r w:rsidRPr="003648B1">
              <w:t>WYDZIAŁ RZEŹBY -B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80"/>
        </w:trPr>
        <w:tc>
          <w:tcPr>
            <w:tcW w:w="988" w:type="dxa"/>
            <w:shd w:val="clear" w:color="auto" w:fill="BFBFBF" w:themeFill="background1" w:themeFillShade="BF"/>
            <w:noWrap/>
          </w:tcPr>
          <w:p w:rsidR="00221D71" w:rsidRPr="008D7B3C" w:rsidRDefault="00221D71" w:rsidP="004328AB">
            <w:pPr>
              <w:pStyle w:val="zwykytekst"/>
              <w:rPr>
                <w:b/>
                <w:bCs/>
              </w:rPr>
            </w:pPr>
            <w:r w:rsidRPr="008D7B3C">
              <w:rPr>
                <w:b/>
                <w:bCs/>
              </w:rPr>
              <w:t>Nr pom.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221D71" w:rsidRPr="007F67F1" w:rsidRDefault="00221D71" w:rsidP="004328AB">
            <w:pPr>
              <w:pStyle w:val="zwykytekst"/>
              <w:ind w:right="-954"/>
              <w:rPr>
                <w:b/>
              </w:rPr>
            </w:pPr>
            <w:r w:rsidRPr="007F67F1">
              <w:t>nazwa pomieszczenia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</w:tcPr>
          <w:p w:rsidR="00221D71" w:rsidRPr="007F67F1" w:rsidRDefault="00221D71" w:rsidP="004328AB">
            <w:pPr>
              <w:pStyle w:val="zwykytekst"/>
            </w:pPr>
            <w:r w:rsidRPr="003648B1">
              <w:t>pow.</w:t>
            </w:r>
          </w:p>
        </w:tc>
        <w:tc>
          <w:tcPr>
            <w:tcW w:w="2551" w:type="dxa"/>
            <w:shd w:val="clear" w:color="auto" w:fill="BFBFBF" w:themeFill="background1" w:themeFillShade="BF"/>
            <w:noWrap/>
          </w:tcPr>
          <w:p w:rsidR="00221D71" w:rsidRPr="007F67F1" w:rsidRDefault="00221D71" w:rsidP="004328AB">
            <w:pPr>
              <w:pStyle w:val="zwykytekst"/>
            </w:pPr>
            <w:r>
              <w:t>typ posadzki</w:t>
            </w:r>
          </w:p>
        </w:tc>
      </w:tr>
      <w:tr w:rsidR="00221D71" w:rsidRPr="007F67F1" w:rsidTr="004328AB">
        <w:trPr>
          <w:trHeight w:val="80"/>
        </w:trPr>
        <w:tc>
          <w:tcPr>
            <w:tcW w:w="5524" w:type="dxa"/>
            <w:gridSpan w:val="2"/>
            <w:noWrap/>
          </w:tcPr>
          <w:p w:rsidR="00221D71" w:rsidRPr="007F67F1" w:rsidRDefault="00221D71" w:rsidP="004328AB">
            <w:pPr>
              <w:pStyle w:val="zwykytekst"/>
              <w:tabs>
                <w:tab w:val="clear" w:pos="9072"/>
                <w:tab w:val="right" w:pos="5274"/>
              </w:tabs>
              <w:rPr>
                <w:b/>
              </w:rPr>
            </w:pPr>
            <w:r w:rsidRPr="007F67F1">
              <w:rPr>
                <w:b/>
              </w:rPr>
              <w:t>kondygnacja -1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  <w:tabs>
                <w:tab w:val="clear" w:pos="9072"/>
                <w:tab w:val="right" w:pos="5274"/>
              </w:tabs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  <w:tabs>
                <w:tab w:val="clear" w:pos="9072"/>
                <w:tab w:val="right" w:pos="5274"/>
              </w:tabs>
            </w:pPr>
            <w:r w:rsidRPr="007F67F1">
              <w:t> 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-1.B.01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123,23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 xml:space="preserve">-1.B.01 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POM. POMOCNICZE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107,89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-1.B.02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167,02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-1.B.03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153,39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-1.B.03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POM. POMOCNICZE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71,64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-1.B.08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104,92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-1.B.09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88,31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-1.B.10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70,5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-1.B.11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5,03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-1.B.12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4,59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-1.B.13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POMIESZCZENIE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5,03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-1.B.14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UMYWALNIE MĘSKIE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30,7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-1.B.15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UMYWALNIE DAMSKIE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30,72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-1.B.16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14,76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-1.B.17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-1.B.18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-1.B.19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17,6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-1.B.20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ANEKS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14,76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-1.B.21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SKŁAD ODPADÓW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14,31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  <w:rPr>
                <w:b/>
              </w:rPr>
            </w:pPr>
            <w:r w:rsidRPr="007F67F1">
              <w:rPr>
                <w:b/>
              </w:rPr>
              <w:t>RAZEM -kondygnacja -1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  <w:rPr>
                <w:b/>
              </w:rPr>
            </w:pPr>
            <w:r w:rsidRPr="007F67F1">
              <w:rPr>
                <w:b/>
              </w:rPr>
              <w:t>1 059,60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5524" w:type="dxa"/>
            <w:gridSpan w:val="2"/>
            <w:noWrap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kondygnacja 0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 xml:space="preserve">0.B.01 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18,56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0.B.02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26,02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0.B.03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19,51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0.B.04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ANTRESOLA PRACOWNI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15,38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0.B.05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77,19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>
              <w:t>microterazzo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0.B.06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PRACOWNIA RZEŹBY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61,3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>
              <w:t>microterazzo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0.B.07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POM. SANITARNE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4,51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620845">
              <w:t xml:space="preserve">posadzka </w:t>
            </w:r>
            <w:r>
              <w:t>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0.B.08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POKOJE PEDAGOGÓW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41,05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  <w:r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</w:t>
            </w:r>
          </w:p>
        </w:tc>
        <w:tc>
          <w:tcPr>
            <w:tcW w:w="992" w:type="dxa"/>
            <w:noWrap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263,52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5524" w:type="dxa"/>
            <w:gridSpan w:val="2"/>
            <w:noWrap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lastRenderedPageBreak/>
              <w:t>kondygnacja 0a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0B.N.01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 xml:space="preserve">HOL WINDOWY 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36,39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  <w:r>
              <w:t>lastriko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0B.N.02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DZIEKANAT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24,98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  <w:r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0B.N.03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ZAPLECZE DZIEKANATU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5,56</w:t>
            </w:r>
          </w:p>
        </w:tc>
        <w:tc>
          <w:tcPr>
            <w:tcW w:w="2551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0B.N.04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GABINET DZIEKANA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16,73</w:t>
            </w:r>
          </w:p>
        </w:tc>
        <w:tc>
          <w:tcPr>
            <w:tcW w:w="2551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0B.N.05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RADA WYDZIAŁU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30,97</w:t>
            </w:r>
          </w:p>
        </w:tc>
        <w:tc>
          <w:tcPr>
            <w:tcW w:w="2551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0B.N.06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ZAPLECZE SOCJALNE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11,12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  <w:r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0B.N.07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KOMUNIKACJA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31,22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>
              <w:t>lastriko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0B.N.08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KLATKA EWAKUACYJNA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12,74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>
              <w:t>lastiko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0B.N.09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KLATKA SCHODOWA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  <w:r w:rsidRPr="007F67F1">
              <w:t>36,28</w:t>
            </w:r>
          </w:p>
        </w:tc>
        <w:tc>
          <w:tcPr>
            <w:tcW w:w="2551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>
              <w:t>lastriko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0a</w:t>
            </w:r>
          </w:p>
        </w:tc>
        <w:tc>
          <w:tcPr>
            <w:tcW w:w="992" w:type="dxa"/>
            <w:noWrap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205,99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  <w:tc>
          <w:tcPr>
            <w:tcW w:w="992" w:type="dxa"/>
            <w:noWrap/>
          </w:tcPr>
          <w:p w:rsidR="00221D71" w:rsidRPr="007F67F1" w:rsidRDefault="00221D71" w:rsidP="004328AB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  <w:rPr>
                <w:rFonts w:ascii="MS Sans Serif" w:hAnsi="MS Sans Serif"/>
              </w:rPr>
            </w:pPr>
            <w:r w:rsidRPr="007F67F1">
              <w:rPr>
                <w:rFonts w:ascii="MS Sans Serif" w:hAnsi="MS Sans Serif"/>
              </w:rPr>
              <w:t> </w:t>
            </w:r>
          </w:p>
        </w:tc>
      </w:tr>
      <w:tr w:rsidR="00221D71" w:rsidRPr="007F67F1" w:rsidTr="004328AB">
        <w:trPr>
          <w:trHeight w:val="255"/>
        </w:trPr>
        <w:tc>
          <w:tcPr>
            <w:tcW w:w="988" w:type="dxa"/>
            <w:noWrap/>
          </w:tcPr>
          <w:p w:rsidR="00221D71" w:rsidRPr="007F67F1" w:rsidRDefault="00221D71" w:rsidP="004328AB">
            <w:pPr>
              <w:pStyle w:val="zwykytekst"/>
              <w:rPr>
                <w:rFonts w:ascii="MS Sans Serif" w:hAnsi="MS Sans Serif"/>
              </w:rPr>
            </w:pPr>
          </w:p>
        </w:tc>
        <w:tc>
          <w:tcPr>
            <w:tcW w:w="4536" w:type="dxa"/>
            <w:noWrap/>
          </w:tcPr>
          <w:p w:rsidR="00221D71" w:rsidRPr="007F67F1" w:rsidRDefault="00221D71" w:rsidP="004328AB">
            <w:pPr>
              <w:pStyle w:val="zwykytekst"/>
              <w:rPr>
                <w:rFonts w:cs="Arial"/>
                <w:b/>
                <w:bCs/>
              </w:rPr>
            </w:pPr>
            <w:r w:rsidRPr="007F67F1">
              <w:rPr>
                <w:rFonts w:cs="Arial"/>
                <w:b/>
                <w:bCs/>
              </w:rPr>
              <w:t>WYDZIAŁ RZEŹBY -B</w:t>
            </w:r>
          </w:p>
        </w:tc>
        <w:tc>
          <w:tcPr>
            <w:tcW w:w="992" w:type="dxa"/>
            <w:noWrap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1 529,11</w:t>
            </w:r>
          </w:p>
        </w:tc>
        <w:tc>
          <w:tcPr>
            <w:tcW w:w="2551" w:type="dxa"/>
            <w:noWrap/>
          </w:tcPr>
          <w:p w:rsidR="00221D71" w:rsidRPr="007F67F1" w:rsidRDefault="00221D71" w:rsidP="004328AB">
            <w:pPr>
              <w:pStyle w:val="zwykytekst"/>
              <w:rPr>
                <w:rFonts w:ascii="MS Sans Serif" w:hAnsi="MS Sans Serif"/>
              </w:rPr>
            </w:pPr>
          </w:p>
        </w:tc>
      </w:tr>
    </w:tbl>
    <w:tbl>
      <w:tblPr>
        <w:tblpPr w:leftFromText="141" w:rightFromText="141" w:vertAnchor="text" w:horzAnchor="page" w:tblpX="726" w:tblpY="4415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4328AB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D4652" w:rsidRDefault="00221D71" w:rsidP="004328AB">
            <w:pPr>
              <w:pStyle w:val="zwykytekst"/>
              <w:jc w:val="center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7D4652" w:rsidRDefault="00221D71" w:rsidP="004328AB">
            <w:pPr>
              <w:pStyle w:val="Tytukonspektu"/>
              <w:jc w:val="center"/>
              <w:rPr>
                <w:b w:val="0"/>
              </w:rPr>
            </w:pPr>
            <w:r w:rsidRPr="007D4652">
              <w:t>WYDZIAŁ ZARZĄDZANIA KULTURĄ, KATEDRA HISTORII SZTUKI, STUDIUM PEDAGOGICZNE I JĘZYKOWE - C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D4652" w:rsidRDefault="00221D71" w:rsidP="004328AB">
            <w:pPr>
              <w:pStyle w:val="zwykytekst"/>
              <w:jc w:val="center"/>
              <w:rPr>
                <w:b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D4652" w:rsidRDefault="00221D71" w:rsidP="004328AB">
            <w:pPr>
              <w:pStyle w:val="zwykytekst"/>
              <w:jc w:val="center"/>
              <w:rPr>
                <w:b/>
              </w:rPr>
            </w:pPr>
          </w:p>
        </w:tc>
      </w:tr>
      <w:tr w:rsidR="00221D71" w:rsidRPr="007F67F1" w:rsidTr="004328AB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kondygnacja 1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POKÓJ ORGANIZACJI STUD.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28,47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POKÓJ ORGANIZACJI STUD.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27,01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.03/4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POKÓJ REDAKCJI CZASOPISM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61,3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DUŻA SALA WYKŁADOWA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74,24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LAB. JĘZYKOWE/KOMPUTEROWE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82,36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POKOJE PEDAGOGÓW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70,31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106,42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SALA WYKŁADOWA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40,43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SALA WYKŁADOWA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35,99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SALA WYKŁADOWA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34,12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SALA WYKŁADOWA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46,2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SALA WYKŁADOWA 5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38,04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38,55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>
              <w:t>posadzka żywiczna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DZIEKANAT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24,57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GABINET DZIEKANA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16,73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RADA WYDZIAŁU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30,7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HOL DZIEKANATU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22,6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smartTag w:uri="urn:schemas-microsoft-com:office:smarttags" w:element="metricconverter">
              <w:smartTagPr>
                <w:attr w:name="ProductID" w:val="1.C"/>
              </w:smartTagPr>
              <w:r w:rsidRPr="007F67F1">
                <w:t>1.C</w:t>
              </w:r>
            </w:smartTag>
            <w:r w:rsidRPr="007F67F1">
              <w:t>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ZAPLECZE SOCJALNE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11,81</w:t>
            </w:r>
          </w:p>
        </w:tc>
        <w:tc>
          <w:tcPr>
            <w:tcW w:w="2595" w:type="dxa"/>
            <w:noWrap/>
          </w:tcPr>
          <w:p w:rsidR="00221D71" w:rsidRDefault="00221D71" w:rsidP="004328AB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 -kondygnacja 0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789,85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  <w:r w:rsidRPr="007F67F1">
              <w:t> </w:t>
            </w:r>
          </w:p>
        </w:tc>
      </w:tr>
      <w:tr w:rsidR="00221D71" w:rsidRPr="007F67F1" w:rsidTr="004328AB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F72D67" w:rsidRDefault="00221D71" w:rsidP="004328AB">
            <w:pPr>
              <w:pStyle w:val="zwykytekst"/>
              <w:jc w:val="left"/>
              <w:rPr>
                <w:rFonts w:cs="Arial"/>
                <w:b/>
              </w:rPr>
            </w:pPr>
            <w:r w:rsidRPr="00F72D67">
              <w:rPr>
                <w:rFonts w:cs="Arial"/>
                <w:b/>
              </w:rPr>
              <w:t>WYDZIAŁ ZARZĄDZANIA KULTURĄ, KATEDRA HISTORII SZTUKI, STUDIUM PEDAGOGICZNE I JĘZYKOWE - C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  <w:r w:rsidRPr="00F72D67">
              <w:rPr>
                <w:b/>
              </w:rPr>
              <w:t>789,85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</w:p>
        </w:tc>
      </w:tr>
      <w:tr w:rsidR="00221D71" w:rsidRPr="007F67F1" w:rsidTr="004328AB">
        <w:trPr>
          <w:trHeight w:val="76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</w:p>
        </w:tc>
        <w:tc>
          <w:tcPr>
            <w:tcW w:w="4540" w:type="dxa"/>
            <w:shd w:val="clear" w:color="auto" w:fill="auto"/>
            <w:vAlign w:val="bottom"/>
          </w:tcPr>
          <w:p w:rsidR="00221D71" w:rsidRPr="00F72D67" w:rsidRDefault="00221D71" w:rsidP="004328AB">
            <w:pPr>
              <w:pStyle w:val="zwykytekst"/>
              <w:jc w:val="left"/>
              <w:rPr>
                <w:rFonts w:cs="Arial"/>
                <w:b/>
              </w:rPr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4328AB">
            <w:pPr>
              <w:pStyle w:val="zwykytekst"/>
              <w:rPr>
                <w:b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4328AB">
            <w:pPr>
              <w:pStyle w:val="zwykytekst"/>
            </w:pPr>
          </w:p>
        </w:tc>
      </w:tr>
      <w:bookmarkEnd w:id="1"/>
      <w:bookmarkEnd w:id="2"/>
      <w:bookmarkEnd w:id="3"/>
      <w:bookmarkEnd w:id="4"/>
      <w:bookmarkEnd w:id="5"/>
    </w:tbl>
    <w:p w:rsidR="00221D71" w:rsidRDefault="00221D71" w:rsidP="00221D71">
      <w:pPr>
        <w:pStyle w:val="Konspekt"/>
      </w:pPr>
    </w:p>
    <w:p w:rsidR="00221D71" w:rsidRDefault="00221D71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CC0ED8" w:rsidRDefault="00CC0ED8" w:rsidP="00221D71">
      <w:pPr>
        <w:pStyle w:val="Konspekt"/>
      </w:pPr>
    </w:p>
    <w:p w:rsidR="004328AB" w:rsidRDefault="004328AB" w:rsidP="00221D71">
      <w:pPr>
        <w:pStyle w:val="Konspekt"/>
      </w:pPr>
    </w:p>
    <w:tbl>
      <w:tblPr>
        <w:tblpPr w:leftFromText="141" w:rightFromText="141" w:vertAnchor="text" w:horzAnchor="margin" w:tblpX="-289" w:tblpY="43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40"/>
        <w:gridCol w:w="980"/>
        <w:gridCol w:w="2595"/>
      </w:tblGrid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Tytukonspektu"/>
              <w:ind w:left="-75" w:firstLine="75"/>
              <w:jc w:val="center"/>
            </w:pPr>
            <w:r w:rsidRPr="007F67F1">
              <w:t xml:space="preserve">WYDZIAŁ SCENOGRAFII </w:t>
            </w:r>
            <w:r>
              <w:t>–</w:t>
            </w:r>
            <w:r w:rsidRPr="007F67F1">
              <w:t xml:space="preserve"> D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ind w:left="-75" w:firstLine="75"/>
              <w:rPr>
                <w:rFonts w:ascii="MS Sans Serif" w:hAnsi="MS Sans Serif"/>
                <w:sz w:val="20"/>
                <w:szCs w:val="20"/>
              </w:rPr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2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WARSZTAT SCENOGRAFICZNY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56,61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MODELARNIA Z MAGAZYNEM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75,08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WARSZTAT KRAWIECKI Z MAG.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28,49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PRACOWNIE STUDENCKIE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161,21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PRACOWNIA REŻYSERII ŚWIATŁA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36,36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POKÓJ PEDAGODÓW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20,7</w:t>
            </w:r>
          </w:p>
        </w:tc>
        <w:tc>
          <w:tcPr>
            <w:tcW w:w="2595" w:type="dxa"/>
            <w:noWrap/>
          </w:tcPr>
          <w:p w:rsidR="00221D71" w:rsidRDefault="00221D71" w:rsidP="00156F4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BIBLIOTEKA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11,37</w:t>
            </w:r>
          </w:p>
        </w:tc>
        <w:tc>
          <w:tcPr>
            <w:tcW w:w="2595" w:type="dxa"/>
            <w:noWrap/>
          </w:tcPr>
          <w:p w:rsidR="00221D71" w:rsidRDefault="00221D71" w:rsidP="00156F4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SEKRETARIAT I ARCHIWUM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18,91</w:t>
            </w:r>
          </w:p>
        </w:tc>
        <w:tc>
          <w:tcPr>
            <w:tcW w:w="2595" w:type="dxa"/>
            <w:noWrap/>
          </w:tcPr>
          <w:p w:rsidR="00221D71" w:rsidRDefault="00221D71" w:rsidP="00156F4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2.D.09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ZAPLECZE SOCJALNE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12</w:t>
            </w:r>
          </w:p>
        </w:tc>
        <w:tc>
          <w:tcPr>
            <w:tcW w:w="2595" w:type="dxa"/>
            <w:noWrap/>
          </w:tcPr>
          <w:p w:rsidR="00221D71" w:rsidRDefault="00221D71" w:rsidP="00156F4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RADA WYDZIAŁU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30,7</w:t>
            </w:r>
          </w:p>
        </w:tc>
        <w:tc>
          <w:tcPr>
            <w:tcW w:w="2595" w:type="dxa"/>
            <w:noWrap/>
          </w:tcPr>
          <w:p w:rsidR="00221D71" w:rsidRDefault="00221D71" w:rsidP="00156F4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GABINET DZIEKANA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16,73</w:t>
            </w:r>
          </w:p>
        </w:tc>
        <w:tc>
          <w:tcPr>
            <w:tcW w:w="2595" w:type="dxa"/>
            <w:noWrap/>
          </w:tcPr>
          <w:p w:rsidR="00221D71" w:rsidRDefault="00221D71" w:rsidP="00156F4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DZIEKANAT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24,57</w:t>
            </w:r>
          </w:p>
        </w:tc>
        <w:tc>
          <w:tcPr>
            <w:tcW w:w="2595" w:type="dxa"/>
            <w:noWrap/>
          </w:tcPr>
          <w:p w:rsidR="00221D71" w:rsidRDefault="00221D71" w:rsidP="00156F4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HOL DZIEKANATU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22,6</w:t>
            </w:r>
          </w:p>
        </w:tc>
        <w:tc>
          <w:tcPr>
            <w:tcW w:w="2595" w:type="dxa"/>
            <w:noWrap/>
          </w:tcPr>
          <w:p w:rsidR="00221D71" w:rsidRDefault="00221D71" w:rsidP="00156F42">
            <w:pPr>
              <w:pStyle w:val="zwykytekst"/>
            </w:pPr>
            <w:r w:rsidRPr="00063598"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SALA WYKŁADOWA 1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32,03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SALA WYKŁADOWA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40,43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2.D.16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SALA WYKŁADOWA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35,99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2.D.17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SALA WYKŁADOWA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34,12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2.D.18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SALA WYKŁADOWA 5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46,2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2.D.19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SALA WYKŁADOWA 6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38,04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2.D.20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KOMUNIKACJA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72,96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2.D.21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ZESPÓŁ SANITARNY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38,55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 -kondygnacja 2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853,65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3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HOL WINDOWY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15,97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>
              <w:t>drewno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SCHODY ŁĄCZĄCE BUDYNKI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13,34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>
              <w:t>lastriko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WARSZTAT WYDZ. SCENOGRAFII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74,44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3.D.04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STUDIO WYDZ. SCENOGRAFII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145,26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3.D.05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ZAPLECZE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25,09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 -kondygnacja 3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274,10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</w:tr>
      <w:tr w:rsidR="00221D71" w:rsidRPr="007F67F1" w:rsidTr="00156F42">
        <w:trPr>
          <w:trHeight w:val="255"/>
        </w:trPr>
        <w:tc>
          <w:tcPr>
            <w:tcW w:w="5500" w:type="dxa"/>
            <w:gridSpan w:val="2"/>
            <w:shd w:val="clear" w:color="auto" w:fill="C0C0C0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kondygnacja 4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4.D.01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PRACOWNIA MALARSTWA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24,36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4.D.02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PRACOWNIA MALARSTWA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31,33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4.D.03</w:t>
            </w: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REŻYSERIA ŚWIATŁA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29,96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</w:pPr>
            <w:r w:rsidRPr="00861D5A">
              <w:t>posadzka żywiczna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RAZEM -kondygnacja 4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85,65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F72D67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  <w:r w:rsidR="00A138A3">
              <w:t>171,30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  <w:r w:rsidRPr="007F67F1"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F72D67" w:rsidRDefault="00221D71" w:rsidP="00156F42">
            <w:pPr>
              <w:pStyle w:val="zwykytekst"/>
              <w:ind w:left="-75" w:firstLine="75"/>
              <w:rPr>
                <w:rFonts w:cs="Arial"/>
                <w:b/>
              </w:rPr>
            </w:pPr>
            <w:r w:rsidRPr="00F72D67">
              <w:rPr>
                <w:rFonts w:cs="Arial"/>
                <w:b/>
              </w:rPr>
              <w:t>WYDZIAŁ SCENOGRAFII - D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F72D67" w:rsidRDefault="00A138A3" w:rsidP="00156F42">
            <w:pPr>
              <w:pStyle w:val="zwykytekst"/>
              <w:ind w:left="-75" w:firstLine="75"/>
              <w:rPr>
                <w:b/>
              </w:rPr>
            </w:pPr>
            <w:r>
              <w:rPr>
                <w:b/>
              </w:rPr>
              <w:t>1 299,05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zwykytekst"/>
              <w:ind w:left="-75" w:firstLine="75"/>
            </w:pPr>
          </w:p>
        </w:tc>
      </w:tr>
      <w:tr w:rsidR="00221D71" w:rsidRPr="008508F0" w:rsidTr="00156F42">
        <w:trPr>
          <w:trHeight w:val="255"/>
        </w:trPr>
        <w:tc>
          <w:tcPr>
            <w:tcW w:w="960" w:type="dxa"/>
            <w:shd w:val="clear" w:color="auto" w:fill="C0C0C0"/>
            <w:noWrap/>
            <w:vAlign w:val="bottom"/>
          </w:tcPr>
          <w:p w:rsidR="00221D71" w:rsidRPr="008508F0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RAZEM</w:t>
            </w:r>
          </w:p>
        </w:tc>
        <w:tc>
          <w:tcPr>
            <w:tcW w:w="4540" w:type="dxa"/>
            <w:shd w:val="clear" w:color="auto" w:fill="C0C0C0"/>
            <w:noWrap/>
            <w:vAlign w:val="bottom"/>
          </w:tcPr>
          <w:p w:rsidR="00221D71" w:rsidRPr="008508F0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  <w:tc>
          <w:tcPr>
            <w:tcW w:w="980" w:type="dxa"/>
            <w:shd w:val="clear" w:color="auto" w:fill="C0C0C0"/>
            <w:noWrap/>
            <w:vAlign w:val="bottom"/>
          </w:tcPr>
          <w:p w:rsidR="00221D71" w:rsidRPr="008508F0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  <w:tc>
          <w:tcPr>
            <w:tcW w:w="2595" w:type="dxa"/>
            <w:shd w:val="clear" w:color="auto" w:fill="C0C0C0"/>
            <w:noWrap/>
            <w:vAlign w:val="bottom"/>
          </w:tcPr>
          <w:p w:rsidR="00221D71" w:rsidRPr="008508F0" w:rsidRDefault="00221D71" w:rsidP="00156F42">
            <w:pPr>
              <w:pStyle w:val="zwykytekst"/>
              <w:ind w:left="-75" w:firstLine="75"/>
              <w:rPr>
                <w:b/>
              </w:rPr>
            </w:pPr>
            <w:r w:rsidRPr="008508F0">
              <w:rPr>
                <w:b/>
              </w:rPr>
              <w:t> </w:t>
            </w:r>
          </w:p>
        </w:tc>
      </w:tr>
      <w:tr w:rsidR="00221D71" w:rsidRPr="007F67F1" w:rsidTr="00156F42">
        <w:trPr>
          <w:trHeight w:val="255"/>
        </w:trPr>
        <w:tc>
          <w:tcPr>
            <w:tcW w:w="960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Tytukonspektu"/>
              <w:ind w:left="-75" w:firstLine="75"/>
            </w:pPr>
          </w:p>
        </w:tc>
        <w:tc>
          <w:tcPr>
            <w:tcW w:w="4540" w:type="dxa"/>
            <w:shd w:val="clear" w:color="auto" w:fill="auto"/>
            <w:noWrap/>
            <w:vAlign w:val="bottom"/>
          </w:tcPr>
          <w:p w:rsidR="00221D71" w:rsidRPr="00A21F77" w:rsidRDefault="00221D71" w:rsidP="00156F42">
            <w:pPr>
              <w:pStyle w:val="Tytukonspektu"/>
              <w:ind w:left="-75" w:firstLine="75"/>
              <w:jc w:val="right"/>
              <w:rPr>
                <w:rFonts w:cs="Arial"/>
                <w:sz w:val="28"/>
                <w:szCs w:val="28"/>
              </w:rPr>
            </w:pPr>
            <w:r w:rsidRPr="00A21F77">
              <w:rPr>
                <w:rFonts w:cs="Arial"/>
                <w:szCs w:val="24"/>
              </w:rPr>
              <w:t>BUDYNEK</w:t>
            </w:r>
            <w:r w:rsidRPr="00A21F77">
              <w:rPr>
                <w:rFonts w:cs="Arial"/>
                <w:sz w:val="28"/>
                <w:szCs w:val="28"/>
              </w:rPr>
              <w:t xml:space="preserve">  w sumie</w:t>
            </w:r>
          </w:p>
        </w:tc>
        <w:tc>
          <w:tcPr>
            <w:tcW w:w="980" w:type="dxa"/>
            <w:shd w:val="clear" w:color="auto" w:fill="auto"/>
            <w:noWrap/>
            <w:vAlign w:val="bottom"/>
          </w:tcPr>
          <w:p w:rsidR="00221D71" w:rsidRPr="007F67F1" w:rsidRDefault="00A138A3" w:rsidP="00156F42">
            <w:pPr>
              <w:pStyle w:val="Tytukonspektu"/>
              <w:ind w:left="-75" w:firstLine="75"/>
            </w:pPr>
            <w:r>
              <w:t>7 966,94</w:t>
            </w:r>
          </w:p>
        </w:tc>
        <w:tc>
          <w:tcPr>
            <w:tcW w:w="2595" w:type="dxa"/>
            <w:shd w:val="clear" w:color="auto" w:fill="auto"/>
            <w:noWrap/>
            <w:vAlign w:val="bottom"/>
          </w:tcPr>
          <w:p w:rsidR="00221D71" w:rsidRPr="007F67F1" w:rsidRDefault="00221D71" w:rsidP="00156F42">
            <w:pPr>
              <w:pStyle w:val="Tytukonspektu"/>
              <w:ind w:left="-75" w:firstLine="75"/>
            </w:pPr>
          </w:p>
        </w:tc>
      </w:tr>
    </w:tbl>
    <w:p w:rsidR="00C65110" w:rsidRPr="00DD2AA5" w:rsidRDefault="00C65110" w:rsidP="00C65110">
      <w:pPr>
        <w:rPr>
          <w:b/>
          <w:sz w:val="28"/>
          <w:szCs w:val="28"/>
        </w:rPr>
      </w:pPr>
      <w:r w:rsidRPr="00DD2AA5">
        <w:rPr>
          <w:b/>
          <w:sz w:val="28"/>
          <w:szCs w:val="28"/>
        </w:rPr>
        <w:lastRenderedPageBreak/>
        <w:t xml:space="preserve">Wykaz pomieszczeń w </w:t>
      </w:r>
      <w:r>
        <w:rPr>
          <w:b/>
          <w:sz w:val="28"/>
          <w:szCs w:val="28"/>
        </w:rPr>
        <w:t>obiekcie ASP w Warszawie</w:t>
      </w:r>
      <w:r w:rsidRPr="00DD2AA5">
        <w:rPr>
          <w:b/>
          <w:sz w:val="28"/>
          <w:szCs w:val="28"/>
        </w:rPr>
        <w:t xml:space="preserve"> przy </w:t>
      </w:r>
      <w:r>
        <w:rPr>
          <w:b/>
          <w:sz w:val="28"/>
          <w:szCs w:val="28"/>
        </w:rPr>
        <w:t xml:space="preserve">ul. </w:t>
      </w:r>
      <w:r w:rsidRPr="00DD2AA5">
        <w:rPr>
          <w:b/>
          <w:sz w:val="28"/>
          <w:szCs w:val="28"/>
        </w:rPr>
        <w:t>Myśliwieckiej 8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"/>
        <w:gridCol w:w="970"/>
        <w:gridCol w:w="1281"/>
        <w:gridCol w:w="3346"/>
        <w:gridCol w:w="1511"/>
        <w:gridCol w:w="1511"/>
      </w:tblGrid>
      <w:tr w:rsidR="00C65110" w:rsidTr="00156F42">
        <w:tc>
          <w:tcPr>
            <w:tcW w:w="443" w:type="dxa"/>
          </w:tcPr>
          <w:p w:rsidR="00C65110" w:rsidRPr="008A0554" w:rsidRDefault="00C65110" w:rsidP="00156F4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l.p.</w:t>
            </w:r>
          </w:p>
        </w:tc>
        <w:tc>
          <w:tcPr>
            <w:tcW w:w="970" w:type="dxa"/>
          </w:tcPr>
          <w:p w:rsidR="00C65110" w:rsidRPr="008A0554" w:rsidRDefault="00C65110" w:rsidP="00156F4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budynek</w:t>
            </w:r>
          </w:p>
        </w:tc>
        <w:tc>
          <w:tcPr>
            <w:tcW w:w="1281" w:type="dxa"/>
          </w:tcPr>
          <w:p w:rsidR="00C65110" w:rsidRDefault="00C65110" w:rsidP="00156F4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nr pomieszczenia</w:t>
            </w:r>
          </w:p>
        </w:tc>
        <w:tc>
          <w:tcPr>
            <w:tcW w:w="3346" w:type="dxa"/>
          </w:tcPr>
          <w:p w:rsidR="00C65110" w:rsidRDefault="00C65110" w:rsidP="00156F4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wykaz pomieszczeń</w:t>
            </w:r>
          </w:p>
        </w:tc>
        <w:tc>
          <w:tcPr>
            <w:tcW w:w="1511" w:type="dxa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powierzchnia</w:t>
            </w:r>
          </w:p>
          <w:p w:rsidR="00C65110" w:rsidRDefault="00C65110" w:rsidP="00156F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w m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11" w:type="dxa"/>
          </w:tcPr>
          <w:p w:rsidR="00C65110" w:rsidRDefault="00C65110" w:rsidP="00156F4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rodzaj podłogi</w:t>
            </w:r>
          </w:p>
        </w:tc>
      </w:tr>
      <w:tr w:rsidR="00C65110" w:rsidTr="00156F42">
        <w:tc>
          <w:tcPr>
            <w:tcW w:w="9062" w:type="dxa"/>
            <w:gridSpan w:val="6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 w:rsidRPr="008A0554">
              <w:rPr>
                <w:b/>
                <w:sz w:val="18"/>
                <w:szCs w:val="18"/>
              </w:rPr>
              <w:t>Wydział Wzornictwa</w:t>
            </w:r>
          </w:p>
        </w:tc>
      </w:tr>
      <w:tr w:rsidR="00C65110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70" w:type="dxa"/>
          </w:tcPr>
          <w:p w:rsidR="00C65110" w:rsidRPr="008A0554" w:rsidRDefault="00C65110" w:rsidP="00156F42">
            <w:pPr>
              <w:jc w:val="right"/>
              <w:rPr>
                <w:b/>
              </w:rPr>
            </w:pPr>
            <w:r w:rsidRPr="008A0554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129,60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Parter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portiernia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31,24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>/ kamień/gres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70" w:type="dxa"/>
          </w:tcPr>
          <w:p w:rsidR="00C65110" w:rsidRPr="00895A0C" w:rsidRDefault="00C65110" w:rsidP="00156F4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pom. kierownika obiektu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13,68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tzw. kaplica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50,76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70" w:type="dxa"/>
          </w:tcPr>
          <w:p w:rsidR="00C65110" w:rsidRPr="00895A0C" w:rsidRDefault="00C65110" w:rsidP="00156F4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dziekanat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23,68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rady wydziału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51,35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205,25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70" w:type="dxa"/>
          </w:tcPr>
          <w:p w:rsidR="00C65110" w:rsidRPr="00895A0C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pracownia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rzeźby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95,10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 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foto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37,77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70" w:type="dxa"/>
          </w:tcPr>
          <w:p w:rsidR="00C65110" w:rsidRPr="003D3568" w:rsidRDefault="00C65110" w:rsidP="00156F4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156F42">
            <w:pPr>
              <w:jc w:val="right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010</w:t>
            </w:r>
          </w:p>
        </w:tc>
        <w:tc>
          <w:tcPr>
            <w:tcW w:w="3346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modelarnia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57,95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rPr>
          <w:trHeight w:val="488"/>
        </w:trPr>
        <w:tc>
          <w:tcPr>
            <w:tcW w:w="443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12</w:t>
            </w:r>
          </w:p>
        </w:tc>
        <w:tc>
          <w:tcPr>
            <w:tcW w:w="970" w:type="dxa"/>
          </w:tcPr>
          <w:p w:rsidR="00C65110" w:rsidRPr="003D3568" w:rsidRDefault="00C65110" w:rsidP="00156F4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156F42">
            <w:pPr>
              <w:jc w:val="right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011 dawne 096</w:t>
            </w:r>
          </w:p>
        </w:tc>
        <w:tc>
          <w:tcPr>
            <w:tcW w:w="3346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3D3568">
              <w:rPr>
                <w:sz w:val="18"/>
                <w:szCs w:val="18"/>
              </w:rPr>
              <w:t>racownia, modelarnia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115,20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443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13</w:t>
            </w:r>
          </w:p>
        </w:tc>
        <w:tc>
          <w:tcPr>
            <w:tcW w:w="970" w:type="dxa"/>
          </w:tcPr>
          <w:p w:rsidR="00C65110" w:rsidRPr="003D3568" w:rsidRDefault="00C65110" w:rsidP="00156F4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korytarz przy lakierni i lakiernia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46,40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kamien</w:t>
            </w:r>
            <w:proofErr w:type="spellEnd"/>
            <w:r w:rsidRPr="003D3568">
              <w:rPr>
                <w:sz w:val="18"/>
                <w:szCs w:val="18"/>
              </w:rPr>
              <w:t>/gres</w:t>
            </w:r>
          </w:p>
        </w:tc>
      </w:tr>
      <w:tr w:rsidR="00C65110" w:rsidTr="00156F42">
        <w:tc>
          <w:tcPr>
            <w:tcW w:w="443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14</w:t>
            </w:r>
          </w:p>
        </w:tc>
        <w:tc>
          <w:tcPr>
            <w:tcW w:w="970" w:type="dxa"/>
          </w:tcPr>
          <w:p w:rsidR="00C65110" w:rsidRPr="003D3568" w:rsidRDefault="00C65110" w:rsidP="00156F42">
            <w:pPr>
              <w:jc w:val="right"/>
            </w:pPr>
            <w:r w:rsidRPr="003D3568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3D3568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antresola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38,54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proofErr w:type="spellStart"/>
            <w:r w:rsidRPr="003D3568"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443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15</w:t>
            </w:r>
          </w:p>
        </w:tc>
        <w:tc>
          <w:tcPr>
            <w:tcW w:w="970" w:type="dxa"/>
          </w:tcPr>
          <w:p w:rsidR="00C65110" w:rsidRPr="003D3568" w:rsidRDefault="00C65110" w:rsidP="00156F42">
            <w:pPr>
              <w:jc w:val="right"/>
            </w:pPr>
          </w:p>
        </w:tc>
        <w:tc>
          <w:tcPr>
            <w:tcW w:w="1281" w:type="dxa"/>
          </w:tcPr>
          <w:p w:rsidR="00C65110" w:rsidRPr="003D3568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klatka schodowa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56,70</w:t>
            </w:r>
          </w:p>
        </w:tc>
        <w:tc>
          <w:tcPr>
            <w:tcW w:w="1511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9062" w:type="dxa"/>
            <w:gridSpan w:val="6"/>
            <w:vAlign w:val="bottom"/>
          </w:tcPr>
          <w:p w:rsidR="00C65110" w:rsidRPr="003D3568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Pr="003D3568" w:rsidRDefault="00C65110" w:rsidP="00156F42">
            <w:pPr>
              <w:jc w:val="center"/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Piętro I</w:t>
            </w:r>
          </w:p>
        </w:tc>
      </w:tr>
      <w:tr w:rsidR="00C65110" w:rsidTr="00156F42">
        <w:tc>
          <w:tcPr>
            <w:tcW w:w="443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16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64,17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443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17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 i 1,3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komputerowa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78,65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443" w:type="dxa"/>
          </w:tcPr>
          <w:p w:rsidR="00C65110" w:rsidRPr="003D3568" w:rsidRDefault="00C65110" w:rsidP="00156F42">
            <w:pPr>
              <w:rPr>
                <w:sz w:val="18"/>
                <w:szCs w:val="18"/>
              </w:rPr>
            </w:pPr>
            <w:r w:rsidRPr="003D3568">
              <w:rPr>
                <w:sz w:val="18"/>
                <w:szCs w:val="18"/>
              </w:rPr>
              <w:t>18</w:t>
            </w:r>
          </w:p>
        </w:tc>
        <w:tc>
          <w:tcPr>
            <w:tcW w:w="970" w:type="dxa"/>
          </w:tcPr>
          <w:p w:rsidR="00C65110" w:rsidRPr="00895A0C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boksy i prac 3D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130,20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101,16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zakład dokumentacji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132,67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wykładowa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69,60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dydaktyczna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2,52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dydaktyczna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95,40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2,53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biuro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korytarzyk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77,42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 i 2,7</w:t>
            </w:r>
          </w:p>
        </w:tc>
        <w:tc>
          <w:tcPr>
            <w:tcW w:w="3346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studio mody</w:t>
            </w:r>
          </w:p>
        </w:tc>
        <w:tc>
          <w:tcPr>
            <w:tcW w:w="1511" w:type="dxa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321,12</w:t>
            </w:r>
          </w:p>
        </w:tc>
        <w:tc>
          <w:tcPr>
            <w:tcW w:w="1511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II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</w:pPr>
            <w:r w:rsidRPr="0015227C"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malarska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275,50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B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3,74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b/>
                <w:sz w:val="18"/>
                <w:szCs w:val="18"/>
              </w:rPr>
            </w:pPr>
          </w:p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 w:rsidRPr="001C4129">
              <w:rPr>
                <w:b/>
                <w:sz w:val="18"/>
                <w:szCs w:val="18"/>
              </w:rPr>
              <w:t>Bud. żółty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70" w:type="dxa"/>
          </w:tcPr>
          <w:p w:rsidR="00C65110" w:rsidRPr="001C4129" w:rsidRDefault="00C65110" w:rsidP="00156F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parter</w:t>
            </w: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24,80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70" w:type="dxa"/>
          </w:tcPr>
          <w:p w:rsidR="00C65110" w:rsidRDefault="00C65110" w:rsidP="00156F42">
            <w:pPr>
              <w:jc w:val="right"/>
              <w:rPr>
                <w:b/>
              </w:rPr>
            </w:pP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46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511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4,62</w:t>
            </w:r>
          </w:p>
        </w:tc>
        <w:tc>
          <w:tcPr>
            <w:tcW w:w="1511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1C4129"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6040" w:type="dxa"/>
            <w:gridSpan w:val="4"/>
          </w:tcPr>
          <w:p w:rsidR="00C65110" w:rsidRDefault="00C65110" w:rsidP="00156F42">
            <w:pPr>
              <w:jc w:val="right"/>
              <w:rPr>
                <w:sz w:val="18"/>
                <w:szCs w:val="18"/>
              </w:rPr>
            </w:pPr>
          </w:p>
          <w:p w:rsidR="00C65110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sumie</w:t>
            </w:r>
          </w:p>
        </w:tc>
        <w:tc>
          <w:tcPr>
            <w:tcW w:w="1511" w:type="dxa"/>
            <w:vAlign w:val="bottom"/>
          </w:tcPr>
          <w:p w:rsidR="00C65110" w:rsidRPr="009F4673" w:rsidRDefault="00C65110" w:rsidP="00156F42">
            <w:pPr>
              <w:jc w:val="center"/>
              <w:rPr>
                <w:b/>
                <w:sz w:val="18"/>
                <w:szCs w:val="18"/>
              </w:rPr>
            </w:pPr>
            <w:r w:rsidRPr="009F4673">
              <w:rPr>
                <w:b/>
                <w:noProof/>
                <w:sz w:val="18"/>
                <w:szCs w:val="18"/>
                <w:lang w:eastAsia="pl-PL"/>
              </w:rPr>
              <w:t>2</w:t>
            </w:r>
            <w:r>
              <w:rPr>
                <w:b/>
                <w:noProof/>
                <w:sz w:val="18"/>
                <w:szCs w:val="18"/>
                <w:lang w:eastAsia="pl-PL"/>
              </w:rPr>
              <w:t xml:space="preserve"> </w:t>
            </w:r>
            <w:r w:rsidRPr="009F4673">
              <w:rPr>
                <w:b/>
                <w:noProof/>
                <w:sz w:val="18"/>
                <w:szCs w:val="18"/>
                <w:lang w:eastAsia="pl-PL"/>
              </w:rPr>
              <w:t>406,87</w:t>
            </w:r>
          </w:p>
        </w:tc>
        <w:tc>
          <w:tcPr>
            <w:tcW w:w="1511" w:type="dxa"/>
          </w:tcPr>
          <w:p w:rsidR="00C65110" w:rsidRPr="001C4129" w:rsidRDefault="00C65110" w:rsidP="00156F42">
            <w:pPr>
              <w:rPr>
                <w:sz w:val="18"/>
                <w:szCs w:val="18"/>
              </w:rPr>
            </w:pPr>
          </w:p>
        </w:tc>
      </w:tr>
    </w:tbl>
    <w:p w:rsidR="00C65110" w:rsidRDefault="00C65110" w:rsidP="00C65110">
      <w:pPr>
        <w:rPr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3"/>
        <w:gridCol w:w="957"/>
        <w:gridCol w:w="1281"/>
        <w:gridCol w:w="3137"/>
        <w:gridCol w:w="1479"/>
        <w:gridCol w:w="1765"/>
      </w:tblGrid>
      <w:tr w:rsidR="00C65110" w:rsidTr="00156F42">
        <w:tc>
          <w:tcPr>
            <w:tcW w:w="443" w:type="dxa"/>
          </w:tcPr>
          <w:p w:rsidR="00C65110" w:rsidRPr="008A0554" w:rsidRDefault="00C65110" w:rsidP="00156F4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lastRenderedPageBreak/>
              <w:t>l.p.</w:t>
            </w:r>
          </w:p>
        </w:tc>
        <w:tc>
          <w:tcPr>
            <w:tcW w:w="957" w:type="dxa"/>
          </w:tcPr>
          <w:p w:rsidR="00C65110" w:rsidRPr="008A0554" w:rsidRDefault="00C65110" w:rsidP="00156F4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budynek</w:t>
            </w:r>
          </w:p>
        </w:tc>
        <w:tc>
          <w:tcPr>
            <w:tcW w:w="1281" w:type="dxa"/>
          </w:tcPr>
          <w:p w:rsidR="00C65110" w:rsidRDefault="00C65110" w:rsidP="00156F4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nr pomieszczenia</w:t>
            </w:r>
          </w:p>
        </w:tc>
        <w:tc>
          <w:tcPr>
            <w:tcW w:w="3137" w:type="dxa"/>
          </w:tcPr>
          <w:p w:rsidR="00C65110" w:rsidRDefault="00C65110" w:rsidP="00156F4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wykaz pomieszczeń</w:t>
            </w:r>
          </w:p>
        </w:tc>
        <w:tc>
          <w:tcPr>
            <w:tcW w:w="1479" w:type="dxa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 w:rsidRPr="00DD2AA5">
              <w:rPr>
                <w:sz w:val="18"/>
                <w:szCs w:val="18"/>
              </w:rPr>
              <w:t>powierzchnia</w:t>
            </w:r>
          </w:p>
          <w:p w:rsidR="00C65110" w:rsidRDefault="00C65110" w:rsidP="00156F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w m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65" w:type="dxa"/>
          </w:tcPr>
          <w:p w:rsidR="00C65110" w:rsidRDefault="00C65110" w:rsidP="00156F42">
            <w:pPr>
              <w:jc w:val="center"/>
              <w:rPr>
                <w:b/>
                <w:sz w:val="28"/>
                <w:szCs w:val="28"/>
              </w:rPr>
            </w:pPr>
            <w:r w:rsidRPr="00DD2AA5">
              <w:rPr>
                <w:sz w:val="18"/>
                <w:szCs w:val="18"/>
              </w:rPr>
              <w:t>rodzaj podłogi</w:t>
            </w:r>
          </w:p>
        </w:tc>
      </w:tr>
      <w:tr w:rsidR="00C65110" w:rsidRPr="00DD2AA5" w:rsidTr="00156F42">
        <w:tc>
          <w:tcPr>
            <w:tcW w:w="9062" w:type="dxa"/>
            <w:gridSpan w:val="6"/>
          </w:tcPr>
          <w:p w:rsidR="00C65110" w:rsidRDefault="00C65110" w:rsidP="00156F42">
            <w:pPr>
              <w:rPr>
                <w:b/>
                <w:sz w:val="18"/>
                <w:szCs w:val="18"/>
              </w:rPr>
            </w:pPr>
          </w:p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 w:rsidRPr="008A0554">
              <w:rPr>
                <w:b/>
                <w:sz w:val="18"/>
                <w:szCs w:val="18"/>
              </w:rPr>
              <w:t xml:space="preserve">Wydział </w:t>
            </w:r>
            <w:r>
              <w:rPr>
                <w:b/>
                <w:sz w:val="18"/>
                <w:szCs w:val="18"/>
              </w:rPr>
              <w:t>Architektury Wnętrz</w:t>
            </w:r>
          </w:p>
        </w:tc>
      </w:tr>
      <w:tr w:rsidR="00C65110" w:rsidRPr="00DD2AA5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57" w:type="dxa"/>
          </w:tcPr>
          <w:p w:rsidR="00C65110" w:rsidRPr="008A0554" w:rsidRDefault="00C65110" w:rsidP="00156F42">
            <w:pPr>
              <w:jc w:val="right"/>
              <w:rPr>
                <w:b/>
              </w:rPr>
            </w:pPr>
            <w:r w:rsidRPr="008A0554">
              <w:rPr>
                <w:b/>
              </w:rPr>
              <w:t>C</w:t>
            </w:r>
            <w:r>
              <w:rPr>
                <w:b/>
              </w:rPr>
              <w:t xml:space="preserve"> i 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piwnica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stolarnia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292,38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57" w:type="dxa"/>
          </w:tcPr>
          <w:p w:rsidR="00C65110" w:rsidRPr="008A0554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137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 w:rsidRPr="009D68F5"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479" w:type="dxa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44,88</w:t>
            </w:r>
          </w:p>
        </w:tc>
        <w:tc>
          <w:tcPr>
            <w:tcW w:w="1765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drewno/</w:t>
            </w:r>
            <w:r w:rsidRPr="00F10CFE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57" w:type="dxa"/>
          </w:tcPr>
          <w:p w:rsidR="00C65110" w:rsidRPr="008A0554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137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 w:rsidRPr="009D68F5">
              <w:rPr>
                <w:sz w:val="18"/>
                <w:szCs w:val="18"/>
              </w:rPr>
              <w:t>pomieszczenia gospodarcze</w:t>
            </w:r>
          </w:p>
        </w:tc>
        <w:tc>
          <w:tcPr>
            <w:tcW w:w="1479" w:type="dxa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15,40</w:t>
            </w:r>
          </w:p>
        </w:tc>
        <w:tc>
          <w:tcPr>
            <w:tcW w:w="1765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 w:rsidRPr="00F10CFE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 w:rsidRPr="008A0554">
              <w:rPr>
                <w:sz w:val="18"/>
                <w:szCs w:val="18"/>
              </w:rPr>
              <w:t>Parter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dziekanat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31,92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57" w:type="dxa"/>
          </w:tcPr>
          <w:p w:rsidR="00C65110" w:rsidRPr="00895A0C" w:rsidRDefault="00C65110" w:rsidP="00156F42">
            <w:pPr>
              <w:jc w:val="right"/>
              <w:rPr>
                <w:b/>
              </w:rPr>
            </w:pPr>
            <w:r w:rsidRPr="00895A0C">
              <w:rPr>
                <w:b/>
              </w:rPr>
              <w:t>C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rady wydziału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51,84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studencka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94,20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57" w:type="dxa"/>
          </w:tcPr>
          <w:p w:rsidR="00C65110" w:rsidRPr="00895A0C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55,36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19,76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57" w:type="dxa"/>
          </w:tcPr>
          <w:p w:rsidR="00C65110" w:rsidRPr="00895A0C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klatka schodowa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56,70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57" w:type="dxa"/>
          </w:tcPr>
          <w:p w:rsidR="00C65110" w:rsidRPr="00895A0C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i 26a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rzeźby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128,04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137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47,02</w:t>
            </w:r>
          </w:p>
        </w:tc>
        <w:tc>
          <w:tcPr>
            <w:tcW w:w="1765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 w:rsidRPr="00A520C5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Piętro I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55,01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57" w:type="dxa"/>
            <w:vAlign w:val="center"/>
          </w:tcPr>
          <w:p w:rsidR="00C65110" w:rsidRDefault="00C65110" w:rsidP="00156F4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 dydaktyczna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39,68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57" w:type="dxa"/>
            <w:vAlign w:val="center"/>
          </w:tcPr>
          <w:p w:rsidR="00C65110" w:rsidRDefault="00C65110" w:rsidP="00156F4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przedsionek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57" w:type="dxa"/>
            <w:vAlign w:val="center"/>
          </w:tcPr>
          <w:p w:rsidR="00C65110" w:rsidRDefault="00C65110" w:rsidP="00156F4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kamien</w:t>
            </w:r>
            <w:proofErr w:type="spellEnd"/>
            <w:r>
              <w:rPr>
                <w:sz w:val="18"/>
                <w:szCs w:val="18"/>
              </w:rPr>
              <w:t>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57" w:type="dxa"/>
            <w:vAlign w:val="center"/>
          </w:tcPr>
          <w:p w:rsidR="00C65110" w:rsidRDefault="00C65110" w:rsidP="00156F4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 komputerowa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48,75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57" w:type="dxa"/>
            <w:vAlign w:val="center"/>
          </w:tcPr>
          <w:p w:rsidR="00C65110" w:rsidRDefault="00C65110" w:rsidP="00156F4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137" w:type="dxa"/>
          </w:tcPr>
          <w:p w:rsidR="00C65110" w:rsidRDefault="00C65110" w:rsidP="00156F42">
            <w:proofErr w:type="spellStart"/>
            <w:r w:rsidRPr="00A954DF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A954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54DF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52,07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E83F0D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57" w:type="dxa"/>
            <w:vAlign w:val="center"/>
          </w:tcPr>
          <w:p w:rsidR="00C65110" w:rsidRDefault="00C65110" w:rsidP="00156F4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37" w:type="dxa"/>
          </w:tcPr>
          <w:p w:rsidR="00C65110" w:rsidRDefault="00C65110" w:rsidP="00156F42">
            <w:proofErr w:type="spellStart"/>
            <w:r w:rsidRPr="00A954DF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A954DF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54DF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28,71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B57F89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57" w:type="dxa"/>
            <w:vAlign w:val="center"/>
          </w:tcPr>
          <w:p w:rsidR="00C65110" w:rsidRDefault="00C65110" w:rsidP="00156F4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6,93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57" w:type="dxa"/>
            <w:vAlign w:val="center"/>
          </w:tcPr>
          <w:p w:rsidR="00C65110" w:rsidRDefault="00C65110" w:rsidP="00156F42">
            <w:pPr>
              <w:jc w:val="right"/>
            </w:pPr>
            <w:r w:rsidRPr="00767997"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137" w:type="dxa"/>
          </w:tcPr>
          <w:p w:rsidR="00C65110" w:rsidRDefault="00C65110" w:rsidP="00156F42">
            <w:proofErr w:type="spellStart"/>
            <w:r w:rsidRPr="009E5BC6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E5BC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5BC6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B57F89"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i 15a</w:t>
            </w:r>
          </w:p>
        </w:tc>
        <w:tc>
          <w:tcPr>
            <w:tcW w:w="3137" w:type="dxa"/>
          </w:tcPr>
          <w:p w:rsidR="00C65110" w:rsidRDefault="00C65110" w:rsidP="00156F42">
            <w:proofErr w:type="spellStart"/>
            <w:r w:rsidRPr="009E5BC6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E5BC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E5BC6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140,70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>/ 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antresola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 i E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214,59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i 35a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169,65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</w:pPr>
            <w:r>
              <w:rPr>
                <w:b/>
              </w:rPr>
              <w:t>E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korytarzyk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25,95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59,50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F0149B"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127,50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F0149B">
              <w:rPr>
                <w:sz w:val="18"/>
                <w:szCs w:val="18"/>
              </w:rPr>
              <w:t>pracownia malarska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104,35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84,48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18,48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1C4129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korytarz</w:t>
            </w:r>
          </w:p>
        </w:tc>
        <w:tc>
          <w:tcPr>
            <w:tcW w:w="1479" w:type="dxa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66,25</w:t>
            </w:r>
          </w:p>
        </w:tc>
        <w:tc>
          <w:tcPr>
            <w:tcW w:w="1765" w:type="dxa"/>
          </w:tcPr>
          <w:p w:rsidR="00C65110" w:rsidRPr="001C4129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9062" w:type="dxa"/>
            <w:gridSpan w:val="6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</w:p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 w:rsidRPr="00377A35">
              <w:rPr>
                <w:sz w:val="18"/>
                <w:szCs w:val="18"/>
              </w:rPr>
              <w:t>Piętro I</w:t>
            </w:r>
            <w:r>
              <w:rPr>
                <w:sz w:val="18"/>
                <w:szCs w:val="18"/>
              </w:rPr>
              <w:t>II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sala dydaktyczna </w:t>
            </w:r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266,02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5,60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957" w:type="dxa"/>
          </w:tcPr>
          <w:p w:rsidR="00C65110" w:rsidRDefault="00C65110" w:rsidP="00156F42">
            <w:pPr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345,50</w:t>
            </w:r>
          </w:p>
        </w:tc>
        <w:tc>
          <w:tcPr>
            <w:tcW w:w="1765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pcv</w:t>
            </w:r>
            <w:proofErr w:type="spellEnd"/>
          </w:p>
        </w:tc>
      </w:tr>
      <w:tr w:rsidR="00C65110" w:rsidRPr="00DD2AA5" w:rsidTr="00156F42">
        <w:tc>
          <w:tcPr>
            <w:tcW w:w="9062" w:type="dxa"/>
            <w:gridSpan w:val="6"/>
          </w:tcPr>
          <w:p w:rsidR="00C65110" w:rsidRDefault="00C65110" w:rsidP="00156F42">
            <w:pPr>
              <w:rPr>
                <w:b/>
                <w:sz w:val="18"/>
                <w:szCs w:val="18"/>
              </w:rPr>
            </w:pPr>
          </w:p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 w:rsidRPr="009F4673">
              <w:rPr>
                <w:b/>
                <w:sz w:val="18"/>
                <w:szCs w:val="18"/>
              </w:rPr>
              <w:t>Bud. żółty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957" w:type="dxa"/>
          </w:tcPr>
          <w:p w:rsidR="00C65110" w:rsidRPr="00053CE2" w:rsidRDefault="00C65110" w:rsidP="00156F4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wc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3,14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 w:rsidRPr="00053CE2">
              <w:rPr>
                <w:sz w:val="18"/>
                <w:szCs w:val="18"/>
              </w:rPr>
              <w:t>kamień/gres</w:t>
            </w:r>
          </w:p>
        </w:tc>
      </w:tr>
      <w:tr w:rsidR="00C65110" w:rsidRPr="00DD2AA5" w:rsidTr="00156F42">
        <w:tc>
          <w:tcPr>
            <w:tcW w:w="443" w:type="dxa"/>
          </w:tcPr>
          <w:p w:rsidR="00C65110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957" w:type="dxa"/>
          </w:tcPr>
          <w:p w:rsidR="00C65110" w:rsidRPr="00053CE2" w:rsidRDefault="00C65110" w:rsidP="00156F4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81" w:type="dxa"/>
          </w:tcPr>
          <w:p w:rsidR="00C65110" w:rsidRPr="00DD2AA5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137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proofErr w:type="spellStart"/>
            <w:r w:rsidRPr="009F4673">
              <w:rPr>
                <w:sz w:val="18"/>
                <w:szCs w:val="18"/>
                <w:lang w:val="en-US"/>
              </w:rPr>
              <w:t>sala</w:t>
            </w:r>
            <w:proofErr w:type="spellEnd"/>
            <w:r w:rsidRPr="009F4673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F4673">
              <w:rPr>
                <w:sz w:val="18"/>
                <w:szCs w:val="18"/>
                <w:lang w:val="en-US"/>
              </w:rPr>
              <w:t>dydaktyczna</w:t>
            </w:r>
            <w:proofErr w:type="spellEnd"/>
          </w:p>
        </w:tc>
        <w:tc>
          <w:tcPr>
            <w:tcW w:w="1479" w:type="dxa"/>
          </w:tcPr>
          <w:p w:rsidR="00C65110" w:rsidRPr="00DD2AA5" w:rsidRDefault="00C65110" w:rsidP="00156F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57,75</w:t>
            </w:r>
          </w:p>
        </w:tc>
        <w:tc>
          <w:tcPr>
            <w:tcW w:w="1765" w:type="dxa"/>
          </w:tcPr>
          <w:p w:rsidR="00C65110" w:rsidRPr="00DD2AA5" w:rsidRDefault="00C65110" w:rsidP="00156F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drewno</w:t>
            </w:r>
          </w:p>
        </w:tc>
      </w:tr>
      <w:tr w:rsidR="00C65110" w:rsidRPr="001C4129" w:rsidTr="00156F42">
        <w:tc>
          <w:tcPr>
            <w:tcW w:w="5818" w:type="dxa"/>
            <w:gridSpan w:val="4"/>
          </w:tcPr>
          <w:p w:rsidR="00C65110" w:rsidRDefault="00C65110" w:rsidP="00156F42">
            <w:pPr>
              <w:jc w:val="right"/>
              <w:rPr>
                <w:sz w:val="18"/>
                <w:szCs w:val="18"/>
              </w:rPr>
            </w:pPr>
          </w:p>
          <w:p w:rsidR="00C65110" w:rsidRDefault="00C65110" w:rsidP="00156F4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sumie</w:t>
            </w:r>
          </w:p>
        </w:tc>
        <w:tc>
          <w:tcPr>
            <w:tcW w:w="1479" w:type="dxa"/>
            <w:vAlign w:val="bottom"/>
          </w:tcPr>
          <w:p w:rsidR="00C65110" w:rsidRDefault="00C65110" w:rsidP="00156F42">
            <w:pPr>
              <w:jc w:val="center"/>
              <w:rPr>
                <w:sz w:val="18"/>
                <w:szCs w:val="18"/>
              </w:rPr>
            </w:pPr>
            <w:r w:rsidRPr="00E77F14">
              <w:rPr>
                <w:b/>
                <w:noProof/>
                <w:sz w:val="18"/>
                <w:szCs w:val="18"/>
                <w:lang w:eastAsia="pl-PL"/>
              </w:rPr>
              <w:t>2890,81</w:t>
            </w:r>
          </w:p>
        </w:tc>
        <w:tc>
          <w:tcPr>
            <w:tcW w:w="1765" w:type="dxa"/>
          </w:tcPr>
          <w:p w:rsidR="00C65110" w:rsidRPr="001C4129" w:rsidRDefault="00C65110" w:rsidP="00156F42">
            <w:pPr>
              <w:rPr>
                <w:sz w:val="18"/>
                <w:szCs w:val="18"/>
              </w:rPr>
            </w:pPr>
          </w:p>
        </w:tc>
      </w:tr>
      <w:tr w:rsidR="00C65110" w:rsidRPr="001C4129" w:rsidTr="00156F42">
        <w:tc>
          <w:tcPr>
            <w:tcW w:w="5818" w:type="dxa"/>
            <w:gridSpan w:val="4"/>
          </w:tcPr>
          <w:p w:rsidR="00C65110" w:rsidRDefault="00C65110" w:rsidP="00156F42">
            <w:pPr>
              <w:jc w:val="right"/>
              <w:rPr>
                <w:sz w:val="18"/>
                <w:szCs w:val="18"/>
              </w:rPr>
            </w:pPr>
          </w:p>
          <w:p w:rsidR="00C65110" w:rsidRPr="00A3355F" w:rsidRDefault="00C65110" w:rsidP="00156F42">
            <w:pPr>
              <w:jc w:val="right"/>
              <w:rPr>
                <w:b/>
                <w:sz w:val="18"/>
                <w:szCs w:val="18"/>
              </w:rPr>
            </w:pPr>
            <w:r w:rsidRPr="00A3355F">
              <w:rPr>
                <w:b/>
                <w:sz w:val="18"/>
                <w:szCs w:val="18"/>
              </w:rPr>
              <w:t xml:space="preserve">Wydział Wzornictwa + Wydział Architektury Wnętrz </w:t>
            </w:r>
          </w:p>
        </w:tc>
        <w:tc>
          <w:tcPr>
            <w:tcW w:w="1479" w:type="dxa"/>
            <w:vAlign w:val="bottom"/>
          </w:tcPr>
          <w:p w:rsidR="00C65110" w:rsidRPr="00E77F14" w:rsidRDefault="00C65110" w:rsidP="00156F42">
            <w:pPr>
              <w:jc w:val="center"/>
              <w:rPr>
                <w:b/>
                <w:noProof/>
                <w:sz w:val="18"/>
                <w:szCs w:val="18"/>
                <w:lang w:eastAsia="pl-PL"/>
              </w:rPr>
            </w:pPr>
            <w:r w:rsidRPr="00BE2213">
              <w:rPr>
                <w:b/>
              </w:rPr>
              <w:t>5297,68</w:t>
            </w:r>
          </w:p>
        </w:tc>
        <w:tc>
          <w:tcPr>
            <w:tcW w:w="1765" w:type="dxa"/>
          </w:tcPr>
          <w:p w:rsidR="00C65110" w:rsidRPr="001C4129" w:rsidRDefault="00C65110" w:rsidP="00156F42">
            <w:pPr>
              <w:rPr>
                <w:sz w:val="18"/>
                <w:szCs w:val="18"/>
              </w:rPr>
            </w:pPr>
          </w:p>
        </w:tc>
      </w:tr>
    </w:tbl>
    <w:p w:rsidR="00C65110" w:rsidRDefault="00C65110" w:rsidP="00C65110">
      <w:pPr>
        <w:rPr>
          <w:b/>
          <w:sz w:val="28"/>
          <w:szCs w:val="28"/>
        </w:rPr>
      </w:pPr>
    </w:p>
    <w:p w:rsidR="00221D71" w:rsidRDefault="00221D71" w:rsidP="00221D71">
      <w:pPr>
        <w:pStyle w:val="Konspekt"/>
      </w:pPr>
    </w:p>
    <w:p w:rsidR="00D9699A" w:rsidRPr="00D9699A" w:rsidRDefault="00D9699A" w:rsidP="00D9699A">
      <w:pPr>
        <w:rPr>
          <w:b/>
        </w:rPr>
      </w:pPr>
      <w:r w:rsidRPr="00D9699A">
        <w:rPr>
          <w:b/>
        </w:rPr>
        <w:t xml:space="preserve">Wykaz pomieszczeń w obiekcie ASP w Warszawie przy ul. </w:t>
      </w:r>
      <w:r>
        <w:rPr>
          <w:b/>
        </w:rPr>
        <w:t>Spokojnej 15 (budynek Wydziału Rzeźby)</w:t>
      </w:r>
    </w:p>
    <w:p w:rsidR="00156F42" w:rsidRPr="00156F42" w:rsidRDefault="00156F42" w:rsidP="00156F42"/>
    <w:tbl>
      <w:tblPr>
        <w:tblStyle w:val="Tabela-Siatka"/>
        <w:tblW w:w="87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1134"/>
        <w:gridCol w:w="1276"/>
        <w:gridCol w:w="1842"/>
      </w:tblGrid>
      <w:tr w:rsidR="00D9699A" w:rsidRPr="00156F42" w:rsidTr="00D9699A">
        <w:tc>
          <w:tcPr>
            <w:tcW w:w="1560" w:type="dxa"/>
          </w:tcPr>
          <w:p w:rsidR="00D9699A" w:rsidRPr="00D9699A" w:rsidRDefault="00D9699A" w:rsidP="00156F42">
            <w:pPr>
              <w:spacing w:after="160" w:line="259" w:lineRule="auto"/>
              <w:rPr>
                <w:sz w:val="18"/>
                <w:szCs w:val="18"/>
              </w:rPr>
            </w:pPr>
            <w:r w:rsidRPr="00D9699A">
              <w:rPr>
                <w:sz w:val="18"/>
                <w:szCs w:val="18"/>
              </w:rPr>
              <w:t>nr pomieszczenia</w:t>
            </w:r>
          </w:p>
        </w:tc>
        <w:tc>
          <w:tcPr>
            <w:tcW w:w="2977" w:type="dxa"/>
          </w:tcPr>
          <w:p w:rsidR="00D9699A" w:rsidRPr="00D9699A" w:rsidRDefault="00D9699A" w:rsidP="00156F42">
            <w:pPr>
              <w:spacing w:after="160" w:line="259" w:lineRule="auto"/>
              <w:rPr>
                <w:sz w:val="18"/>
                <w:szCs w:val="18"/>
              </w:rPr>
            </w:pPr>
            <w:r w:rsidRPr="00D9699A">
              <w:rPr>
                <w:sz w:val="18"/>
                <w:szCs w:val="18"/>
              </w:rPr>
              <w:t>nazwa pom./pracowni</w:t>
            </w:r>
          </w:p>
        </w:tc>
        <w:tc>
          <w:tcPr>
            <w:tcW w:w="1134" w:type="dxa"/>
          </w:tcPr>
          <w:p w:rsidR="00D9699A" w:rsidRPr="00D9699A" w:rsidRDefault="00D9699A" w:rsidP="00156F42">
            <w:pPr>
              <w:spacing w:after="160" w:line="259" w:lineRule="auto"/>
              <w:rPr>
                <w:sz w:val="18"/>
                <w:szCs w:val="18"/>
              </w:rPr>
            </w:pPr>
            <w:r w:rsidRPr="00D9699A">
              <w:rPr>
                <w:sz w:val="18"/>
                <w:szCs w:val="18"/>
              </w:rPr>
              <w:t xml:space="preserve">pow. </w:t>
            </w:r>
          </w:p>
          <w:p w:rsidR="00D9699A" w:rsidRPr="00D9699A" w:rsidRDefault="00D9699A" w:rsidP="00156F42">
            <w:pPr>
              <w:spacing w:after="160" w:line="259" w:lineRule="auto"/>
              <w:rPr>
                <w:sz w:val="18"/>
                <w:szCs w:val="18"/>
              </w:rPr>
            </w:pPr>
            <w:r w:rsidRPr="00D9699A">
              <w:rPr>
                <w:sz w:val="18"/>
                <w:szCs w:val="18"/>
              </w:rPr>
              <w:t>w m</w:t>
            </w:r>
            <w:r w:rsidRPr="00D9699A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D9699A" w:rsidRPr="00D9699A" w:rsidRDefault="00D9699A" w:rsidP="00156F42">
            <w:pPr>
              <w:spacing w:after="160" w:line="259" w:lineRule="auto"/>
              <w:rPr>
                <w:sz w:val="18"/>
                <w:szCs w:val="18"/>
              </w:rPr>
            </w:pPr>
            <w:r w:rsidRPr="00D9699A">
              <w:rPr>
                <w:sz w:val="18"/>
                <w:szCs w:val="18"/>
              </w:rPr>
              <w:t>pow. do sprzątania</w:t>
            </w:r>
          </w:p>
          <w:p w:rsidR="00D9699A" w:rsidRPr="00D9699A" w:rsidRDefault="00D9699A" w:rsidP="00156F42">
            <w:pPr>
              <w:spacing w:after="160" w:line="259" w:lineRule="auto"/>
              <w:rPr>
                <w:sz w:val="18"/>
                <w:szCs w:val="18"/>
              </w:rPr>
            </w:pPr>
            <w:r w:rsidRPr="00D9699A">
              <w:rPr>
                <w:sz w:val="18"/>
                <w:szCs w:val="18"/>
              </w:rPr>
              <w:t>w m</w:t>
            </w:r>
            <w:r w:rsidRPr="00D9699A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D9699A" w:rsidRPr="00D9699A" w:rsidRDefault="00D9699A" w:rsidP="00156F42">
            <w:pPr>
              <w:spacing w:after="160" w:line="259" w:lineRule="auto"/>
              <w:rPr>
                <w:sz w:val="18"/>
                <w:szCs w:val="18"/>
              </w:rPr>
            </w:pPr>
            <w:r w:rsidRPr="00D9699A">
              <w:rPr>
                <w:sz w:val="18"/>
                <w:szCs w:val="18"/>
              </w:rPr>
              <w:t>rodzaj posadzki</w:t>
            </w:r>
          </w:p>
        </w:tc>
      </w:tr>
      <w:tr w:rsidR="00D9699A" w:rsidRPr="00156F42" w:rsidTr="00D9699A">
        <w:tc>
          <w:tcPr>
            <w:tcW w:w="8789" w:type="dxa"/>
            <w:gridSpan w:val="5"/>
          </w:tcPr>
          <w:p w:rsidR="00D9699A" w:rsidRDefault="00D9699A" w:rsidP="00D9699A">
            <w:pPr>
              <w:jc w:val="center"/>
              <w:rPr>
                <w:sz w:val="18"/>
                <w:szCs w:val="18"/>
              </w:rPr>
            </w:pPr>
          </w:p>
          <w:p w:rsidR="00D9699A" w:rsidRPr="00D9699A" w:rsidRDefault="00D9699A" w:rsidP="00D9699A">
            <w:pPr>
              <w:jc w:val="center"/>
            </w:pPr>
            <w:r w:rsidRPr="00D9699A">
              <w:t>Poziom 1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1.1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Rzeźby w Arch.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Antresola techniczna 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100,1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12,6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>
              <w:t>112,7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C722BC" w:rsidP="00D9699A">
            <w:pPr>
              <w:spacing w:line="259" w:lineRule="auto"/>
              <w:jc w:val="right"/>
            </w:pPr>
            <w:r>
              <w:t xml:space="preserve">wykładzina </w:t>
            </w:r>
            <w:proofErr w:type="spellStart"/>
            <w:r>
              <w:t>pcv</w:t>
            </w:r>
            <w:proofErr w:type="spellEnd"/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1.2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Rzeźby - Drewno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Antresola </w:t>
            </w:r>
            <w:proofErr w:type="spellStart"/>
            <w:r w:rsidRPr="00156F42">
              <w:t>tech</w:t>
            </w:r>
            <w:proofErr w:type="spellEnd"/>
            <w:r w:rsidRPr="00156F42">
              <w:t>. 1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Antresola </w:t>
            </w:r>
            <w:proofErr w:type="spellStart"/>
            <w:r w:rsidRPr="00156F42">
              <w:t>tech</w:t>
            </w:r>
            <w:proofErr w:type="spellEnd"/>
            <w:r w:rsidRPr="00156F42">
              <w:t>. 2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100,1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15,0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37,2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152,3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Default="00C722BC" w:rsidP="00D9699A">
            <w:pPr>
              <w:spacing w:line="259" w:lineRule="auto"/>
              <w:jc w:val="right"/>
            </w:pPr>
            <w:r w:rsidRPr="00C722BC">
              <w:t xml:space="preserve">wykładzina </w:t>
            </w:r>
            <w:proofErr w:type="spellStart"/>
            <w:r w:rsidRPr="00C722BC">
              <w:t>pcv</w:t>
            </w:r>
            <w:proofErr w:type="spellEnd"/>
          </w:p>
          <w:p w:rsidR="00C722BC" w:rsidRPr="00156F42" w:rsidRDefault="00C722BC" w:rsidP="00D9699A">
            <w:pPr>
              <w:spacing w:line="259" w:lineRule="auto"/>
              <w:jc w:val="right"/>
            </w:pPr>
            <w:r w:rsidRPr="00C722BC">
              <w:t xml:space="preserve">wykładzina </w:t>
            </w:r>
            <w:proofErr w:type="spellStart"/>
            <w:r w:rsidRPr="00C722BC">
              <w:t>pcv</w:t>
            </w:r>
            <w:proofErr w:type="spellEnd"/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1.3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Rzeźby – Ceramiki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Lab. Szkliwa</w:t>
            </w:r>
          </w:p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Przygotow</w:t>
            </w:r>
            <w:proofErr w:type="spellEnd"/>
            <w:r w:rsidRPr="00156F42">
              <w:t>. Masy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Przestrzeń na gips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Komora szkliwienia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Magazyn tech.1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Antresola </w:t>
            </w:r>
            <w:proofErr w:type="spellStart"/>
            <w:r w:rsidRPr="00156F42">
              <w:t>tech</w:t>
            </w:r>
            <w:proofErr w:type="spellEnd"/>
            <w:r w:rsidRPr="00156F42">
              <w:t>. 1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Antresola </w:t>
            </w:r>
            <w:proofErr w:type="spellStart"/>
            <w:r w:rsidRPr="00156F42">
              <w:t>tech</w:t>
            </w:r>
            <w:proofErr w:type="spellEnd"/>
            <w:r w:rsidRPr="00156F42">
              <w:t>. 2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148,9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4,6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14,8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7,2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3,4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6,9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8,0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5,0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198,8</w:t>
            </w:r>
          </w:p>
        </w:tc>
        <w:tc>
          <w:tcPr>
            <w:tcW w:w="1842" w:type="dxa"/>
          </w:tcPr>
          <w:p w:rsidR="00D9699A" w:rsidRPr="004F58D1" w:rsidRDefault="00D9699A" w:rsidP="00D9699A">
            <w:pPr>
              <w:spacing w:line="259" w:lineRule="auto"/>
              <w:jc w:val="right"/>
              <w:rPr>
                <w:lang w:val="en-US"/>
              </w:rPr>
            </w:pPr>
            <w:proofErr w:type="spellStart"/>
            <w:r w:rsidRPr="004F58D1">
              <w:rPr>
                <w:lang w:val="en-US"/>
              </w:rPr>
              <w:t>beton</w:t>
            </w:r>
            <w:proofErr w:type="spellEnd"/>
            <w:r w:rsidRPr="004F58D1">
              <w:rPr>
                <w:lang w:val="en-US"/>
              </w:rPr>
              <w:t xml:space="preserve"> </w:t>
            </w:r>
          </w:p>
          <w:p w:rsidR="00D9699A" w:rsidRPr="004F58D1" w:rsidRDefault="00D9699A" w:rsidP="00D9699A">
            <w:pPr>
              <w:spacing w:line="259" w:lineRule="auto"/>
              <w:jc w:val="right"/>
              <w:rPr>
                <w:lang w:val="en-US"/>
              </w:rPr>
            </w:pPr>
            <w:proofErr w:type="spellStart"/>
            <w:r w:rsidRPr="004F58D1">
              <w:rPr>
                <w:lang w:val="en-US"/>
              </w:rPr>
              <w:t>beton</w:t>
            </w:r>
            <w:proofErr w:type="spellEnd"/>
          </w:p>
          <w:p w:rsidR="00D9699A" w:rsidRPr="004F58D1" w:rsidRDefault="00D9699A" w:rsidP="00D9699A">
            <w:pPr>
              <w:spacing w:line="259" w:lineRule="auto"/>
              <w:jc w:val="right"/>
              <w:rPr>
                <w:lang w:val="en-US"/>
              </w:rPr>
            </w:pPr>
            <w:proofErr w:type="spellStart"/>
            <w:r w:rsidRPr="004F58D1">
              <w:rPr>
                <w:lang w:val="en-US"/>
              </w:rPr>
              <w:t>beton</w:t>
            </w:r>
            <w:proofErr w:type="spellEnd"/>
          </w:p>
          <w:p w:rsidR="00D9699A" w:rsidRPr="004F58D1" w:rsidRDefault="00D9699A" w:rsidP="00D9699A">
            <w:pPr>
              <w:spacing w:line="259" w:lineRule="auto"/>
              <w:jc w:val="right"/>
              <w:rPr>
                <w:lang w:val="en-US"/>
              </w:rPr>
            </w:pPr>
            <w:proofErr w:type="spellStart"/>
            <w:r w:rsidRPr="004F58D1">
              <w:rPr>
                <w:lang w:val="en-US"/>
              </w:rPr>
              <w:t>beton</w:t>
            </w:r>
            <w:proofErr w:type="spellEnd"/>
          </w:p>
          <w:p w:rsidR="00D9699A" w:rsidRPr="004F58D1" w:rsidRDefault="00D9699A" w:rsidP="00D9699A">
            <w:pPr>
              <w:spacing w:line="259" w:lineRule="auto"/>
              <w:jc w:val="right"/>
              <w:rPr>
                <w:lang w:val="en-US"/>
              </w:rPr>
            </w:pPr>
            <w:proofErr w:type="spellStart"/>
            <w:r w:rsidRPr="004F58D1">
              <w:rPr>
                <w:lang w:val="en-US"/>
              </w:rPr>
              <w:t>beton</w:t>
            </w:r>
            <w:proofErr w:type="spellEnd"/>
          </w:p>
          <w:p w:rsidR="00D9699A" w:rsidRPr="004F58D1" w:rsidRDefault="00D9699A" w:rsidP="00D9699A">
            <w:pPr>
              <w:spacing w:line="259" w:lineRule="auto"/>
              <w:jc w:val="right"/>
              <w:rPr>
                <w:lang w:val="en-US"/>
              </w:rPr>
            </w:pPr>
            <w:proofErr w:type="spellStart"/>
            <w:r w:rsidRPr="004F58D1">
              <w:rPr>
                <w:lang w:val="en-US"/>
              </w:rPr>
              <w:t>beton</w:t>
            </w:r>
            <w:proofErr w:type="spellEnd"/>
          </w:p>
          <w:p w:rsidR="00D9699A" w:rsidRDefault="00C722BC" w:rsidP="00D9699A">
            <w:pPr>
              <w:spacing w:line="259" w:lineRule="auto"/>
              <w:jc w:val="right"/>
            </w:pPr>
            <w:r w:rsidRPr="00C722BC">
              <w:t xml:space="preserve">wykładzina </w:t>
            </w:r>
            <w:proofErr w:type="spellStart"/>
            <w:r w:rsidRPr="00C722BC">
              <w:t>pcv</w:t>
            </w:r>
            <w:proofErr w:type="spellEnd"/>
          </w:p>
          <w:p w:rsidR="00C722BC" w:rsidRPr="00156F42" w:rsidRDefault="00C722BC" w:rsidP="00D9699A">
            <w:pPr>
              <w:spacing w:line="259" w:lineRule="auto"/>
              <w:jc w:val="right"/>
            </w:pPr>
            <w:r w:rsidRPr="00C722BC">
              <w:t xml:space="preserve">wykładzina </w:t>
            </w:r>
            <w:proofErr w:type="spellStart"/>
            <w:r w:rsidRPr="00C722BC">
              <w:t>pcv</w:t>
            </w:r>
            <w:proofErr w:type="spellEnd"/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1.4</w:t>
            </w:r>
          </w:p>
          <w:p w:rsidR="00D9699A" w:rsidRPr="00156F42" w:rsidRDefault="00D9699A" w:rsidP="00156F42">
            <w:pPr>
              <w:spacing w:after="160" w:line="259" w:lineRule="auto"/>
            </w:pPr>
            <w:r w:rsidRPr="00156F42">
              <w:t>1.5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Odlewnia – pracownia duża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Odlewnia – pracownia mała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104,2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36,7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140,9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1.6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Rzeźby –Kamień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Antresola </w:t>
            </w:r>
            <w:proofErr w:type="spellStart"/>
            <w:r w:rsidRPr="00156F42">
              <w:t>tech</w:t>
            </w:r>
            <w:proofErr w:type="spellEnd"/>
            <w:r w:rsidRPr="00156F42">
              <w:t>.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118,6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20,4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139,0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deski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Wentylatornia</w:t>
            </w:r>
            <w:proofErr w:type="spellEnd"/>
            <w:r w:rsidRPr="00156F42">
              <w:t xml:space="preserve"> 2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Rozdzielnia </w:t>
            </w:r>
            <w:proofErr w:type="spellStart"/>
            <w:r w:rsidRPr="00156F42">
              <w:t>elektr</w:t>
            </w:r>
            <w:proofErr w:type="spellEnd"/>
            <w:r w:rsidRPr="00156F42">
              <w:t>.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Węzeł c.o.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30,2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4,6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31,2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0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1.7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Pom. </w:t>
            </w:r>
            <w:proofErr w:type="spellStart"/>
            <w:r w:rsidRPr="00156F42">
              <w:t>techniczno</w:t>
            </w:r>
            <w:proofErr w:type="spellEnd"/>
            <w:r w:rsidRPr="00156F42">
              <w:t xml:space="preserve"> – magazynowe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19,0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19,0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1.8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Warsztat stol </w:t>
            </w:r>
            <w:proofErr w:type="spellStart"/>
            <w:r w:rsidRPr="00156F42">
              <w:t>ślusar</w:t>
            </w:r>
            <w:proofErr w:type="spellEnd"/>
            <w:r w:rsidRPr="00156F42">
              <w:t>.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95,4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95,4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1.9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Magazyn narzędzi 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Serwerownia 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16,2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5,9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16,2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  <w:r w:rsidRPr="00156F42">
              <w:t>1.10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Prac. Sztukatorska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Łaz. sztukatorska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36,6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3,8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40,1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wc</w:t>
            </w:r>
            <w:proofErr w:type="spellEnd"/>
            <w:r w:rsidRPr="00156F42">
              <w:t xml:space="preserve"> męskie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9,4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9,4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wc</w:t>
            </w:r>
            <w:proofErr w:type="spellEnd"/>
            <w:r w:rsidRPr="00156F42">
              <w:t xml:space="preserve"> damskie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9,4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9,4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wc</w:t>
            </w:r>
            <w:proofErr w:type="spellEnd"/>
            <w:r w:rsidRPr="00156F42">
              <w:t xml:space="preserve"> niepełnosprawni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5,9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5,9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Szatnia męska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11,6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11,6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Szatnia damska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12,3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12,3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Wentylatorownia</w:t>
            </w:r>
            <w:proofErr w:type="spellEnd"/>
            <w:r w:rsidRPr="00156F42">
              <w:t xml:space="preserve"> 1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61,7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0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Pom. wodomierzowe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15,3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0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Komunikacja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Komunikacja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Komunikacja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129,2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12,3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99,2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240,8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gres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gres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Maszynownia windy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7,2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0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Przedsionek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6,6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6,6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gres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Komunikacja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33,1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33,1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gres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156F42">
            <w:pPr>
              <w:spacing w:after="160"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1134" w:type="dxa"/>
            <w:tcBorders>
              <w:right w:val="nil"/>
            </w:tcBorders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W sumie</w:t>
            </w:r>
          </w:p>
        </w:tc>
        <w:tc>
          <w:tcPr>
            <w:tcW w:w="1276" w:type="dxa"/>
            <w:tcBorders>
              <w:left w:val="nil"/>
            </w:tcBorders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1243,5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</w:pPr>
          </w:p>
        </w:tc>
      </w:tr>
      <w:tr w:rsidR="00D9699A" w:rsidRPr="00156F42" w:rsidTr="00D9699A">
        <w:tc>
          <w:tcPr>
            <w:tcW w:w="8789" w:type="dxa"/>
            <w:gridSpan w:val="5"/>
          </w:tcPr>
          <w:p w:rsidR="00D9699A" w:rsidRDefault="00D9699A" w:rsidP="00D9699A">
            <w:pPr>
              <w:jc w:val="center"/>
            </w:pPr>
          </w:p>
          <w:p w:rsidR="00D9699A" w:rsidRPr="00156F42" w:rsidRDefault="00D9699A" w:rsidP="00D9699A">
            <w:pPr>
              <w:tabs>
                <w:tab w:val="left" w:pos="3780"/>
                <w:tab w:val="center" w:pos="4286"/>
              </w:tabs>
            </w:pPr>
            <w:r>
              <w:tab/>
            </w:r>
            <w:r>
              <w:tab/>
              <w:t>Poziom 2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2.2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Rzeźby I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Antresola techniczna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130,0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30,5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160,5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C722BC" w:rsidP="00D9699A">
            <w:pPr>
              <w:spacing w:line="259" w:lineRule="auto"/>
              <w:jc w:val="right"/>
            </w:pPr>
            <w:r w:rsidRPr="00C722BC">
              <w:t xml:space="preserve">wykładzina </w:t>
            </w:r>
            <w:proofErr w:type="spellStart"/>
            <w:r w:rsidRPr="00C722BC">
              <w:t>pcv</w:t>
            </w:r>
            <w:proofErr w:type="spellEnd"/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2.3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Rzeźby II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Antresola techniczna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134,4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18,8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153,2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deski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2.4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Medalierstwa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Antresola techniczna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96,6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29,0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125,6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wykładzina</w:t>
            </w:r>
            <w:r w:rsidR="00C722BC">
              <w:t xml:space="preserve"> </w:t>
            </w:r>
            <w:proofErr w:type="spellStart"/>
            <w:r w:rsidR="00C722BC">
              <w:t>pcv</w:t>
            </w:r>
            <w:proofErr w:type="spellEnd"/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2.5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Złotnicza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Antresola techniczna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51,0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7,1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58,1</w:t>
            </w:r>
          </w:p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C722BC" w:rsidP="00D9699A">
            <w:pPr>
              <w:spacing w:line="259" w:lineRule="auto"/>
              <w:jc w:val="right"/>
            </w:pPr>
            <w:r w:rsidRPr="00C722BC">
              <w:t xml:space="preserve">wykładzina </w:t>
            </w:r>
            <w:proofErr w:type="spellStart"/>
            <w:r w:rsidRPr="00C722BC">
              <w:t>pcv</w:t>
            </w:r>
            <w:proofErr w:type="spellEnd"/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2.6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Podstaw Proj.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Antresola </w:t>
            </w:r>
            <w:proofErr w:type="spellStart"/>
            <w:r w:rsidRPr="00156F42">
              <w:t>tech</w:t>
            </w:r>
            <w:proofErr w:type="spellEnd"/>
            <w:r w:rsidRPr="00156F42">
              <w:t>.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86,6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18,1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104,7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2.7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Rysunku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Antresola techniczna 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153,4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21,9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175,3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Komunikacja 1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Komunikacja 2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43,6</w:t>
            </w:r>
          </w:p>
          <w:p w:rsidR="00D9699A" w:rsidRPr="00156F42" w:rsidRDefault="00D9699A" w:rsidP="00D9699A">
            <w:pPr>
              <w:spacing w:line="259" w:lineRule="auto"/>
            </w:pPr>
            <w:r w:rsidRPr="00156F42">
              <w:t>114,2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157,8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wc</w:t>
            </w:r>
            <w:proofErr w:type="spellEnd"/>
            <w:r w:rsidRPr="00156F42">
              <w:t xml:space="preserve"> kadra - kobiety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7,8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7,8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wc</w:t>
            </w:r>
            <w:proofErr w:type="spellEnd"/>
            <w:r w:rsidRPr="00156F42">
              <w:t xml:space="preserve"> – kadra mężczyźni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7,3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7,3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wc</w:t>
            </w:r>
            <w:proofErr w:type="spellEnd"/>
            <w:r w:rsidRPr="00156F42">
              <w:t xml:space="preserve"> studenci - mężczyźni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7,7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7,7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proofErr w:type="spellStart"/>
            <w:r w:rsidRPr="00156F42">
              <w:t>wc</w:t>
            </w:r>
            <w:proofErr w:type="spellEnd"/>
            <w:r w:rsidRPr="00156F42">
              <w:t xml:space="preserve"> studenci – kobiety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7,7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7,7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podłoga żywiczna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2.1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Pracownia fotograficzna</w:t>
            </w:r>
          </w:p>
        </w:tc>
        <w:tc>
          <w:tcPr>
            <w:tcW w:w="1134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68,9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68,9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2.8</w:t>
            </w: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Antresola – prac komp.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39,3</w:t>
            </w:r>
          </w:p>
        </w:tc>
        <w:tc>
          <w:tcPr>
            <w:tcW w:w="1276" w:type="dxa"/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39,3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  <w:jc w:val="right"/>
            </w:pPr>
            <w:r w:rsidRPr="00156F42">
              <w:t>beton</w:t>
            </w: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2977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1134" w:type="dxa"/>
            <w:tcBorders>
              <w:right w:val="nil"/>
            </w:tcBorders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W sumie</w:t>
            </w:r>
          </w:p>
        </w:tc>
        <w:tc>
          <w:tcPr>
            <w:tcW w:w="1276" w:type="dxa"/>
            <w:tcBorders>
              <w:left w:val="nil"/>
            </w:tcBorders>
          </w:tcPr>
          <w:p w:rsidR="00D9699A" w:rsidRPr="00156F42" w:rsidRDefault="00D9699A" w:rsidP="00D9699A">
            <w:pPr>
              <w:spacing w:line="259" w:lineRule="auto"/>
            </w:pPr>
            <w:r w:rsidRPr="00156F42">
              <w:t>1073,9</w:t>
            </w:r>
          </w:p>
        </w:tc>
        <w:tc>
          <w:tcPr>
            <w:tcW w:w="1842" w:type="dxa"/>
          </w:tcPr>
          <w:p w:rsidR="00D9699A" w:rsidRPr="00156F42" w:rsidRDefault="00D9699A" w:rsidP="00D9699A">
            <w:pPr>
              <w:spacing w:line="259" w:lineRule="auto"/>
            </w:pPr>
          </w:p>
        </w:tc>
      </w:tr>
      <w:tr w:rsidR="00D9699A" w:rsidRPr="00156F42" w:rsidTr="00D9699A">
        <w:tc>
          <w:tcPr>
            <w:tcW w:w="1560" w:type="dxa"/>
          </w:tcPr>
          <w:p w:rsidR="00D9699A" w:rsidRPr="00156F42" w:rsidRDefault="00D9699A" w:rsidP="00D9699A">
            <w:pPr>
              <w:spacing w:line="259" w:lineRule="auto"/>
            </w:pPr>
          </w:p>
        </w:tc>
        <w:tc>
          <w:tcPr>
            <w:tcW w:w="4111" w:type="dxa"/>
            <w:gridSpan w:val="2"/>
            <w:tcBorders>
              <w:right w:val="single" w:sz="4" w:space="0" w:color="auto"/>
            </w:tcBorders>
          </w:tcPr>
          <w:p w:rsidR="00D9699A" w:rsidRPr="00156F42" w:rsidRDefault="00D9699A" w:rsidP="00D9699A">
            <w:pPr>
              <w:spacing w:line="259" w:lineRule="auto"/>
            </w:pPr>
          </w:p>
          <w:p w:rsidR="00D9699A" w:rsidRPr="00156F42" w:rsidRDefault="00D9699A" w:rsidP="00D9699A">
            <w:pPr>
              <w:spacing w:line="259" w:lineRule="auto"/>
            </w:pPr>
            <w:r w:rsidRPr="00156F42">
              <w:t xml:space="preserve">W sumie powierzchnia do sprzątania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9699A" w:rsidRPr="00156F42" w:rsidRDefault="00D9699A" w:rsidP="00D9699A">
            <w:pPr>
              <w:spacing w:line="259" w:lineRule="auto"/>
            </w:pPr>
          </w:p>
          <w:p w:rsidR="00D9699A" w:rsidRPr="00156F42" w:rsidRDefault="00D9699A" w:rsidP="00D9699A">
            <w:pPr>
              <w:spacing w:line="259" w:lineRule="auto"/>
            </w:pPr>
            <w:r w:rsidRPr="00156F42">
              <w:t>2317,4 m</w:t>
            </w:r>
            <w:r w:rsidRPr="00156F42">
              <w:rPr>
                <w:vertAlign w:val="superscript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D9699A" w:rsidRPr="00156F42" w:rsidRDefault="00D9699A" w:rsidP="00D9699A">
            <w:pPr>
              <w:spacing w:line="259" w:lineRule="auto"/>
            </w:pPr>
          </w:p>
          <w:p w:rsidR="00D9699A" w:rsidRPr="00156F42" w:rsidRDefault="00D9699A" w:rsidP="00D9699A">
            <w:pPr>
              <w:spacing w:line="259" w:lineRule="auto"/>
            </w:pPr>
          </w:p>
        </w:tc>
      </w:tr>
    </w:tbl>
    <w:p w:rsidR="004764CF" w:rsidRDefault="004764CF"/>
    <w:sectPr w:rsidR="004764C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88" w:rsidRDefault="00CE7288" w:rsidP="001F4328">
      <w:pPr>
        <w:spacing w:after="0" w:line="240" w:lineRule="auto"/>
      </w:pPr>
      <w:r>
        <w:separator/>
      </w:r>
    </w:p>
  </w:endnote>
  <w:endnote w:type="continuationSeparator" w:id="0">
    <w:p w:rsidR="00CE7288" w:rsidRDefault="00CE7288" w:rsidP="001F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zcionka tekstu podstawowego">
    <w:altName w:val="Times New Roman"/>
    <w:charset w:val="00"/>
    <w:family w:val="roman"/>
    <w:pitch w:val="default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ohit Hindi">
    <w:altName w:val="MS Mincho"/>
    <w:charset w:val="80"/>
    <w:family w:val="auto"/>
    <w:pitch w:val="default"/>
  </w:font>
  <w:font w:name="DejaVu Sans">
    <w:charset w:val="EE"/>
    <w:family w:val="swiss"/>
    <w:pitch w:val="variable"/>
  </w:font>
  <w:font w:name="FreeSans">
    <w:altName w:val="MS Mincho"/>
    <w:charset w:val="8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2536874"/>
      <w:docPartObj>
        <w:docPartGallery w:val="Page Numbers (Bottom of Page)"/>
        <w:docPartUnique/>
      </w:docPartObj>
    </w:sdtPr>
    <w:sdtEndPr/>
    <w:sdtContent>
      <w:p w:rsidR="00156F42" w:rsidRDefault="00156F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A88">
          <w:rPr>
            <w:noProof/>
          </w:rPr>
          <w:t>1</w:t>
        </w:r>
        <w:r>
          <w:fldChar w:fldCharType="end"/>
        </w:r>
      </w:p>
    </w:sdtContent>
  </w:sdt>
  <w:p w:rsidR="00156F42" w:rsidRDefault="00156F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88" w:rsidRDefault="00CE7288" w:rsidP="001F4328">
      <w:pPr>
        <w:spacing w:after="0" w:line="240" w:lineRule="auto"/>
      </w:pPr>
      <w:r>
        <w:separator/>
      </w:r>
    </w:p>
  </w:footnote>
  <w:footnote w:type="continuationSeparator" w:id="0">
    <w:p w:rsidR="00CE7288" w:rsidRDefault="00CE7288" w:rsidP="001F43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Wingdings" w:hAnsi="Wingdings" w:cs="Wingdings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15.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40880D06"/>
    <w:name w:val="WW8Num3"/>
    <w:lvl w:ilvl="0">
      <w:start w:val="1"/>
      <w:numFmt w:val="decimal"/>
      <w:lvlText w:val="17.%1"/>
      <w:lvlJc w:val="left"/>
      <w:pPr>
        <w:tabs>
          <w:tab w:val="num" w:pos="675"/>
        </w:tabs>
        <w:ind w:left="675" w:hanging="675"/>
      </w:pPr>
      <w:rPr>
        <w:rFonts w:ascii="Arial" w:hAnsi="Arial" w:cs="Arial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902"/>
        </w:tabs>
        <w:ind w:left="902" w:hanging="675"/>
      </w:pPr>
    </w:lvl>
    <w:lvl w:ilvl="2">
      <w:start w:val="1"/>
      <w:numFmt w:val="decimal"/>
      <w:lvlText w:val="%1.%2.%3)"/>
      <w:lvlJc w:val="left"/>
      <w:pPr>
        <w:tabs>
          <w:tab w:val="num" w:pos="1174"/>
        </w:tabs>
        <w:ind w:left="1174" w:hanging="720"/>
      </w:pPr>
    </w:lvl>
    <w:lvl w:ilvl="3">
      <w:start w:val="1"/>
      <w:numFmt w:val="decimal"/>
      <w:lvlText w:val="%1.%2.%3.%4."/>
      <w:lvlJc w:val="left"/>
      <w:pPr>
        <w:tabs>
          <w:tab w:val="num" w:pos="1761"/>
        </w:tabs>
        <w:ind w:left="1761" w:hanging="1080"/>
      </w:pPr>
    </w:lvl>
    <w:lvl w:ilvl="4">
      <w:start w:val="1"/>
      <w:numFmt w:val="decimal"/>
      <w:lvlText w:val="%1.%2.%3.%4.%5."/>
      <w:lvlJc w:val="left"/>
      <w:pPr>
        <w:tabs>
          <w:tab w:val="num" w:pos="1988"/>
        </w:tabs>
        <w:ind w:left="1988" w:hanging="1080"/>
      </w:p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5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02"/>
        </w:tabs>
        <w:ind w:left="28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389"/>
        </w:tabs>
        <w:ind w:left="33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16"/>
        </w:tabs>
        <w:ind w:left="3616" w:hanging="180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18.%1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8"/>
    <w:multiLevelType w:val="singleLevel"/>
    <w:tmpl w:val="00000008"/>
    <w:name w:val="WW8Num8"/>
    <w:lvl w:ilvl="0">
      <w:start w:val="1"/>
      <w:numFmt w:val="decimal"/>
      <w:lvlText w:val="14.%1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13"/>
    <w:multiLevelType w:val="multilevel"/>
    <w:tmpl w:val="45541864"/>
    <w:name w:val="WW8Num19"/>
    <w:lvl w:ilvl="0">
      <w:start w:val="13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  <w:lvl w:ilvl="1">
      <w:start w:val="2"/>
      <w:numFmt w:val="bullet"/>
      <w:lvlText w:val="­"/>
      <w:lvlJc w:val="left"/>
      <w:pPr>
        <w:tabs>
          <w:tab w:val="num" w:pos="312"/>
        </w:tabs>
        <w:ind w:left="312" w:hanging="454"/>
      </w:pPr>
      <w:rPr>
        <w:rFonts w:ascii="Courier New" w:hAnsi="Courier New" w:cs="Courier New"/>
      </w:rPr>
    </w:lvl>
    <w:lvl w:ilvl="2">
      <w:start w:val="1"/>
      <w:numFmt w:val="decimal"/>
      <w:lvlText w:val="9.3.%3)"/>
      <w:lvlJc w:val="left"/>
      <w:pPr>
        <w:tabs>
          <w:tab w:val="num" w:pos="935"/>
        </w:tabs>
        <w:ind w:left="935" w:hanging="623"/>
      </w:pPr>
    </w:lvl>
    <w:lvl w:ilvl="3">
      <w:start w:val="1"/>
      <w:numFmt w:val="decimal"/>
      <w:lvlText w:val="10.3.%4)"/>
      <w:lvlJc w:val="left"/>
      <w:pPr>
        <w:tabs>
          <w:tab w:val="num" w:pos="1219"/>
        </w:tabs>
        <w:ind w:left="1219" w:hanging="794"/>
      </w:pPr>
      <w:rPr>
        <w:i w:val="0"/>
      </w:rPr>
    </w:lvl>
    <w:lvl w:ilvl="4">
      <w:start w:val="1"/>
      <w:numFmt w:val="lowerLetter"/>
      <w:lvlText w:val="%5)"/>
      <w:lvlJc w:val="left"/>
      <w:pPr>
        <w:tabs>
          <w:tab w:val="num" w:pos="3518"/>
        </w:tabs>
        <w:ind w:left="3518" w:hanging="420"/>
      </w:pPr>
    </w:lvl>
    <w:lvl w:ilvl="5">
      <w:start w:val="5"/>
      <w:numFmt w:val="bullet"/>
      <w:lvlText w:val="-"/>
      <w:lvlJc w:val="left"/>
      <w:pPr>
        <w:tabs>
          <w:tab w:val="num" w:pos="4358"/>
        </w:tabs>
        <w:ind w:left="4358" w:hanging="360"/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6">
    <w:nsid w:val="00000014"/>
    <w:multiLevelType w:val="multilevel"/>
    <w:tmpl w:val="B8981DF8"/>
    <w:name w:val="WW8Num20"/>
    <w:lvl w:ilvl="0">
      <w:start w:val="13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</w:lvl>
  </w:abstractNum>
  <w:abstractNum w:abstractNumId="7">
    <w:nsid w:val="00000017"/>
    <w:multiLevelType w:val="multilevel"/>
    <w:tmpl w:val="94C25CFE"/>
    <w:name w:val="WW8Num23"/>
    <w:lvl w:ilvl="0">
      <w:start w:val="7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  <w:b/>
      </w:rPr>
    </w:lvl>
    <w:lvl w:ilvl="1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cs="Courier New" w:hint="default"/>
      </w:rPr>
    </w:lvl>
    <w:lvl w:ilvl="2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hint="default"/>
      </w:rPr>
    </w:lvl>
    <w:lvl w:ilvl="5">
      <w:start w:val="5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</w:lvl>
  </w:abstractNum>
  <w:abstractNum w:abstractNumId="9">
    <w:nsid w:val="1B037AFF"/>
    <w:multiLevelType w:val="multilevel"/>
    <w:tmpl w:val="9C54B59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20E65F27"/>
    <w:multiLevelType w:val="hybridMultilevel"/>
    <w:tmpl w:val="28829078"/>
    <w:lvl w:ilvl="0" w:tplc="F5C66792">
      <w:start w:val="1"/>
      <w:numFmt w:val="decimal"/>
      <w:lvlText w:val="8.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AA6143"/>
    <w:multiLevelType w:val="multilevel"/>
    <w:tmpl w:val="CAA6F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800519F"/>
    <w:multiLevelType w:val="multilevel"/>
    <w:tmpl w:val="D4542A0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 Narrow" w:hAnsi="Arial Narrow" w:cs="Times New Roman" w:hint="default"/>
        <w:sz w:val="20"/>
        <w:szCs w:val="20"/>
      </w:rPr>
    </w:lvl>
    <w:lvl w:ilvl="1">
      <w:start w:val="1"/>
      <w:numFmt w:val="decimal"/>
      <w:pStyle w:val="poziom2"/>
      <w:lvlText w:val="%1.%2."/>
      <w:lvlJc w:val="left"/>
      <w:pPr>
        <w:tabs>
          <w:tab w:val="num" w:pos="1134"/>
        </w:tabs>
        <w:ind w:left="1588" w:hanging="1304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pStyle w:val="poziom3"/>
      <w:lvlText w:val="%1.%2.%3."/>
      <w:lvlJc w:val="left"/>
      <w:pPr>
        <w:tabs>
          <w:tab w:val="num" w:pos="1402"/>
        </w:tabs>
        <w:ind w:left="1969" w:hanging="1531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pStyle w:val="poziom4"/>
      <w:lvlText w:val="%1.%2.%3.%4."/>
      <w:lvlJc w:val="left"/>
      <w:pPr>
        <w:tabs>
          <w:tab w:val="num" w:pos="1701"/>
        </w:tabs>
        <w:ind w:left="2552" w:hanging="1928"/>
      </w:pPr>
      <w:rPr>
        <w:rFonts w:ascii="Arial Narrow" w:hAnsi="Arial Narrow" w:hint="default"/>
        <w:sz w:val="20"/>
        <w:szCs w:val="20"/>
      </w:rPr>
    </w:lvl>
    <w:lvl w:ilvl="4">
      <w:start w:val="1"/>
      <w:numFmt w:val="decimal"/>
      <w:lvlText w:val="%4.%1.%2.%3.%5"/>
      <w:lvlJc w:val="left"/>
      <w:pPr>
        <w:tabs>
          <w:tab w:val="num" w:pos="1134"/>
        </w:tabs>
        <w:ind w:left="1134" w:hanging="850"/>
      </w:pPr>
      <w:rPr>
        <w:rFonts w:ascii="Arial Narrow" w:hAnsi="Arial Narrow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2FE40BF7"/>
    <w:multiLevelType w:val="multilevel"/>
    <w:tmpl w:val="C2083922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1E26754"/>
    <w:multiLevelType w:val="hybridMultilevel"/>
    <w:tmpl w:val="341A4F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55D19"/>
    <w:multiLevelType w:val="multilevel"/>
    <w:tmpl w:val="A0623F60"/>
    <w:lvl w:ilvl="0">
      <w:start w:val="18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>
    <w:nsid w:val="3C3279B0"/>
    <w:multiLevelType w:val="multilevel"/>
    <w:tmpl w:val="E212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8A74B4"/>
    <w:multiLevelType w:val="multilevel"/>
    <w:tmpl w:val="C1A8C2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22E065F"/>
    <w:multiLevelType w:val="multilevel"/>
    <w:tmpl w:val="477A800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9">
    <w:nsid w:val="5A2058B8"/>
    <w:multiLevelType w:val="hybridMultilevel"/>
    <w:tmpl w:val="B5CCF55E"/>
    <w:lvl w:ilvl="0" w:tplc="BBE01CAC">
      <w:start w:val="1"/>
      <w:numFmt w:val="decimal"/>
      <w:lvlText w:val="8.2.%1)"/>
      <w:lvlJc w:val="left"/>
      <w:pPr>
        <w:tabs>
          <w:tab w:val="num" w:pos="1304"/>
        </w:tabs>
        <w:ind w:left="1304" w:hanging="85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DA29FD"/>
    <w:multiLevelType w:val="hybridMultilevel"/>
    <w:tmpl w:val="EF3EB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17416"/>
    <w:multiLevelType w:val="hybridMultilevel"/>
    <w:tmpl w:val="B21C906C"/>
    <w:lvl w:ilvl="0" w:tplc="006EDC3E">
      <w:start w:val="1"/>
      <w:numFmt w:val="decimal"/>
      <w:lvlText w:val="%1."/>
      <w:lvlJc w:val="left"/>
      <w:pPr>
        <w:tabs>
          <w:tab w:val="num" w:pos="534"/>
        </w:tabs>
        <w:ind w:left="534" w:hanging="360"/>
      </w:pPr>
      <w:rPr>
        <w:rFonts w:hint="default"/>
      </w:rPr>
    </w:lvl>
    <w:lvl w:ilvl="1" w:tplc="4B240912">
      <w:start w:val="1"/>
      <w:numFmt w:val="decimal"/>
      <w:lvlText w:val="%2)"/>
      <w:lvlJc w:val="left"/>
      <w:pPr>
        <w:tabs>
          <w:tab w:val="num" w:pos="1254"/>
        </w:tabs>
        <w:ind w:left="12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4"/>
        </w:tabs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94"/>
        </w:tabs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14"/>
        </w:tabs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34"/>
        </w:tabs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54"/>
        </w:tabs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74"/>
        </w:tabs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94"/>
        </w:tabs>
        <w:ind w:left="6294" w:hanging="180"/>
      </w:pPr>
    </w:lvl>
  </w:abstractNum>
  <w:abstractNum w:abstractNumId="22">
    <w:nsid w:val="688348C0"/>
    <w:multiLevelType w:val="multilevel"/>
    <w:tmpl w:val="027EEAD0"/>
    <w:name w:val="WW8Num232"/>
    <w:lvl w:ilvl="0">
      <w:start w:val="10"/>
      <w:numFmt w:val="decimal"/>
      <w:lvlText w:val="%1."/>
      <w:lvlJc w:val="left"/>
      <w:pPr>
        <w:tabs>
          <w:tab w:val="num" w:pos="596"/>
        </w:tabs>
        <w:ind w:left="596" w:hanging="454"/>
      </w:pPr>
      <w:rPr>
        <w:rFonts w:hint="default"/>
        <w:b/>
      </w:rPr>
    </w:lvl>
    <w:lvl w:ilvl="1">
      <w:start w:val="2"/>
      <w:numFmt w:val="bullet"/>
      <w:lvlText w:val="­"/>
      <w:lvlJc w:val="left"/>
      <w:pPr>
        <w:tabs>
          <w:tab w:val="num" w:pos="454"/>
        </w:tabs>
        <w:ind w:left="454" w:hanging="454"/>
      </w:pPr>
      <w:rPr>
        <w:rFonts w:ascii="Courier New" w:hAnsi="Courier New" w:cs="Courier New" w:hint="default"/>
      </w:rPr>
    </w:lvl>
    <w:lvl w:ilvl="2">
      <w:start w:val="1"/>
      <w:numFmt w:val="decimal"/>
      <w:lvlText w:val="9.3.%3)"/>
      <w:lvlJc w:val="left"/>
      <w:pPr>
        <w:tabs>
          <w:tab w:val="num" w:pos="1077"/>
        </w:tabs>
        <w:ind w:left="1077" w:hanging="623"/>
      </w:pPr>
      <w:rPr>
        <w:rFonts w:hint="default"/>
      </w:rPr>
    </w:lvl>
    <w:lvl w:ilvl="3">
      <w:start w:val="1"/>
      <w:numFmt w:val="decimal"/>
      <w:lvlText w:val="10.3.%4)"/>
      <w:lvlJc w:val="left"/>
      <w:pPr>
        <w:tabs>
          <w:tab w:val="num" w:pos="1361"/>
        </w:tabs>
        <w:ind w:left="1361" w:hanging="794"/>
      </w:pPr>
      <w:rPr>
        <w:rFonts w:hint="default"/>
        <w:i w:val="0"/>
      </w:rPr>
    </w:lvl>
    <w:lvl w:ilvl="4">
      <w:start w:val="1"/>
      <w:numFmt w:val="lowerLetter"/>
      <w:lvlText w:val="%5)"/>
      <w:lvlJc w:val="left"/>
      <w:pPr>
        <w:tabs>
          <w:tab w:val="num" w:pos="3660"/>
        </w:tabs>
        <w:ind w:left="3660" w:hanging="420"/>
      </w:pPr>
      <w:rPr>
        <w:rFonts w:hint="default"/>
      </w:rPr>
    </w:lvl>
    <w:lvl w:ilvl="5">
      <w:start w:val="5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7816309C"/>
    <w:multiLevelType w:val="hybridMultilevel"/>
    <w:tmpl w:val="3C7E2212"/>
    <w:lvl w:ilvl="0" w:tplc="A7304B7A">
      <w:start w:val="1"/>
      <w:numFmt w:val="decimal"/>
      <w:lvlText w:val="16.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2162B1"/>
    <w:multiLevelType w:val="multilevel"/>
    <w:tmpl w:val="E2DA7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9"/>
  </w:num>
  <w:num w:numId="12">
    <w:abstractNumId w:val="21"/>
  </w:num>
  <w:num w:numId="13">
    <w:abstractNumId w:val="23"/>
  </w:num>
  <w:num w:numId="14">
    <w:abstractNumId w:val="15"/>
  </w:num>
  <w:num w:numId="15">
    <w:abstractNumId w:val="16"/>
  </w:num>
  <w:num w:numId="16">
    <w:abstractNumId w:val="22"/>
  </w:num>
  <w:num w:numId="17">
    <w:abstractNumId w:val="18"/>
  </w:num>
  <w:num w:numId="18">
    <w:abstractNumId w:val="20"/>
  </w:num>
  <w:num w:numId="19">
    <w:abstractNumId w:val="19"/>
  </w:num>
  <w:num w:numId="20">
    <w:abstractNumId w:val="10"/>
  </w:num>
  <w:num w:numId="21">
    <w:abstractNumId w:val="11"/>
  </w:num>
  <w:num w:numId="22">
    <w:abstractNumId w:val="13"/>
  </w:num>
  <w:num w:numId="23">
    <w:abstractNumId w:val="17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6B"/>
    <w:rsid w:val="00014779"/>
    <w:rsid w:val="00082C76"/>
    <w:rsid w:val="00156F42"/>
    <w:rsid w:val="0017175B"/>
    <w:rsid w:val="001738B1"/>
    <w:rsid w:val="001A2C0E"/>
    <w:rsid w:val="001F4328"/>
    <w:rsid w:val="00221D71"/>
    <w:rsid w:val="002537BA"/>
    <w:rsid w:val="00271C42"/>
    <w:rsid w:val="00281A16"/>
    <w:rsid w:val="002A7EAF"/>
    <w:rsid w:val="002C5AD9"/>
    <w:rsid w:val="002E4022"/>
    <w:rsid w:val="003553A8"/>
    <w:rsid w:val="0036399E"/>
    <w:rsid w:val="003A21CF"/>
    <w:rsid w:val="003D00F1"/>
    <w:rsid w:val="00404D3A"/>
    <w:rsid w:val="004328AB"/>
    <w:rsid w:val="004764CF"/>
    <w:rsid w:val="0048445B"/>
    <w:rsid w:val="004A7A78"/>
    <w:rsid w:val="004A7C6B"/>
    <w:rsid w:val="004C1A88"/>
    <w:rsid w:val="004F58D1"/>
    <w:rsid w:val="00517A00"/>
    <w:rsid w:val="00521563"/>
    <w:rsid w:val="00527E52"/>
    <w:rsid w:val="00541717"/>
    <w:rsid w:val="00582C1C"/>
    <w:rsid w:val="005C6850"/>
    <w:rsid w:val="005E691C"/>
    <w:rsid w:val="0060575A"/>
    <w:rsid w:val="006150C2"/>
    <w:rsid w:val="00640F46"/>
    <w:rsid w:val="006478E1"/>
    <w:rsid w:val="00661C4C"/>
    <w:rsid w:val="00693749"/>
    <w:rsid w:val="006F3613"/>
    <w:rsid w:val="007014B3"/>
    <w:rsid w:val="0075689C"/>
    <w:rsid w:val="007862D9"/>
    <w:rsid w:val="007A17E1"/>
    <w:rsid w:val="007B53F4"/>
    <w:rsid w:val="008048F1"/>
    <w:rsid w:val="008716D1"/>
    <w:rsid w:val="008B21FA"/>
    <w:rsid w:val="008E67E2"/>
    <w:rsid w:val="00906800"/>
    <w:rsid w:val="00907FC7"/>
    <w:rsid w:val="0091080B"/>
    <w:rsid w:val="00927394"/>
    <w:rsid w:val="0098462E"/>
    <w:rsid w:val="00990343"/>
    <w:rsid w:val="009B497C"/>
    <w:rsid w:val="009C323D"/>
    <w:rsid w:val="00A138A3"/>
    <w:rsid w:val="00A672C2"/>
    <w:rsid w:val="00A776A8"/>
    <w:rsid w:val="00A80501"/>
    <w:rsid w:val="00A81538"/>
    <w:rsid w:val="00A853F2"/>
    <w:rsid w:val="00B32A3F"/>
    <w:rsid w:val="00B50EE7"/>
    <w:rsid w:val="00BB148C"/>
    <w:rsid w:val="00BD1A5B"/>
    <w:rsid w:val="00C261E1"/>
    <w:rsid w:val="00C53202"/>
    <w:rsid w:val="00C65110"/>
    <w:rsid w:val="00C722BC"/>
    <w:rsid w:val="00CA0F2D"/>
    <w:rsid w:val="00CB3DA9"/>
    <w:rsid w:val="00CC0ED8"/>
    <w:rsid w:val="00CE7288"/>
    <w:rsid w:val="00D42261"/>
    <w:rsid w:val="00D46478"/>
    <w:rsid w:val="00D857FB"/>
    <w:rsid w:val="00D9699A"/>
    <w:rsid w:val="00DB3E36"/>
    <w:rsid w:val="00DC2A5F"/>
    <w:rsid w:val="00DD588C"/>
    <w:rsid w:val="00E1548C"/>
    <w:rsid w:val="00E4327E"/>
    <w:rsid w:val="00E51018"/>
    <w:rsid w:val="00E66DD0"/>
    <w:rsid w:val="00E96FAE"/>
    <w:rsid w:val="00EA7204"/>
    <w:rsid w:val="00EB2D87"/>
    <w:rsid w:val="00EF7C6F"/>
    <w:rsid w:val="00F108C2"/>
    <w:rsid w:val="00F714E4"/>
    <w:rsid w:val="00F82EA5"/>
    <w:rsid w:val="00FB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qFormat/>
    <w:rsid w:val="008B21FA"/>
    <w:pPr>
      <w:tabs>
        <w:tab w:val="left" w:pos="8460"/>
      </w:tabs>
      <w:suppressAutoHyphens/>
      <w:spacing w:before="360" w:after="60" w:line="360" w:lineRule="auto"/>
      <w:jc w:val="center"/>
      <w:outlineLvl w:val="0"/>
    </w:pPr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8B21FA"/>
    <w:pPr>
      <w:suppressAutoHyphens/>
      <w:spacing w:before="60" w:after="120" w:line="240" w:lineRule="auto"/>
      <w:jc w:val="both"/>
      <w:outlineLvl w:val="1"/>
    </w:pPr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8B21FA"/>
    <w:pPr>
      <w:numPr>
        <w:ilvl w:val="2"/>
        <w:numId w:val="1"/>
      </w:numPr>
      <w:suppressAutoHyphens/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8B21FA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8B21FA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8B21F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8B21FA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8B21FA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8B21FA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A7C6B"/>
  </w:style>
  <w:style w:type="table" w:styleId="Tabela-Siatka">
    <w:name w:val="Table Grid"/>
    <w:basedOn w:val="Standardowy"/>
    <w:uiPriority w:val="39"/>
    <w:rsid w:val="00A8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D58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B21FA"/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8B21FA"/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8B21FA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8B21FA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8B21FA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8B21FA"/>
    <w:rPr>
      <w:rFonts w:ascii="Arial" w:eastAsia="Times New Roman" w:hAnsi="Arial" w:cs="Arial"/>
      <w:lang w:eastAsia="zh-CN"/>
    </w:rPr>
  </w:style>
  <w:style w:type="character" w:customStyle="1" w:styleId="WW8Num1z1">
    <w:name w:val="WW8Num1z1"/>
    <w:rsid w:val="008B21FA"/>
    <w:rPr>
      <w:rFonts w:ascii="Courier New" w:hAnsi="Courier New" w:cs="Courier New"/>
    </w:rPr>
  </w:style>
  <w:style w:type="character" w:customStyle="1" w:styleId="WW8Num1z2">
    <w:name w:val="WW8Num1z2"/>
    <w:rsid w:val="008B21FA"/>
    <w:rPr>
      <w:rFonts w:ascii="Wingdings" w:hAnsi="Wingdings" w:cs="Wingdings"/>
    </w:rPr>
  </w:style>
  <w:style w:type="character" w:customStyle="1" w:styleId="WW8Num1z3">
    <w:name w:val="WW8Num1z3"/>
    <w:rsid w:val="008B21FA"/>
    <w:rPr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8B21FA"/>
    <w:rPr>
      <w:rFonts w:ascii="Wingdings" w:hAnsi="Wingdings" w:cs="Wingdings"/>
    </w:rPr>
  </w:style>
  <w:style w:type="character" w:customStyle="1" w:styleId="WW8Num6z0">
    <w:name w:val="WW8Num6z0"/>
    <w:rsid w:val="008B21FA"/>
    <w:rPr>
      <w:b w:val="0"/>
    </w:rPr>
  </w:style>
  <w:style w:type="character" w:customStyle="1" w:styleId="WW8Num7z0">
    <w:name w:val="WW8Num7z0"/>
    <w:rsid w:val="008B21FA"/>
    <w:rPr>
      <w:rFonts w:ascii="Czcionka tekstu podstawowego" w:hAnsi="Czcionka tekstu podstawowego" w:cs="Times New Roman"/>
    </w:rPr>
  </w:style>
  <w:style w:type="character" w:customStyle="1" w:styleId="WW8Num11z0">
    <w:name w:val="WW8Num11z0"/>
    <w:rsid w:val="008B21FA"/>
    <w:rPr>
      <w:b w:val="0"/>
    </w:rPr>
  </w:style>
  <w:style w:type="character" w:customStyle="1" w:styleId="WW8Num12z1">
    <w:name w:val="WW8Num12z1"/>
    <w:rsid w:val="008B21FA"/>
    <w:rPr>
      <w:rFonts w:ascii="Courier New" w:hAnsi="Courier New" w:cs="Courier New"/>
    </w:rPr>
  </w:style>
  <w:style w:type="character" w:customStyle="1" w:styleId="WW8Num12z3">
    <w:name w:val="WW8Num12z3"/>
    <w:rsid w:val="008B21FA"/>
    <w:rPr>
      <w:i w:val="0"/>
    </w:rPr>
  </w:style>
  <w:style w:type="character" w:customStyle="1" w:styleId="WW8Num12z5">
    <w:name w:val="WW8Num12z5"/>
    <w:rsid w:val="008B21FA"/>
    <w:rPr>
      <w:rFonts w:ascii="Times New Roman" w:hAnsi="Times New Roman" w:cs="Times New Roman"/>
    </w:rPr>
  </w:style>
  <w:style w:type="character" w:customStyle="1" w:styleId="WW8Num19z1">
    <w:name w:val="WW8Num19z1"/>
    <w:rsid w:val="008B21FA"/>
    <w:rPr>
      <w:rFonts w:ascii="Courier New" w:hAnsi="Courier New" w:cs="Courier New"/>
    </w:rPr>
  </w:style>
  <w:style w:type="character" w:customStyle="1" w:styleId="WW8Num19z3">
    <w:name w:val="WW8Num19z3"/>
    <w:rsid w:val="008B21FA"/>
    <w:rPr>
      <w:i w:val="0"/>
    </w:rPr>
  </w:style>
  <w:style w:type="character" w:customStyle="1" w:styleId="WW8Num19z5">
    <w:name w:val="WW8Num19z5"/>
    <w:rsid w:val="008B21FA"/>
    <w:rPr>
      <w:rFonts w:ascii="Times New Roman" w:hAnsi="Times New Roman" w:cs="Times New Roman"/>
    </w:rPr>
  </w:style>
  <w:style w:type="character" w:customStyle="1" w:styleId="WW8Num22z1">
    <w:name w:val="WW8Num22z1"/>
    <w:rsid w:val="008B21FA"/>
    <w:rPr>
      <w:rFonts w:ascii="Courier New" w:hAnsi="Courier New" w:cs="Courier New"/>
    </w:rPr>
  </w:style>
  <w:style w:type="character" w:customStyle="1" w:styleId="WW8Num22z3">
    <w:name w:val="WW8Num22z3"/>
    <w:rsid w:val="008B21FA"/>
    <w:rPr>
      <w:i w:val="0"/>
    </w:rPr>
  </w:style>
  <w:style w:type="character" w:customStyle="1" w:styleId="WW8Num22z5">
    <w:name w:val="WW8Num22z5"/>
    <w:rsid w:val="008B21FA"/>
    <w:rPr>
      <w:rFonts w:ascii="Times New Roman" w:hAnsi="Times New Roman" w:cs="Times New Roman"/>
    </w:rPr>
  </w:style>
  <w:style w:type="character" w:customStyle="1" w:styleId="WW8Num23z1">
    <w:name w:val="WW8Num23z1"/>
    <w:rsid w:val="008B21FA"/>
    <w:rPr>
      <w:rFonts w:ascii="Courier New" w:hAnsi="Courier New" w:cs="Courier New"/>
    </w:rPr>
  </w:style>
  <w:style w:type="character" w:customStyle="1" w:styleId="WW8Num23z3">
    <w:name w:val="WW8Num23z3"/>
    <w:rsid w:val="008B21FA"/>
    <w:rPr>
      <w:i w:val="0"/>
    </w:rPr>
  </w:style>
  <w:style w:type="character" w:customStyle="1" w:styleId="WW8Num23z5">
    <w:name w:val="WW8Num23z5"/>
    <w:rsid w:val="008B21FA"/>
    <w:rPr>
      <w:rFonts w:ascii="Times New Roman" w:hAnsi="Times New Roman" w:cs="Times New Roman"/>
    </w:rPr>
  </w:style>
  <w:style w:type="character" w:customStyle="1" w:styleId="WW8Num24z0">
    <w:name w:val="WW8Num24z0"/>
    <w:rsid w:val="008B21FA"/>
    <w:rPr>
      <w:rFonts w:ascii="StarSymbol" w:eastAsia="StarSymbol" w:hAnsi="StarSymbol" w:cs="StarSymbol"/>
      <w:color w:val="auto"/>
      <w:sz w:val="18"/>
      <w:szCs w:val="18"/>
    </w:rPr>
  </w:style>
  <w:style w:type="character" w:customStyle="1" w:styleId="WW8Num25z1">
    <w:name w:val="WW8Num25z1"/>
    <w:rsid w:val="008B21FA"/>
    <w:rPr>
      <w:rFonts w:ascii="Courier New" w:hAnsi="Courier New" w:cs="Courier New"/>
    </w:rPr>
  </w:style>
  <w:style w:type="character" w:customStyle="1" w:styleId="WW8Num25z3">
    <w:name w:val="WW8Num25z3"/>
    <w:rsid w:val="008B21FA"/>
    <w:rPr>
      <w:i w:val="0"/>
    </w:rPr>
  </w:style>
  <w:style w:type="character" w:customStyle="1" w:styleId="WW8Num25z5">
    <w:name w:val="WW8Num25z5"/>
    <w:rsid w:val="008B21FA"/>
    <w:rPr>
      <w:rFonts w:ascii="Times New Roman" w:hAnsi="Times New Roman" w:cs="Times New Roman"/>
    </w:rPr>
  </w:style>
  <w:style w:type="character" w:customStyle="1" w:styleId="WW8Num28z1">
    <w:name w:val="WW8Num28z1"/>
    <w:rsid w:val="008B21FA"/>
    <w:rPr>
      <w:rFonts w:ascii="Courier New" w:hAnsi="Courier New" w:cs="Courier New"/>
    </w:rPr>
  </w:style>
  <w:style w:type="character" w:customStyle="1" w:styleId="WW8Num28z3">
    <w:name w:val="WW8Num28z3"/>
    <w:rsid w:val="008B21FA"/>
    <w:rPr>
      <w:i w:val="0"/>
    </w:rPr>
  </w:style>
  <w:style w:type="character" w:customStyle="1" w:styleId="WW8Num28z5">
    <w:name w:val="WW8Num28z5"/>
    <w:rsid w:val="008B21FA"/>
    <w:rPr>
      <w:rFonts w:ascii="Times New Roman" w:hAnsi="Times New Roman" w:cs="Times New Roman"/>
    </w:rPr>
  </w:style>
  <w:style w:type="character" w:customStyle="1" w:styleId="WW8Num32z0">
    <w:name w:val="WW8Num32z0"/>
    <w:rsid w:val="008B21FA"/>
    <w:rPr>
      <w:rFonts w:ascii="StarSymbol" w:hAnsi="StarSymbol" w:cs="StarSymbol"/>
      <w:sz w:val="18"/>
      <w:szCs w:val="18"/>
    </w:rPr>
  </w:style>
  <w:style w:type="character" w:customStyle="1" w:styleId="WW8Num35z1">
    <w:name w:val="WW8Num35z1"/>
    <w:rsid w:val="008B21FA"/>
    <w:rPr>
      <w:rFonts w:ascii="Symbol" w:hAnsi="Symbol" w:cs="Symbol"/>
      <w:color w:val="auto"/>
    </w:rPr>
  </w:style>
  <w:style w:type="character" w:customStyle="1" w:styleId="WW8Num35z3">
    <w:name w:val="WW8Num35z3"/>
    <w:rsid w:val="008B21FA"/>
    <w:rPr>
      <w:i w:val="0"/>
    </w:rPr>
  </w:style>
  <w:style w:type="character" w:customStyle="1" w:styleId="WW8Num35z5">
    <w:name w:val="WW8Num35z5"/>
    <w:rsid w:val="008B21FA"/>
    <w:rPr>
      <w:rFonts w:ascii="Times New Roman" w:hAnsi="Times New Roman" w:cs="Times New Roman"/>
    </w:rPr>
  </w:style>
  <w:style w:type="character" w:customStyle="1" w:styleId="WW8Num36z0">
    <w:name w:val="WW8Num36z0"/>
    <w:rsid w:val="008B21FA"/>
    <w:rPr>
      <w:rFonts w:ascii="OpenSymbol" w:hAnsi="OpenSymbol" w:cs="OpenSymbol"/>
    </w:rPr>
  </w:style>
  <w:style w:type="character" w:customStyle="1" w:styleId="WW8Num37z1">
    <w:name w:val="WW8Num37z1"/>
    <w:rsid w:val="008B21FA"/>
    <w:rPr>
      <w:rFonts w:ascii="Courier New" w:hAnsi="Courier New" w:cs="Courier New"/>
    </w:rPr>
  </w:style>
  <w:style w:type="character" w:customStyle="1" w:styleId="WW8Num37z3">
    <w:name w:val="WW8Num37z3"/>
    <w:rsid w:val="008B21FA"/>
    <w:rPr>
      <w:i w:val="0"/>
    </w:rPr>
  </w:style>
  <w:style w:type="character" w:customStyle="1" w:styleId="WW8Num37z5">
    <w:name w:val="WW8Num37z5"/>
    <w:rsid w:val="008B21FA"/>
    <w:rPr>
      <w:rFonts w:ascii="Times New Roman" w:hAnsi="Times New Roman" w:cs="Times New Roman"/>
    </w:rPr>
  </w:style>
  <w:style w:type="character" w:customStyle="1" w:styleId="WW8Num39z1">
    <w:name w:val="WW8Num39z1"/>
    <w:rsid w:val="008B21FA"/>
    <w:rPr>
      <w:rFonts w:ascii="Courier New" w:hAnsi="Courier New" w:cs="Courier New"/>
    </w:rPr>
  </w:style>
  <w:style w:type="character" w:customStyle="1" w:styleId="WW8Num39z3">
    <w:name w:val="WW8Num39z3"/>
    <w:rsid w:val="008B21FA"/>
    <w:rPr>
      <w:rFonts w:ascii="Symbol" w:hAnsi="Symbol" w:cs="Symbol"/>
    </w:rPr>
  </w:style>
  <w:style w:type="character" w:customStyle="1" w:styleId="WW8Num39z5">
    <w:name w:val="WW8Num39z5"/>
    <w:rsid w:val="008B21FA"/>
    <w:rPr>
      <w:rFonts w:ascii="Times New Roman" w:hAnsi="Times New Roman" w:cs="Times New Roman"/>
    </w:rPr>
  </w:style>
  <w:style w:type="character" w:customStyle="1" w:styleId="WW8Num40z0">
    <w:name w:val="WW8Num40z0"/>
    <w:rsid w:val="008B21FA"/>
    <w:rPr>
      <w:rFonts w:ascii="OpenSymbol" w:hAnsi="OpenSymbol" w:cs="OpenSymbol"/>
    </w:rPr>
  </w:style>
  <w:style w:type="character" w:customStyle="1" w:styleId="WW8Num15z0">
    <w:name w:val="WW8Num15z0"/>
    <w:rsid w:val="008B21FA"/>
    <w:rPr>
      <w:b w:val="0"/>
    </w:rPr>
  </w:style>
  <w:style w:type="character" w:customStyle="1" w:styleId="WW8Num17z0">
    <w:name w:val="WW8Num17z0"/>
    <w:rsid w:val="008B21FA"/>
    <w:rPr>
      <w:b w:val="0"/>
    </w:rPr>
  </w:style>
  <w:style w:type="character" w:customStyle="1" w:styleId="WW8Num18z0">
    <w:name w:val="WW8Num18z0"/>
    <w:rsid w:val="008B21FA"/>
    <w:rPr>
      <w:rFonts w:ascii="OpenSymbol" w:hAnsi="OpenSymbol" w:cs="OpenSymbol"/>
      <w:i w:val="0"/>
    </w:rPr>
  </w:style>
  <w:style w:type="character" w:customStyle="1" w:styleId="WW8Num21z0">
    <w:name w:val="WW8Num21z0"/>
    <w:rsid w:val="008B21FA"/>
    <w:rPr>
      <w:b w:val="0"/>
    </w:rPr>
  </w:style>
  <w:style w:type="character" w:customStyle="1" w:styleId="WW8Num21z3">
    <w:name w:val="WW8Num21z3"/>
    <w:rsid w:val="008B21FA"/>
    <w:rPr>
      <w:rFonts w:ascii="Symbol" w:hAnsi="Symbol" w:cs="Symbol"/>
    </w:rPr>
  </w:style>
  <w:style w:type="character" w:customStyle="1" w:styleId="WW8Num21z4">
    <w:name w:val="WW8Num21z4"/>
    <w:rsid w:val="008B21FA"/>
    <w:rPr>
      <w:rFonts w:ascii="Courier New" w:hAnsi="Courier New" w:cs="StarSymbol"/>
      <w:sz w:val="18"/>
      <w:szCs w:val="18"/>
    </w:rPr>
  </w:style>
  <w:style w:type="character" w:customStyle="1" w:styleId="WW8Num21z5">
    <w:name w:val="WW8Num21z5"/>
    <w:rsid w:val="008B21FA"/>
    <w:rPr>
      <w:rFonts w:ascii="Wingdings" w:hAnsi="Wingdings" w:cs="Wingdings"/>
    </w:rPr>
  </w:style>
  <w:style w:type="character" w:customStyle="1" w:styleId="WW8Num26z1">
    <w:name w:val="WW8Num26z1"/>
    <w:rsid w:val="008B21FA"/>
    <w:rPr>
      <w:rFonts w:ascii="Courier New" w:hAnsi="Courier New" w:cs="Courier New"/>
    </w:rPr>
  </w:style>
  <w:style w:type="character" w:customStyle="1" w:styleId="WW8Num26z3">
    <w:name w:val="WW8Num26z3"/>
    <w:rsid w:val="008B21FA"/>
    <w:rPr>
      <w:i w:val="0"/>
    </w:rPr>
  </w:style>
  <w:style w:type="character" w:customStyle="1" w:styleId="WW8Num26z5">
    <w:name w:val="WW8Num26z5"/>
    <w:rsid w:val="008B21FA"/>
    <w:rPr>
      <w:rFonts w:ascii="Times New Roman" w:hAnsi="Times New Roman" w:cs="Times New Roman"/>
    </w:rPr>
  </w:style>
  <w:style w:type="character" w:customStyle="1" w:styleId="WW8Num27z0">
    <w:name w:val="WW8Num27z0"/>
    <w:rsid w:val="008B21FA"/>
    <w:rPr>
      <w:rFonts w:ascii="Symbol" w:hAnsi="Symbol" w:cs="Symbol"/>
      <w:color w:val="auto"/>
    </w:rPr>
  </w:style>
  <w:style w:type="character" w:customStyle="1" w:styleId="WW8Num29z0">
    <w:name w:val="WW8Num29z0"/>
    <w:rsid w:val="008B21FA"/>
    <w:rPr>
      <w:b w:val="0"/>
    </w:rPr>
  </w:style>
  <w:style w:type="character" w:customStyle="1" w:styleId="WW8Num30z0">
    <w:name w:val="WW8Num30z0"/>
    <w:rsid w:val="008B21FA"/>
    <w:rPr>
      <w:rFonts w:ascii="Symbol" w:hAnsi="Symbol" w:cs="Symbol"/>
      <w:sz w:val="20"/>
    </w:rPr>
  </w:style>
  <w:style w:type="character" w:customStyle="1" w:styleId="WW8Num42z0">
    <w:name w:val="WW8Num42z0"/>
    <w:rsid w:val="008B21FA"/>
    <w:rPr>
      <w:b w:val="0"/>
    </w:rPr>
  </w:style>
  <w:style w:type="character" w:customStyle="1" w:styleId="WW8Num44z1">
    <w:name w:val="WW8Num44z1"/>
    <w:rsid w:val="008B21FA"/>
    <w:rPr>
      <w:rFonts w:ascii="Courier New" w:hAnsi="Courier New" w:cs="Courier New"/>
    </w:rPr>
  </w:style>
  <w:style w:type="character" w:customStyle="1" w:styleId="WW8Num44z3">
    <w:name w:val="WW8Num44z3"/>
    <w:rsid w:val="008B21FA"/>
    <w:rPr>
      <w:i w:val="0"/>
    </w:rPr>
  </w:style>
  <w:style w:type="character" w:customStyle="1" w:styleId="WW8Num44z5">
    <w:name w:val="WW8Num44z5"/>
    <w:rsid w:val="008B21FA"/>
    <w:rPr>
      <w:rFonts w:ascii="Times New Roman" w:hAnsi="Times New Roman" w:cs="Times New Roman"/>
    </w:rPr>
  </w:style>
  <w:style w:type="character" w:customStyle="1" w:styleId="WW8Num50z0">
    <w:name w:val="WW8Num50z0"/>
    <w:rsid w:val="008B21FA"/>
    <w:rPr>
      <w:rFonts w:ascii="Symbol" w:hAnsi="Symbol" w:cs="Symbol"/>
    </w:rPr>
  </w:style>
  <w:style w:type="character" w:customStyle="1" w:styleId="WW8Num50z1">
    <w:name w:val="WW8Num50z1"/>
    <w:rsid w:val="008B21FA"/>
    <w:rPr>
      <w:rFonts w:ascii="Courier New" w:hAnsi="Courier New" w:cs="Courier New"/>
    </w:rPr>
  </w:style>
  <w:style w:type="character" w:customStyle="1" w:styleId="WW8Num50z3">
    <w:name w:val="WW8Num50z3"/>
    <w:rsid w:val="008B21FA"/>
    <w:rPr>
      <w:i w:val="0"/>
    </w:rPr>
  </w:style>
  <w:style w:type="character" w:customStyle="1" w:styleId="WW8Num50z5">
    <w:name w:val="WW8Num50z5"/>
    <w:rsid w:val="008B21FA"/>
    <w:rPr>
      <w:rFonts w:ascii="Times New Roman" w:hAnsi="Times New Roman" w:cs="Times New Roman"/>
    </w:rPr>
  </w:style>
  <w:style w:type="character" w:customStyle="1" w:styleId="WW8Num52z1">
    <w:name w:val="WW8Num52z1"/>
    <w:rsid w:val="008B21FA"/>
    <w:rPr>
      <w:rFonts w:ascii="Courier New" w:hAnsi="Courier New" w:cs="Courier New"/>
    </w:rPr>
  </w:style>
  <w:style w:type="character" w:customStyle="1" w:styleId="WW8Num52z3">
    <w:name w:val="WW8Num52z3"/>
    <w:rsid w:val="008B21FA"/>
    <w:rPr>
      <w:i w:val="0"/>
    </w:rPr>
  </w:style>
  <w:style w:type="character" w:customStyle="1" w:styleId="WW8Num52z5">
    <w:name w:val="WW8Num52z5"/>
    <w:rsid w:val="008B21FA"/>
    <w:rPr>
      <w:rFonts w:ascii="Times New Roman" w:hAnsi="Times New Roman" w:cs="Times New Roman"/>
    </w:rPr>
  </w:style>
  <w:style w:type="character" w:customStyle="1" w:styleId="WW8Num53z0">
    <w:name w:val="WW8Num53z0"/>
    <w:rsid w:val="008B21FA"/>
    <w:rPr>
      <w:b w:val="0"/>
    </w:rPr>
  </w:style>
  <w:style w:type="character" w:customStyle="1" w:styleId="WW8Num53z1">
    <w:name w:val="WW8Num53z1"/>
    <w:rsid w:val="008B21FA"/>
    <w:rPr>
      <w:rFonts w:ascii="Courier New" w:hAnsi="Courier New" w:cs="Courier New"/>
    </w:rPr>
  </w:style>
  <w:style w:type="character" w:customStyle="1" w:styleId="WW8Num53z2">
    <w:name w:val="WW8Num53z2"/>
    <w:rsid w:val="008B21FA"/>
    <w:rPr>
      <w:rFonts w:ascii="Wingdings" w:hAnsi="Wingdings" w:cs="Wingdings"/>
    </w:rPr>
  </w:style>
  <w:style w:type="character" w:customStyle="1" w:styleId="WW8Num53z3">
    <w:name w:val="WW8Num53z3"/>
    <w:rsid w:val="008B21FA"/>
    <w:rPr>
      <w:rFonts w:ascii="Symbol" w:hAnsi="Symbol" w:cs="Symbol"/>
    </w:rPr>
  </w:style>
  <w:style w:type="character" w:customStyle="1" w:styleId="WW8Num54z1">
    <w:name w:val="WW8Num54z1"/>
    <w:rsid w:val="008B21FA"/>
    <w:rPr>
      <w:rFonts w:ascii="Courier New" w:hAnsi="Courier New" w:cs="Courier New"/>
    </w:rPr>
  </w:style>
  <w:style w:type="character" w:customStyle="1" w:styleId="WW8Num54z3">
    <w:name w:val="WW8Num54z3"/>
    <w:rsid w:val="008B21FA"/>
    <w:rPr>
      <w:i w:val="0"/>
    </w:rPr>
  </w:style>
  <w:style w:type="character" w:customStyle="1" w:styleId="WW8Num54z5">
    <w:name w:val="WW8Num54z5"/>
    <w:rsid w:val="008B21FA"/>
    <w:rPr>
      <w:rFonts w:ascii="Times New Roman" w:hAnsi="Times New Roman" w:cs="Times New Roman"/>
    </w:rPr>
  </w:style>
  <w:style w:type="character" w:customStyle="1" w:styleId="WW8Num57z1">
    <w:name w:val="WW8Num57z1"/>
    <w:rsid w:val="008B21FA"/>
    <w:rPr>
      <w:rFonts w:ascii="Courier New" w:hAnsi="Courier New" w:cs="Courier New"/>
    </w:rPr>
  </w:style>
  <w:style w:type="character" w:customStyle="1" w:styleId="WW8Num57z2">
    <w:name w:val="WW8Num57z2"/>
    <w:rsid w:val="008B21FA"/>
    <w:rPr>
      <w:rFonts w:ascii="Wingdings" w:hAnsi="Wingdings" w:cs="Wingdings"/>
    </w:rPr>
  </w:style>
  <w:style w:type="character" w:customStyle="1" w:styleId="WW8Num57z3">
    <w:name w:val="WW8Num57z3"/>
    <w:rsid w:val="008B21FA"/>
    <w:rPr>
      <w:rFonts w:ascii="Symbol" w:hAnsi="Symbol" w:cs="Symbol"/>
    </w:rPr>
  </w:style>
  <w:style w:type="character" w:customStyle="1" w:styleId="WW8Num59z1">
    <w:name w:val="WW8Num59z1"/>
    <w:rsid w:val="008B21FA"/>
    <w:rPr>
      <w:rFonts w:ascii="Courier New" w:hAnsi="Courier New" w:cs="Courier New"/>
    </w:rPr>
  </w:style>
  <w:style w:type="character" w:customStyle="1" w:styleId="WW8Num59z3">
    <w:name w:val="WW8Num59z3"/>
    <w:rsid w:val="008B21FA"/>
    <w:rPr>
      <w:i w:val="0"/>
    </w:rPr>
  </w:style>
  <w:style w:type="character" w:customStyle="1" w:styleId="WW8Num59z5">
    <w:name w:val="WW8Num59z5"/>
    <w:rsid w:val="008B21FA"/>
    <w:rPr>
      <w:rFonts w:ascii="Times New Roman" w:hAnsi="Times New Roman" w:cs="Times New Roman"/>
    </w:rPr>
  </w:style>
  <w:style w:type="character" w:customStyle="1" w:styleId="WW8Num60z1">
    <w:name w:val="WW8Num60z1"/>
    <w:rsid w:val="008B21FA"/>
    <w:rPr>
      <w:rFonts w:ascii="Courier New" w:hAnsi="Courier New" w:cs="Courier New"/>
    </w:rPr>
  </w:style>
  <w:style w:type="character" w:customStyle="1" w:styleId="WW8Num60z3">
    <w:name w:val="WW8Num60z3"/>
    <w:rsid w:val="008B21FA"/>
    <w:rPr>
      <w:i w:val="0"/>
    </w:rPr>
  </w:style>
  <w:style w:type="character" w:customStyle="1" w:styleId="WW8Num60z5">
    <w:name w:val="WW8Num60z5"/>
    <w:rsid w:val="008B21FA"/>
    <w:rPr>
      <w:rFonts w:ascii="Times New Roman" w:hAnsi="Times New Roman" w:cs="Times New Roman"/>
    </w:rPr>
  </w:style>
  <w:style w:type="character" w:customStyle="1" w:styleId="WW8Num62z1">
    <w:name w:val="WW8Num62z1"/>
    <w:rsid w:val="008B21FA"/>
    <w:rPr>
      <w:rFonts w:ascii="Courier New" w:hAnsi="Courier New" w:cs="Courier New"/>
    </w:rPr>
  </w:style>
  <w:style w:type="character" w:customStyle="1" w:styleId="WW8Num62z3">
    <w:name w:val="WW8Num62z3"/>
    <w:rsid w:val="008B21FA"/>
    <w:rPr>
      <w:i w:val="0"/>
    </w:rPr>
  </w:style>
  <w:style w:type="character" w:customStyle="1" w:styleId="WW8Num62z5">
    <w:name w:val="WW8Num62z5"/>
    <w:rsid w:val="008B21FA"/>
    <w:rPr>
      <w:rFonts w:ascii="Times New Roman" w:hAnsi="Times New Roman" w:cs="Times New Roman"/>
    </w:rPr>
  </w:style>
  <w:style w:type="character" w:customStyle="1" w:styleId="WW8Num65z0">
    <w:name w:val="WW8Num65z0"/>
    <w:rsid w:val="008B21FA"/>
    <w:rPr>
      <w:color w:val="auto"/>
    </w:rPr>
  </w:style>
  <w:style w:type="character" w:customStyle="1" w:styleId="WW8Num65z1">
    <w:name w:val="WW8Num65z1"/>
    <w:rsid w:val="008B21FA"/>
    <w:rPr>
      <w:rFonts w:ascii="Courier New" w:hAnsi="Courier New" w:cs="Courier New"/>
    </w:rPr>
  </w:style>
  <w:style w:type="character" w:customStyle="1" w:styleId="WW8Num65z3">
    <w:name w:val="WW8Num65z3"/>
    <w:rsid w:val="008B21FA"/>
    <w:rPr>
      <w:i w:val="0"/>
    </w:rPr>
  </w:style>
  <w:style w:type="character" w:customStyle="1" w:styleId="WW8Num65z5">
    <w:name w:val="WW8Num65z5"/>
    <w:rsid w:val="008B21FA"/>
    <w:rPr>
      <w:rFonts w:ascii="Times New Roman" w:hAnsi="Times New Roman" w:cs="Times New Roman"/>
    </w:rPr>
  </w:style>
  <w:style w:type="character" w:customStyle="1" w:styleId="WW8Num66z0">
    <w:name w:val="WW8Num66z0"/>
    <w:rsid w:val="008B21FA"/>
    <w:rPr>
      <w:b w:val="0"/>
    </w:rPr>
  </w:style>
  <w:style w:type="character" w:customStyle="1" w:styleId="WW8Num67z1">
    <w:name w:val="WW8Num67z1"/>
    <w:rsid w:val="008B21FA"/>
    <w:rPr>
      <w:rFonts w:ascii="Courier New" w:hAnsi="Courier New" w:cs="Courier New"/>
    </w:rPr>
  </w:style>
  <w:style w:type="character" w:customStyle="1" w:styleId="WW8Num67z3">
    <w:name w:val="WW8Num67z3"/>
    <w:rsid w:val="008B21FA"/>
    <w:rPr>
      <w:i w:val="0"/>
    </w:rPr>
  </w:style>
  <w:style w:type="character" w:customStyle="1" w:styleId="WW8Num67z5">
    <w:name w:val="WW8Num67z5"/>
    <w:rsid w:val="008B21FA"/>
    <w:rPr>
      <w:rFonts w:ascii="Times New Roman" w:hAnsi="Times New Roman" w:cs="Times New Roman"/>
    </w:rPr>
  </w:style>
  <w:style w:type="character" w:customStyle="1" w:styleId="WW8Num69z1">
    <w:name w:val="WW8Num69z1"/>
    <w:rsid w:val="008B21FA"/>
    <w:rPr>
      <w:rFonts w:ascii="Courier New" w:hAnsi="Courier New" w:cs="Courier New"/>
    </w:rPr>
  </w:style>
  <w:style w:type="character" w:customStyle="1" w:styleId="WW8Num69z3">
    <w:name w:val="WW8Num69z3"/>
    <w:rsid w:val="008B21FA"/>
    <w:rPr>
      <w:i w:val="0"/>
    </w:rPr>
  </w:style>
  <w:style w:type="character" w:customStyle="1" w:styleId="WW8Num69z5">
    <w:name w:val="WW8Num69z5"/>
    <w:rsid w:val="008B21FA"/>
    <w:rPr>
      <w:rFonts w:ascii="Times New Roman" w:hAnsi="Times New Roman" w:cs="Times New Roman"/>
    </w:rPr>
  </w:style>
  <w:style w:type="character" w:customStyle="1" w:styleId="WW8Num72z1">
    <w:name w:val="WW8Num72z1"/>
    <w:rsid w:val="008B21FA"/>
    <w:rPr>
      <w:rFonts w:ascii="Courier New" w:hAnsi="Courier New" w:cs="Courier New"/>
    </w:rPr>
  </w:style>
  <w:style w:type="character" w:customStyle="1" w:styleId="WW8Num72z3">
    <w:name w:val="WW8Num72z3"/>
    <w:rsid w:val="008B21FA"/>
    <w:rPr>
      <w:i w:val="0"/>
    </w:rPr>
  </w:style>
  <w:style w:type="character" w:customStyle="1" w:styleId="WW8Num72z5">
    <w:name w:val="WW8Num72z5"/>
    <w:rsid w:val="008B21FA"/>
    <w:rPr>
      <w:rFonts w:ascii="Times New Roman" w:hAnsi="Times New Roman" w:cs="Times New Roman"/>
    </w:rPr>
  </w:style>
  <w:style w:type="character" w:customStyle="1" w:styleId="WW8Num76z0">
    <w:name w:val="WW8Num76z0"/>
    <w:rsid w:val="008B21FA"/>
    <w:rPr>
      <w:b w:val="0"/>
    </w:rPr>
  </w:style>
  <w:style w:type="character" w:customStyle="1" w:styleId="WW8Num76z1">
    <w:name w:val="WW8Num76z1"/>
    <w:rsid w:val="008B21FA"/>
    <w:rPr>
      <w:rFonts w:ascii="Courier New" w:hAnsi="Courier New" w:cs="Courier New"/>
    </w:rPr>
  </w:style>
  <w:style w:type="character" w:customStyle="1" w:styleId="WW8Num76z2">
    <w:name w:val="WW8Num76z2"/>
    <w:rsid w:val="008B21FA"/>
    <w:rPr>
      <w:rFonts w:ascii="Wingdings" w:hAnsi="Wingdings" w:cs="Wingdings"/>
    </w:rPr>
  </w:style>
  <w:style w:type="character" w:customStyle="1" w:styleId="WW8Num76z3">
    <w:name w:val="WW8Num76z3"/>
    <w:rsid w:val="008B21FA"/>
    <w:rPr>
      <w:rFonts w:ascii="Symbol" w:hAnsi="Symbol" w:cs="Symbol"/>
    </w:rPr>
  </w:style>
  <w:style w:type="character" w:customStyle="1" w:styleId="WW8Num78z0">
    <w:name w:val="WW8Num78z0"/>
    <w:rsid w:val="008B21FA"/>
    <w:rPr>
      <w:b w:val="0"/>
    </w:rPr>
  </w:style>
  <w:style w:type="character" w:customStyle="1" w:styleId="WW8Num78z1">
    <w:name w:val="WW8Num78z1"/>
    <w:rsid w:val="008B21FA"/>
    <w:rPr>
      <w:rFonts w:ascii="Courier New" w:hAnsi="Courier New" w:cs="Courier New"/>
    </w:rPr>
  </w:style>
  <w:style w:type="character" w:customStyle="1" w:styleId="WW8Num78z2">
    <w:name w:val="WW8Num78z2"/>
    <w:rsid w:val="008B21FA"/>
    <w:rPr>
      <w:rFonts w:ascii="Wingdings" w:hAnsi="Wingdings" w:cs="Wingdings"/>
    </w:rPr>
  </w:style>
  <w:style w:type="character" w:customStyle="1" w:styleId="WW8Num78z3">
    <w:name w:val="WW8Num78z3"/>
    <w:rsid w:val="008B21FA"/>
    <w:rPr>
      <w:rFonts w:ascii="Symbol" w:hAnsi="Symbol" w:cs="Symbol"/>
    </w:rPr>
  </w:style>
  <w:style w:type="character" w:customStyle="1" w:styleId="WW8Num80z0">
    <w:name w:val="WW8Num80z0"/>
    <w:rsid w:val="008B21FA"/>
    <w:rPr>
      <w:rFonts w:ascii="Arial" w:eastAsia="Times New Roman" w:hAnsi="Arial" w:cs="Arial"/>
    </w:rPr>
  </w:style>
  <w:style w:type="character" w:customStyle="1" w:styleId="WW8Num83z0">
    <w:name w:val="WW8Num83z0"/>
    <w:rsid w:val="008B21FA"/>
    <w:rPr>
      <w:rFonts w:ascii="Symbol" w:hAnsi="Symbol" w:cs="Symbol"/>
      <w:sz w:val="20"/>
    </w:rPr>
  </w:style>
  <w:style w:type="character" w:customStyle="1" w:styleId="WW8Num83z1">
    <w:name w:val="WW8Num83z1"/>
    <w:rsid w:val="008B21FA"/>
    <w:rPr>
      <w:rFonts w:ascii="Courier New" w:hAnsi="Courier New" w:cs="Courier New"/>
      <w:sz w:val="20"/>
    </w:rPr>
  </w:style>
  <w:style w:type="character" w:customStyle="1" w:styleId="WW8Num83z2">
    <w:name w:val="WW8Num83z2"/>
    <w:rsid w:val="008B21FA"/>
    <w:rPr>
      <w:rFonts w:ascii="Wingdings" w:hAnsi="Wingdings" w:cs="Wingdings"/>
      <w:sz w:val="20"/>
    </w:rPr>
  </w:style>
  <w:style w:type="character" w:customStyle="1" w:styleId="WW8Num86z1">
    <w:name w:val="WW8Num86z1"/>
    <w:rsid w:val="008B21FA"/>
    <w:rPr>
      <w:rFonts w:ascii="Courier New" w:hAnsi="Courier New" w:cs="Courier New"/>
    </w:rPr>
  </w:style>
  <w:style w:type="character" w:customStyle="1" w:styleId="WW8Num86z3">
    <w:name w:val="WW8Num86z3"/>
    <w:rsid w:val="008B21FA"/>
    <w:rPr>
      <w:i w:val="0"/>
    </w:rPr>
  </w:style>
  <w:style w:type="character" w:customStyle="1" w:styleId="WW8Num86z5">
    <w:name w:val="WW8Num86z5"/>
    <w:rsid w:val="008B21FA"/>
    <w:rPr>
      <w:rFonts w:ascii="Times New Roman" w:hAnsi="Times New Roman" w:cs="Times New Roman"/>
    </w:rPr>
  </w:style>
  <w:style w:type="character" w:customStyle="1" w:styleId="WW8Num87z0">
    <w:name w:val="WW8Num87z0"/>
    <w:rsid w:val="008B21FA"/>
    <w:rPr>
      <w:b w:val="0"/>
    </w:rPr>
  </w:style>
  <w:style w:type="character" w:customStyle="1" w:styleId="WW8Num88z0">
    <w:name w:val="WW8Num88z0"/>
    <w:rsid w:val="008B21FA"/>
    <w:rPr>
      <w:b/>
    </w:rPr>
  </w:style>
  <w:style w:type="character" w:customStyle="1" w:styleId="WW8Num89z0">
    <w:name w:val="WW8Num89z0"/>
    <w:rsid w:val="008B21FA"/>
    <w:rPr>
      <w:b w:val="0"/>
    </w:rPr>
  </w:style>
  <w:style w:type="character" w:customStyle="1" w:styleId="WW8Num90z1">
    <w:name w:val="WW8Num90z1"/>
    <w:rsid w:val="008B21FA"/>
    <w:rPr>
      <w:rFonts w:ascii="Courier New" w:hAnsi="Courier New" w:cs="Courier New"/>
    </w:rPr>
  </w:style>
  <w:style w:type="character" w:customStyle="1" w:styleId="WW8Num90z3">
    <w:name w:val="WW8Num90z3"/>
    <w:rsid w:val="008B21FA"/>
    <w:rPr>
      <w:i w:val="0"/>
    </w:rPr>
  </w:style>
  <w:style w:type="character" w:customStyle="1" w:styleId="WW8Num90z5">
    <w:name w:val="WW8Num90z5"/>
    <w:rsid w:val="008B21FA"/>
    <w:rPr>
      <w:rFonts w:ascii="Times New Roman" w:hAnsi="Times New Roman" w:cs="Times New Roman"/>
    </w:rPr>
  </w:style>
  <w:style w:type="character" w:customStyle="1" w:styleId="WW8Num91z1">
    <w:name w:val="WW8Num91z1"/>
    <w:rsid w:val="008B21FA"/>
    <w:rPr>
      <w:rFonts w:ascii="Courier New" w:hAnsi="Courier New" w:cs="Courier New"/>
    </w:rPr>
  </w:style>
  <w:style w:type="character" w:customStyle="1" w:styleId="WW8Num91z3">
    <w:name w:val="WW8Num91z3"/>
    <w:rsid w:val="008B21FA"/>
    <w:rPr>
      <w:i w:val="0"/>
    </w:rPr>
  </w:style>
  <w:style w:type="character" w:customStyle="1" w:styleId="WW8Num91z5">
    <w:name w:val="WW8Num91z5"/>
    <w:rsid w:val="008B21FA"/>
    <w:rPr>
      <w:rFonts w:ascii="Times New Roman" w:hAnsi="Times New Roman" w:cs="Times New Roman"/>
    </w:rPr>
  </w:style>
  <w:style w:type="character" w:customStyle="1" w:styleId="WW8Num96z1">
    <w:name w:val="WW8Num96z1"/>
    <w:rsid w:val="008B21FA"/>
    <w:rPr>
      <w:rFonts w:ascii="Courier New" w:hAnsi="Courier New" w:cs="Courier New"/>
    </w:rPr>
  </w:style>
  <w:style w:type="character" w:customStyle="1" w:styleId="WW8Num96z3">
    <w:name w:val="WW8Num96z3"/>
    <w:rsid w:val="008B21FA"/>
    <w:rPr>
      <w:i w:val="0"/>
    </w:rPr>
  </w:style>
  <w:style w:type="character" w:customStyle="1" w:styleId="WW8Num96z5">
    <w:name w:val="WW8Num96z5"/>
    <w:rsid w:val="008B21FA"/>
    <w:rPr>
      <w:rFonts w:ascii="Times New Roman" w:hAnsi="Times New Roman" w:cs="Times New Roman"/>
    </w:rPr>
  </w:style>
  <w:style w:type="character" w:customStyle="1" w:styleId="WW8Num97z1">
    <w:name w:val="WW8Num97z1"/>
    <w:rsid w:val="008B21FA"/>
    <w:rPr>
      <w:rFonts w:ascii="Courier New" w:hAnsi="Courier New" w:cs="Courier New"/>
    </w:rPr>
  </w:style>
  <w:style w:type="character" w:customStyle="1" w:styleId="WW8Num97z3">
    <w:name w:val="WW8Num97z3"/>
    <w:rsid w:val="008B21FA"/>
    <w:rPr>
      <w:i w:val="0"/>
    </w:rPr>
  </w:style>
  <w:style w:type="character" w:customStyle="1" w:styleId="WW8Num97z5">
    <w:name w:val="WW8Num97z5"/>
    <w:rsid w:val="008B21FA"/>
    <w:rPr>
      <w:rFonts w:ascii="Times New Roman" w:hAnsi="Times New Roman" w:cs="Times New Roman"/>
    </w:rPr>
  </w:style>
  <w:style w:type="character" w:customStyle="1" w:styleId="WW8Num98z1">
    <w:name w:val="WW8Num98z1"/>
    <w:rsid w:val="008B21FA"/>
    <w:rPr>
      <w:rFonts w:ascii="Courier New" w:hAnsi="Courier New" w:cs="Courier New"/>
    </w:rPr>
  </w:style>
  <w:style w:type="character" w:customStyle="1" w:styleId="WW8Num98z2">
    <w:name w:val="WW8Num98z2"/>
    <w:rsid w:val="008B21FA"/>
    <w:rPr>
      <w:rFonts w:ascii="Wingdings" w:hAnsi="Wingdings" w:cs="Wingdings"/>
    </w:rPr>
  </w:style>
  <w:style w:type="character" w:customStyle="1" w:styleId="WW8Num98z3">
    <w:name w:val="WW8Num98z3"/>
    <w:rsid w:val="008B21FA"/>
    <w:rPr>
      <w:b w:val="0"/>
      <w:i w:val="0"/>
      <w:color w:val="auto"/>
      <w:sz w:val="24"/>
      <w:szCs w:val="24"/>
    </w:rPr>
  </w:style>
  <w:style w:type="character" w:customStyle="1" w:styleId="WW8Num99z0">
    <w:name w:val="WW8Num99z0"/>
    <w:rsid w:val="008B21FA"/>
    <w:rPr>
      <w:b w:val="0"/>
    </w:rPr>
  </w:style>
  <w:style w:type="character" w:customStyle="1" w:styleId="WW8Num101z0">
    <w:name w:val="WW8Num101z0"/>
    <w:rsid w:val="008B21FA"/>
    <w:rPr>
      <w:color w:val="auto"/>
    </w:rPr>
  </w:style>
  <w:style w:type="character" w:customStyle="1" w:styleId="WW8Num101z1">
    <w:name w:val="WW8Num101z1"/>
    <w:rsid w:val="008B21FA"/>
    <w:rPr>
      <w:rFonts w:ascii="Courier New" w:hAnsi="Courier New" w:cs="Courier New"/>
    </w:rPr>
  </w:style>
  <w:style w:type="character" w:customStyle="1" w:styleId="WW8Num101z3">
    <w:name w:val="WW8Num101z3"/>
    <w:rsid w:val="008B21FA"/>
    <w:rPr>
      <w:i w:val="0"/>
    </w:rPr>
  </w:style>
  <w:style w:type="character" w:customStyle="1" w:styleId="WW8Num101z5">
    <w:name w:val="WW8Num101z5"/>
    <w:rsid w:val="008B21FA"/>
    <w:rPr>
      <w:rFonts w:ascii="Times New Roman" w:hAnsi="Times New Roman" w:cs="Times New Roman"/>
    </w:rPr>
  </w:style>
  <w:style w:type="character" w:customStyle="1" w:styleId="WW8Num102z0">
    <w:name w:val="WW8Num102z0"/>
    <w:rsid w:val="008B21FA"/>
    <w:rPr>
      <w:b/>
    </w:rPr>
  </w:style>
  <w:style w:type="character" w:customStyle="1" w:styleId="WW8Num102z1">
    <w:name w:val="WW8Num102z1"/>
    <w:rsid w:val="008B21FA"/>
    <w:rPr>
      <w:rFonts w:ascii="Courier New" w:hAnsi="Courier New" w:cs="Courier New"/>
    </w:rPr>
  </w:style>
  <w:style w:type="character" w:customStyle="1" w:styleId="WW8Num102z3">
    <w:name w:val="WW8Num102z3"/>
    <w:rsid w:val="008B21FA"/>
    <w:rPr>
      <w:i w:val="0"/>
    </w:rPr>
  </w:style>
  <w:style w:type="character" w:customStyle="1" w:styleId="WW8Num102z5">
    <w:name w:val="WW8Num102z5"/>
    <w:rsid w:val="008B21FA"/>
    <w:rPr>
      <w:rFonts w:ascii="Times New Roman" w:hAnsi="Times New Roman" w:cs="Times New Roman"/>
    </w:rPr>
  </w:style>
  <w:style w:type="character" w:customStyle="1" w:styleId="WW8Num106z1">
    <w:name w:val="WW8Num106z1"/>
    <w:rsid w:val="008B21FA"/>
    <w:rPr>
      <w:rFonts w:ascii="Courier New" w:hAnsi="Courier New" w:cs="Courier New"/>
    </w:rPr>
  </w:style>
  <w:style w:type="character" w:customStyle="1" w:styleId="WW8Num106z3">
    <w:name w:val="WW8Num106z3"/>
    <w:rsid w:val="008B21FA"/>
    <w:rPr>
      <w:i w:val="0"/>
    </w:rPr>
  </w:style>
  <w:style w:type="character" w:customStyle="1" w:styleId="WW8Num106z5">
    <w:name w:val="WW8Num106z5"/>
    <w:rsid w:val="008B21FA"/>
    <w:rPr>
      <w:rFonts w:ascii="Times New Roman" w:hAnsi="Times New Roman" w:cs="Times New Roman"/>
    </w:rPr>
  </w:style>
  <w:style w:type="character" w:customStyle="1" w:styleId="WW8Num111z0">
    <w:name w:val="WW8Num111z0"/>
    <w:rsid w:val="008B21FA"/>
    <w:rPr>
      <w:color w:val="auto"/>
    </w:rPr>
  </w:style>
  <w:style w:type="character" w:customStyle="1" w:styleId="WW8Num111z1">
    <w:name w:val="WW8Num111z1"/>
    <w:rsid w:val="008B21FA"/>
    <w:rPr>
      <w:rFonts w:ascii="Courier New" w:hAnsi="Courier New" w:cs="Courier New"/>
    </w:rPr>
  </w:style>
  <w:style w:type="character" w:customStyle="1" w:styleId="WW8Num111z3">
    <w:name w:val="WW8Num111z3"/>
    <w:rsid w:val="008B21FA"/>
    <w:rPr>
      <w:i w:val="0"/>
    </w:rPr>
  </w:style>
  <w:style w:type="character" w:customStyle="1" w:styleId="WW8Num111z5">
    <w:name w:val="WW8Num111z5"/>
    <w:rsid w:val="008B21FA"/>
    <w:rPr>
      <w:rFonts w:ascii="Times New Roman" w:hAnsi="Times New Roman" w:cs="Times New Roman"/>
    </w:rPr>
  </w:style>
  <w:style w:type="character" w:customStyle="1" w:styleId="Domylnaczcionkaakapitu4">
    <w:name w:val="Domyślna czcionka akapitu4"/>
    <w:rsid w:val="008B21FA"/>
  </w:style>
  <w:style w:type="character" w:customStyle="1" w:styleId="WW8Num30z1">
    <w:name w:val="WW8Num30z1"/>
    <w:rsid w:val="008B21FA"/>
    <w:rPr>
      <w:rFonts w:ascii="Courier New" w:hAnsi="Courier New" w:cs="Courier New"/>
      <w:sz w:val="20"/>
    </w:rPr>
  </w:style>
  <w:style w:type="character" w:customStyle="1" w:styleId="WW8Num30z3">
    <w:name w:val="WW8Num30z3"/>
    <w:rsid w:val="008B21FA"/>
    <w:rPr>
      <w:i w:val="0"/>
    </w:rPr>
  </w:style>
  <w:style w:type="character" w:customStyle="1" w:styleId="WW8Num30z5">
    <w:name w:val="WW8Num30z5"/>
    <w:rsid w:val="008B21FA"/>
    <w:rPr>
      <w:rFonts w:ascii="Times New Roman" w:hAnsi="Times New Roman" w:cs="Times New Roman"/>
    </w:rPr>
  </w:style>
  <w:style w:type="character" w:customStyle="1" w:styleId="WW8Num41z1">
    <w:name w:val="WW8Num41z1"/>
    <w:rsid w:val="008B21FA"/>
    <w:rPr>
      <w:rFonts w:ascii="Courier New" w:hAnsi="Courier New" w:cs="Courier New"/>
    </w:rPr>
  </w:style>
  <w:style w:type="character" w:customStyle="1" w:styleId="WW8Num41z3">
    <w:name w:val="WW8Num41z3"/>
    <w:rsid w:val="008B21FA"/>
    <w:rPr>
      <w:i w:val="0"/>
    </w:rPr>
  </w:style>
  <w:style w:type="character" w:customStyle="1" w:styleId="WW8Num41z5">
    <w:name w:val="WW8Num41z5"/>
    <w:rsid w:val="008B21FA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8B21FA"/>
  </w:style>
  <w:style w:type="character" w:customStyle="1" w:styleId="WW8Num16z0">
    <w:name w:val="WW8Num16z0"/>
    <w:rsid w:val="008B21FA"/>
    <w:rPr>
      <w:rFonts w:ascii="Symbol" w:hAnsi="Symbol" w:cs="Symbol"/>
      <w:b w:val="0"/>
    </w:rPr>
  </w:style>
  <w:style w:type="character" w:customStyle="1" w:styleId="WW8Num22z0">
    <w:name w:val="WW8Num22z0"/>
    <w:rsid w:val="008B21FA"/>
    <w:rPr>
      <w:b w:val="0"/>
    </w:rPr>
  </w:style>
  <w:style w:type="character" w:customStyle="1" w:styleId="WW8Num28z0">
    <w:name w:val="WW8Num28z0"/>
    <w:rsid w:val="008B21FA"/>
    <w:rPr>
      <w:i w:val="0"/>
    </w:rPr>
  </w:style>
  <w:style w:type="character" w:customStyle="1" w:styleId="WW8Num32z3">
    <w:name w:val="WW8Num32z3"/>
    <w:rsid w:val="008B21FA"/>
    <w:rPr>
      <w:rFonts w:ascii="Symbol" w:hAnsi="Symbol" w:cs="Symbol"/>
    </w:rPr>
  </w:style>
  <w:style w:type="character" w:customStyle="1" w:styleId="WW8Num32z4">
    <w:name w:val="WW8Num32z4"/>
    <w:rsid w:val="008B21FA"/>
    <w:rPr>
      <w:rFonts w:ascii="Wingdings 2" w:hAnsi="Wingdings 2" w:cs="StarSymbol"/>
      <w:sz w:val="18"/>
      <w:szCs w:val="18"/>
    </w:rPr>
  </w:style>
  <w:style w:type="character" w:customStyle="1" w:styleId="WW8Num32z5">
    <w:name w:val="WW8Num32z5"/>
    <w:rsid w:val="008B21FA"/>
    <w:rPr>
      <w:rFonts w:ascii="Wingdings" w:hAnsi="Wingdings" w:cs="Wingdings"/>
    </w:rPr>
  </w:style>
  <w:style w:type="character" w:customStyle="1" w:styleId="WW8Num37z0">
    <w:name w:val="WW8Num37z0"/>
    <w:rsid w:val="008B21FA"/>
    <w:rPr>
      <w:b w:val="0"/>
    </w:rPr>
  </w:style>
  <w:style w:type="character" w:customStyle="1" w:styleId="WW8Num45z1">
    <w:name w:val="WW8Num45z1"/>
    <w:rsid w:val="008B21FA"/>
    <w:rPr>
      <w:rFonts w:ascii="Courier New" w:hAnsi="Courier New" w:cs="Courier New"/>
    </w:rPr>
  </w:style>
  <w:style w:type="character" w:customStyle="1" w:styleId="WW8Num45z3">
    <w:name w:val="WW8Num45z3"/>
    <w:rsid w:val="008B21FA"/>
    <w:rPr>
      <w:i w:val="0"/>
    </w:rPr>
  </w:style>
  <w:style w:type="character" w:customStyle="1" w:styleId="WW8Num45z5">
    <w:name w:val="WW8Num45z5"/>
    <w:rsid w:val="008B21FA"/>
    <w:rPr>
      <w:rFonts w:ascii="Times New Roman" w:hAnsi="Times New Roman" w:cs="Times New Roman"/>
    </w:rPr>
  </w:style>
  <w:style w:type="character" w:customStyle="1" w:styleId="WW8Num48z1">
    <w:name w:val="WW8Num48z1"/>
    <w:rsid w:val="008B21FA"/>
    <w:rPr>
      <w:rFonts w:ascii="Courier New" w:hAnsi="Courier New" w:cs="Courier New"/>
    </w:rPr>
  </w:style>
  <w:style w:type="character" w:customStyle="1" w:styleId="WW8Num48z3">
    <w:name w:val="WW8Num48z3"/>
    <w:rsid w:val="008B21FA"/>
    <w:rPr>
      <w:i w:val="0"/>
    </w:rPr>
  </w:style>
  <w:style w:type="character" w:customStyle="1" w:styleId="WW8Num48z5">
    <w:name w:val="WW8Num48z5"/>
    <w:rsid w:val="008B21FA"/>
    <w:rPr>
      <w:rFonts w:ascii="Times New Roman" w:hAnsi="Times New Roman" w:cs="Times New Roman"/>
    </w:rPr>
  </w:style>
  <w:style w:type="character" w:customStyle="1" w:styleId="WW8Num51z1">
    <w:name w:val="WW8Num51z1"/>
    <w:rsid w:val="008B21FA"/>
    <w:rPr>
      <w:rFonts w:ascii="Courier New" w:hAnsi="Courier New" w:cs="Times New Roman"/>
    </w:rPr>
  </w:style>
  <w:style w:type="character" w:customStyle="1" w:styleId="WW8Num51z3">
    <w:name w:val="WW8Num51z3"/>
    <w:rsid w:val="008B21FA"/>
    <w:rPr>
      <w:i w:val="0"/>
    </w:rPr>
  </w:style>
  <w:style w:type="character" w:customStyle="1" w:styleId="WW8Num51z5">
    <w:name w:val="WW8Num51z5"/>
    <w:rsid w:val="008B21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8B21FA"/>
  </w:style>
  <w:style w:type="character" w:customStyle="1" w:styleId="WW8Num6z2">
    <w:name w:val="WW8Num6z2"/>
    <w:rsid w:val="008B21FA"/>
    <w:rPr>
      <w:rFonts w:ascii="Wingdings" w:hAnsi="Wingdings" w:cs="Wingdings"/>
    </w:rPr>
  </w:style>
  <w:style w:type="character" w:customStyle="1" w:styleId="WW-Absatz-Standardschriftart">
    <w:name w:val="WW-Absatz-Standardschriftart"/>
    <w:rsid w:val="008B21FA"/>
  </w:style>
  <w:style w:type="character" w:customStyle="1" w:styleId="WW-Absatz-Standardschriftart1">
    <w:name w:val="WW-Absatz-Standardschriftart1"/>
    <w:rsid w:val="008B21FA"/>
  </w:style>
  <w:style w:type="character" w:customStyle="1" w:styleId="WW-Absatz-Standardschriftart11">
    <w:name w:val="WW-Absatz-Standardschriftart11"/>
    <w:rsid w:val="008B21FA"/>
  </w:style>
  <w:style w:type="character" w:customStyle="1" w:styleId="WW-Absatz-Standardschriftart111">
    <w:name w:val="WW-Absatz-Standardschriftart111"/>
    <w:rsid w:val="008B21FA"/>
  </w:style>
  <w:style w:type="character" w:customStyle="1" w:styleId="WW-Absatz-Standardschriftart1111">
    <w:name w:val="WW-Absatz-Standardschriftart1111"/>
    <w:rsid w:val="008B21FA"/>
  </w:style>
  <w:style w:type="character" w:customStyle="1" w:styleId="WW8Num10z1">
    <w:name w:val="WW8Num10z1"/>
    <w:rsid w:val="008B21F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0z2">
    <w:name w:val="WW8Num10z2"/>
    <w:rsid w:val="008B21FA"/>
    <w:rPr>
      <w:b w:val="0"/>
      <w:i w:val="0"/>
      <w:sz w:val="24"/>
      <w:szCs w:val="24"/>
    </w:rPr>
  </w:style>
  <w:style w:type="character" w:customStyle="1" w:styleId="WW8Num10z3">
    <w:name w:val="WW8Num10z3"/>
    <w:rsid w:val="008B21FA"/>
    <w:rPr>
      <w:b w:val="0"/>
      <w:i w:val="0"/>
      <w:color w:val="auto"/>
      <w:sz w:val="24"/>
      <w:szCs w:val="24"/>
    </w:rPr>
  </w:style>
  <w:style w:type="character" w:customStyle="1" w:styleId="WW8Num17z1">
    <w:name w:val="WW8Num17z1"/>
    <w:rsid w:val="008B21FA"/>
    <w:rPr>
      <w:rFonts w:ascii="Courier New" w:hAnsi="Courier New" w:cs="Courier New"/>
    </w:rPr>
  </w:style>
  <w:style w:type="character" w:customStyle="1" w:styleId="WW8Num17z2">
    <w:name w:val="WW8Num17z2"/>
    <w:rsid w:val="008B21FA"/>
    <w:rPr>
      <w:rFonts w:ascii="Wingdings" w:hAnsi="Wingdings" w:cs="Wingdings"/>
    </w:rPr>
  </w:style>
  <w:style w:type="character" w:customStyle="1" w:styleId="WW8Num20z1">
    <w:name w:val="WW8Num20z1"/>
    <w:rsid w:val="008B21FA"/>
    <w:rPr>
      <w:rFonts w:ascii="Courier New" w:hAnsi="Courier New" w:cs="Courier New"/>
    </w:rPr>
  </w:style>
  <w:style w:type="character" w:customStyle="1" w:styleId="WW8Num20z3">
    <w:name w:val="WW8Num20z3"/>
    <w:rsid w:val="008B21FA"/>
    <w:rPr>
      <w:i w:val="0"/>
    </w:rPr>
  </w:style>
  <w:style w:type="character" w:customStyle="1" w:styleId="WW8Num20z5">
    <w:name w:val="WW8Num20z5"/>
    <w:rsid w:val="008B21FA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8B21FA"/>
    <w:rPr>
      <w:i w:val="0"/>
    </w:rPr>
  </w:style>
  <w:style w:type="character" w:customStyle="1" w:styleId="WW8Num23z0">
    <w:name w:val="WW8Num23z0"/>
    <w:rsid w:val="008B21FA"/>
    <w:rPr>
      <w:b w:val="0"/>
    </w:rPr>
  </w:style>
  <w:style w:type="character" w:customStyle="1" w:styleId="WW8Num33z3">
    <w:name w:val="WW8Num33z3"/>
    <w:rsid w:val="008B21FA"/>
    <w:rPr>
      <w:rFonts w:ascii="Symbol" w:hAnsi="Symbol" w:cs="Symbol"/>
    </w:rPr>
  </w:style>
  <w:style w:type="character" w:customStyle="1" w:styleId="WW8Num33z4">
    <w:name w:val="WW8Num33z4"/>
    <w:rsid w:val="008B21FA"/>
    <w:rPr>
      <w:rFonts w:ascii="Courier New" w:hAnsi="Courier New" w:cs="Courier New"/>
    </w:rPr>
  </w:style>
  <w:style w:type="character" w:customStyle="1" w:styleId="WW8Num33z5">
    <w:name w:val="WW8Num33z5"/>
    <w:rsid w:val="008B21FA"/>
    <w:rPr>
      <w:rFonts w:ascii="Wingdings" w:hAnsi="Wingdings" w:cs="Wingdings"/>
    </w:rPr>
  </w:style>
  <w:style w:type="character" w:customStyle="1" w:styleId="WW8Num39z0">
    <w:name w:val="WW8Num39z0"/>
    <w:rsid w:val="008B21FA"/>
    <w:rPr>
      <w:rFonts w:ascii="Symbol" w:hAnsi="Symbol" w:cs="Symbol"/>
      <w:color w:val="auto"/>
    </w:rPr>
  </w:style>
  <w:style w:type="character" w:customStyle="1" w:styleId="Domylnaczcionkaakapitu2">
    <w:name w:val="Domyślna czcionka akapitu2"/>
    <w:rsid w:val="008B21FA"/>
  </w:style>
  <w:style w:type="character" w:styleId="Numerstrony">
    <w:name w:val="page number"/>
    <w:basedOn w:val="Domylnaczcionkaakapitu2"/>
    <w:rsid w:val="008B21FA"/>
  </w:style>
  <w:style w:type="character" w:customStyle="1" w:styleId="Odwoaniedokomentarza1">
    <w:name w:val="Odwołanie do komentarza1"/>
    <w:rsid w:val="008B21FA"/>
    <w:rPr>
      <w:sz w:val="16"/>
      <w:szCs w:val="16"/>
    </w:rPr>
  </w:style>
  <w:style w:type="character" w:styleId="Hipercze">
    <w:name w:val="Hyperlink"/>
    <w:rsid w:val="008B21FA"/>
    <w:rPr>
      <w:color w:val="0000FF"/>
      <w:u w:val="single"/>
    </w:rPr>
  </w:style>
  <w:style w:type="character" w:styleId="UyteHipercze">
    <w:name w:val="FollowedHyperlink"/>
    <w:rsid w:val="008B21FA"/>
    <w:rPr>
      <w:color w:val="800080"/>
      <w:u w:val="single"/>
    </w:rPr>
  </w:style>
  <w:style w:type="character" w:customStyle="1" w:styleId="ZnakZnak">
    <w:name w:val="Znak Znak"/>
    <w:rsid w:val="008B21FA"/>
    <w:rPr>
      <w:sz w:val="24"/>
      <w:lang w:val="pl-PL" w:bidi="ar-SA"/>
    </w:rPr>
  </w:style>
  <w:style w:type="character" w:customStyle="1" w:styleId="WW-Absatz-Standardschriftart11111">
    <w:name w:val="WW-Absatz-Standardschriftart11111"/>
    <w:rsid w:val="008B21FA"/>
  </w:style>
  <w:style w:type="character" w:customStyle="1" w:styleId="WW-Absatz-Standardschriftart111111">
    <w:name w:val="WW-Absatz-Standardschriftart111111"/>
    <w:rsid w:val="008B21FA"/>
  </w:style>
  <w:style w:type="character" w:customStyle="1" w:styleId="WW-Absatz-Standardschriftart1111111">
    <w:name w:val="WW-Absatz-Standardschriftart1111111"/>
    <w:rsid w:val="008B21FA"/>
  </w:style>
  <w:style w:type="character" w:customStyle="1" w:styleId="WW-Absatz-Standardschriftart11111111">
    <w:name w:val="WW-Absatz-Standardschriftart11111111"/>
    <w:rsid w:val="008B21FA"/>
  </w:style>
  <w:style w:type="character" w:customStyle="1" w:styleId="WW-Absatz-Standardschriftart111111111">
    <w:name w:val="WW-Absatz-Standardschriftart111111111"/>
    <w:rsid w:val="008B21FA"/>
  </w:style>
  <w:style w:type="character" w:customStyle="1" w:styleId="WW-Absatz-Standardschriftart1111111111">
    <w:name w:val="WW-Absatz-Standardschriftart1111111111"/>
    <w:rsid w:val="008B21FA"/>
  </w:style>
  <w:style w:type="character" w:customStyle="1" w:styleId="WW-Absatz-Standardschriftart11111111111">
    <w:name w:val="WW-Absatz-Standardschriftart11111111111"/>
    <w:rsid w:val="008B21FA"/>
  </w:style>
  <w:style w:type="character" w:customStyle="1" w:styleId="WW-Absatz-Standardschriftart111111111111">
    <w:name w:val="WW-Absatz-Standardschriftart111111111111"/>
    <w:rsid w:val="008B21FA"/>
  </w:style>
  <w:style w:type="character" w:customStyle="1" w:styleId="WW-Absatz-Standardschriftart1111111111111">
    <w:name w:val="WW-Absatz-Standardschriftart1111111111111"/>
    <w:rsid w:val="008B21FA"/>
  </w:style>
  <w:style w:type="character" w:customStyle="1" w:styleId="WW-Absatz-Standardschriftart11111111111111">
    <w:name w:val="WW-Absatz-Standardschriftart11111111111111"/>
    <w:rsid w:val="008B21FA"/>
  </w:style>
  <w:style w:type="character" w:customStyle="1" w:styleId="WW-Absatz-Standardschriftart111111111111111">
    <w:name w:val="WW-Absatz-Standardschriftart111111111111111"/>
    <w:rsid w:val="008B21FA"/>
  </w:style>
  <w:style w:type="character" w:customStyle="1" w:styleId="WW-Absatz-Standardschriftart1111111111111111">
    <w:name w:val="WW-Absatz-Standardschriftart1111111111111111"/>
    <w:rsid w:val="008B21FA"/>
  </w:style>
  <w:style w:type="character" w:customStyle="1" w:styleId="WW-Absatz-Standardschriftart11111111111111111">
    <w:name w:val="WW-Absatz-Standardschriftart11111111111111111"/>
    <w:rsid w:val="008B21FA"/>
  </w:style>
  <w:style w:type="character" w:customStyle="1" w:styleId="WW-Absatz-Standardschriftart111111111111111111">
    <w:name w:val="WW-Absatz-Standardschriftart111111111111111111"/>
    <w:rsid w:val="008B21FA"/>
  </w:style>
  <w:style w:type="character" w:customStyle="1" w:styleId="WW-Absatz-Standardschriftart1111111111111111111">
    <w:name w:val="WW-Absatz-Standardschriftart1111111111111111111"/>
    <w:rsid w:val="008B21FA"/>
  </w:style>
  <w:style w:type="character" w:customStyle="1" w:styleId="WW-Absatz-Standardschriftart11111111111111111111">
    <w:name w:val="WW-Absatz-Standardschriftart11111111111111111111"/>
    <w:rsid w:val="008B21FA"/>
  </w:style>
  <w:style w:type="character" w:customStyle="1" w:styleId="WW-Absatz-Standardschriftart111111111111111111111">
    <w:name w:val="WW-Absatz-Standardschriftart111111111111111111111"/>
    <w:rsid w:val="008B21FA"/>
  </w:style>
  <w:style w:type="character" w:customStyle="1" w:styleId="WW-Absatz-Standardschriftart1111111111111111111111">
    <w:name w:val="WW-Absatz-Standardschriftart1111111111111111111111"/>
    <w:rsid w:val="008B21FA"/>
  </w:style>
  <w:style w:type="character" w:customStyle="1" w:styleId="WW-Absatz-Standardschriftart11111111111111111111111">
    <w:name w:val="WW-Absatz-Standardschriftart11111111111111111111111"/>
    <w:rsid w:val="008B21FA"/>
  </w:style>
  <w:style w:type="character" w:customStyle="1" w:styleId="WW-Absatz-Standardschriftart111111111111111111111111">
    <w:name w:val="WW-Absatz-Standardschriftart111111111111111111111111"/>
    <w:rsid w:val="008B21FA"/>
  </w:style>
  <w:style w:type="character" w:customStyle="1" w:styleId="WW-Absatz-Standardschriftart1111111111111111111111111">
    <w:name w:val="WW-Absatz-Standardschriftart1111111111111111111111111"/>
    <w:rsid w:val="008B21FA"/>
  </w:style>
  <w:style w:type="character" w:customStyle="1" w:styleId="WW-Absatz-Standardschriftart11111111111111111111111111">
    <w:name w:val="WW-Absatz-Standardschriftart11111111111111111111111111"/>
    <w:rsid w:val="008B21FA"/>
  </w:style>
  <w:style w:type="character" w:customStyle="1" w:styleId="WW-Absatz-Standardschriftart111111111111111111111111111">
    <w:name w:val="WW-Absatz-Standardschriftart111111111111111111111111111"/>
    <w:rsid w:val="008B21FA"/>
  </w:style>
  <w:style w:type="character" w:customStyle="1" w:styleId="WW-Absatz-Standardschriftart1111111111111111111111111111">
    <w:name w:val="WW-Absatz-Standardschriftart1111111111111111111111111111"/>
    <w:rsid w:val="008B21FA"/>
  </w:style>
  <w:style w:type="character" w:customStyle="1" w:styleId="WW-Absatz-Standardschriftart11111111111111111111111111111">
    <w:name w:val="WW-Absatz-Standardschriftart11111111111111111111111111111"/>
    <w:rsid w:val="008B21FA"/>
  </w:style>
  <w:style w:type="character" w:customStyle="1" w:styleId="WW-Absatz-Standardschriftart111111111111111111111111111111">
    <w:name w:val="WW-Absatz-Standardschriftart111111111111111111111111111111"/>
    <w:rsid w:val="008B21FA"/>
  </w:style>
  <w:style w:type="character" w:customStyle="1" w:styleId="WW8Num2z0">
    <w:name w:val="WW8Num2z0"/>
    <w:rsid w:val="008B21FA"/>
    <w:rPr>
      <w:rFonts w:ascii="Symbol" w:hAnsi="Symbol" w:cs="Symbol"/>
      <w:color w:val="auto"/>
    </w:rPr>
  </w:style>
  <w:style w:type="character" w:customStyle="1" w:styleId="WW8Num3z0">
    <w:name w:val="WW8Num3z0"/>
    <w:rsid w:val="008B21FA"/>
    <w:rPr>
      <w:b w:val="0"/>
    </w:rPr>
  </w:style>
  <w:style w:type="character" w:customStyle="1" w:styleId="WW-Absatz-Standardschriftart1111111111111111111111111111111">
    <w:name w:val="WW-Absatz-Standardschriftart1111111111111111111111111111111"/>
    <w:rsid w:val="008B21FA"/>
  </w:style>
  <w:style w:type="character" w:customStyle="1" w:styleId="WW8Num1z0">
    <w:name w:val="WW8Num1z0"/>
    <w:rsid w:val="008B21FA"/>
    <w:rPr>
      <w:rFonts w:ascii="Symbol" w:hAnsi="Symbol" w:cs="Symbol"/>
    </w:rPr>
  </w:style>
  <w:style w:type="character" w:customStyle="1" w:styleId="WW8Num2z1">
    <w:name w:val="WW8Num2z1"/>
    <w:rsid w:val="008B21FA"/>
    <w:rPr>
      <w:rFonts w:ascii="Courier New" w:hAnsi="Courier New" w:cs="Courier New"/>
    </w:rPr>
  </w:style>
  <w:style w:type="character" w:customStyle="1" w:styleId="WW8Num2z2">
    <w:name w:val="WW8Num2z2"/>
    <w:rsid w:val="008B21FA"/>
    <w:rPr>
      <w:rFonts w:ascii="Wingdings" w:hAnsi="Wingdings" w:cs="Wingdings"/>
    </w:rPr>
  </w:style>
  <w:style w:type="character" w:customStyle="1" w:styleId="WW8Num2z3">
    <w:name w:val="WW8Num2z3"/>
    <w:rsid w:val="008B21FA"/>
    <w:rPr>
      <w:rFonts w:ascii="Symbol" w:hAnsi="Symbol" w:cs="Symbol"/>
    </w:rPr>
  </w:style>
  <w:style w:type="character" w:customStyle="1" w:styleId="WW8Num8z0">
    <w:name w:val="WW8Num8z0"/>
    <w:rsid w:val="008B21FA"/>
    <w:rPr>
      <w:b w:val="0"/>
      <w:color w:val="000000"/>
    </w:rPr>
  </w:style>
  <w:style w:type="character" w:customStyle="1" w:styleId="WW8Num10z0">
    <w:name w:val="WW8Num10z0"/>
    <w:rsid w:val="008B21FA"/>
    <w:rPr>
      <w:b w:val="0"/>
    </w:rPr>
  </w:style>
  <w:style w:type="character" w:customStyle="1" w:styleId="WW8Num19z0">
    <w:name w:val="WW8Num19z0"/>
    <w:rsid w:val="008B21FA"/>
    <w:rPr>
      <w:b w:val="0"/>
    </w:rPr>
  </w:style>
  <w:style w:type="character" w:customStyle="1" w:styleId="WW8Num24z1">
    <w:name w:val="WW8Num24z1"/>
    <w:rsid w:val="008B21FA"/>
    <w:rPr>
      <w:rFonts w:ascii="Symbol" w:hAnsi="Symbol" w:cs="Symbol"/>
      <w:color w:val="auto"/>
    </w:rPr>
  </w:style>
  <w:style w:type="character" w:customStyle="1" w:styleId="WW8Num24z2">
    <w:name w:val="WW8Num24z2"/>
    <w:rsid w:val="008B21FA"/>
    <w:rPr>
      <w:rFonts w:ascii="Wingdings" w:hAnsi="Wingdings" w:cs="Wingdings"/>
    </w:rPr>
  </w:style>
  <w:style w:type="character" w:customStyle="1" w:styleId="WW8Num24z3">
    <w:name w:val="WW8Num24z3"/>
    <w:rsid w:val="008B21FA"/>
    <w:rPr>
      <w:rFonts w:ascii="Symbol" w:hAnsi="Symbol" w:cs="Symbol"/>
    </w:rPr>
  </w:style>
  <w:style w:type="character" w:customStyle="1" w:styleId="WW8Num24z4">
    <w:name w:val="WW8Num24z4"/>
    <w:rsid w:val="008B21FA"/>
    <w:rPr>
      <w:rFonts w:ascii="Courier New" w:hAnsi="Courier New" w:cs="Courier New"/>
    </w:rPr>
  </w:style>
  <w:style w:type="character" w:customStyle="1" w:styleId="WW8Num25z0">
    <w:name w:val="WW8Num25z0"/>
    <w:rsid w:val="008B21FA"/>
    <w:rPr>
      <w:rFonts w:cs="Times New Roman"/>
      <w:sz w:val="20"/>
    </w:rPr>
  </w:style>
  <w:style w:type="character" w:customStyle="1" w:styleId="WW8Num26z0">
    <w:name w:val="WW8Num26z0"/>
    <w:rsid w:val="008B21FA"/>
    <w:rPr>
      <w:rFonts w:ascii="Czcionka tekstu podstawowego" w:hAnsi="Czcionka tekstu podstawowego" w:cs="Times New Roman"/>
      <w:b w:val="0"/>
    </w:rPr>
  </w:style>
  <w:style w:type="character" w:customStyle="1" w:styleId="WW8Num27z1">
    <w:name w:val="WW8Num27z1"/>
    <w:rsid w:val="008B21FA"/>
    <w:rPr>
      <w:rFonts w:ascii="Courier New" w:hAnsi="Courier New" w:cs="Courier New"/>
    </w:rPr>
  </w:style>
  <w:style w:type="character" w:customStyle="1" w:styleId="WW8Num27z2">
    <w:name w:val="WW8Num27z2"/>
    <w:rsid w:val="008B21FA"/>
    <w:rPr>
      <w:rFonts w:ascii="Wingdings" w:hAnsi="Wingdings" w:cs="Wingdings"/>
    </w:rPr>
  </w:style>
  <w:style w:type="character" w:customStyle="1" w:styleId="WW8Num27z3">
    <w:name w:val="WW8Num27z3"/>
    <w:rsid w:val="008B21FA"/>
    <w:rPr>
      <w:rFonts w:ascii="Symbol" w:hAnsi="Symbol" w:cs="Symbol"/>
    </w:rPr>
  </w:style>
  <w:style w:type="character" w:customStyle="1" w:styleId="WW8Num30z2">
    <w:name w:val="WW8Num30z2"/>
    <w:rsid w:val="008B21FA"/>
    <w:rPr>
      <w:rFonts w:ascii="Wingdings" w:hAnsi="Wingdings" w:cs="Wingdings"/>
      <w:sz w:val="20"/>
    </w:rPr>
  </w:style>
  <w:style w:type="character" w:customStyle="1" w:styleId="WW8Num31z0">
    <w:name w:val="WW8Num31z0"/>
    <w:rsid w:val="008B21FA"/>
    <w:rPr>
      <w:rFonts w:ascii="Symbol" w:hAnsi="Symbol" w:cs="Symbol"/>
    </w:rPr>
  </w:style>
  <w:style w:type="character" w:customStyle="1" w:styleId="WW8Num31z1">
    <w:name w:val="WW8Num31z1"/>
    <w:rsid w:val="008B21FA"/>
    <w:rPr>
      <w:rFonts w:ascii="Courier New" w:hAnsi="Courier New" w:cs="Courier New"/>
    </w:rPr>
  </w:style>
  <w:style w:type="character" w:customStyle="1" w:styleId="WW8Num31z2">
    <w:name w:val="WW8Num31z2"/>
    <w:rsid w:val="008B21FA"/>
    <w:rPr>
      <w:rFonts w:ascii="Wingdings" w:hAnsi="Wingdings" w:cs="Wingdings"/>
    </w:rPr>
  </w:style>
  <w:style w:type="character" w:customStyle="1" w:styleId="WW8Num32z1">
    <w:name w:val="WW8Num32z1"/>
    <w:rsid w:val="008B21FA"/>
    <w:rPr>
      <w:rFonts w:ascii="Symbol" w:hAnsi="Symbol" w:cs="Symbol"/>
      <w:color w:val="auto"/>
      <w:sz w:val="18"/>
      <w:szCs w:val="18"/>
    </w:rPr>
  </w:style>
  <w:style w:type="character" w:customStyle="1" w:styleId="WW8Num39z2">
    <w:name w:val="WW8Num39z2"/>
    <w:rsid w:val="008B21FA"/>
    <w:rPr>
      <w:rFonts w:ascii="Wingdings" w:hAnsi="Wingdings" w:cs="Wingdings"/>
    </w:rPr>
  </w:style>
  <w:style w:type="character" w:customStyle="1" w:styleId="WW8Num39z4">
    <w:name w:val="WW8Num39z4"/>
    <w:rsid w:val="008B21FA"/>
    <w:rPr>
      <w:rFonts w:ascii="Courier New" w:hAnsi="Courier New" w:cs="Courier New"/>
    </w:rPr>
  </w:style>
  <w:style w:type="character" w:customStyle="1" w:styleId="WW8Num41z0">
    <w:name w:val="WW8Num41z0"/>
    <w:rsid w:val="008B21FA"/>
    <w:rPr>
      <w:rFonts w:ascii="Symbol" w:hAnsi="Symbol" w:cs="Symbol"/>
    </w:rPr>
  </w:style>
  <w:style w:type="character" w:customStyle="1" w:styleId="WW8Num41z2">
    <w:name w:val="WW8Num41z2"/>
    <w:rsid w:val="008B21FA"/>
    <w:rPr>
      <w:rFonts w:ascii="Wingdings" w:hAnsi="Wingdings" w:cs="Wingdings"/>
    </w:rPr>
  </w:style>
  <w:style w:type="character" w:customStyle="1" w:styleId="WW8Num42z1">
    <w:name w:val="WW8Num42z1"/>
    <w:rsid w:val="008B21FA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rsid w:val="008B21FA"/>
  </w:style>
  <w:style w:type="character" w:customStyle="1" w:styleId="Znakiprzypiswdolnych">
    <w:name w:val="Znaki przypisów dolnych"/>
    <w:rsid w:val="008B21FA"/>
    <w:rPr>
      <w:vertAlign w:val="superscript"/>
    </w:rPr>
  </w:style>
  <w:style w:type="character" w:customStyle="1" w:styleId="style30opisstrproduktu1">
    <w:name w:val="style30_opis_strproduktu1"/>
    <w:rsid w:val="008B21FA"/>
    <w:rPr>
      <w:rFonts w:ascii="Verdana" w:hAnsi="Verdana" w:cs="Verdana"/>
      <w:b w:val="0"/>
      <w:bCs w:val="0"/>
      <w:vanish w:val="0"/>
      <w:color w:val="666666"/>
      <w:sz w:val="17"/>
      <w:szCs w:val="17"/>
    </w:rPr>
  </w:style>
  <w:style w:type="character" w:customStyle="1" w:styleId="TekstprzypisukocowegoZnak">
    <w:name w:val="Tekst przypisu końcowego Znak"/>
    <w:basedOn w:val="Domylnaczcionkaakapitu1"/>
    <w:rsid w:val="008B21FA"/>
  </w:style>
  <w:style w:type="character" w:customStyle="1" w:styleId="StopkaZnak">
    <w:name w:val="Stopka Znak"/>
    <w:uiPriority w:val="99"/>
    <w:rsid w:val="008B21FA"/>
    <w:rPr>
      <w:sz w:val="24"/>
      <w:szCs w:val="24"/>
    </w:rPr>
  </w:style>
  <w:style w:type="character" w:customStyle="1" w:styleId="PlandokumentuZnak">
    <w:name w:val="Plan dokumentu Znak"/>
    <w:rsid w:val="008B21FA"/>
    <w:rPr>
      <w:rFonts w:ascii="Tahoma" w:hAnsi="Tahoma" w:cs="Tahoma"/>
      <w:sz w:val="16"/>
      <w:szCs w:val="16"/>
    </w:rPr>
  </w:style>
  <w:style w:type="character" w:customStyle="1" w:styleId="WW8Num4z1">
    <w:name w:val="WW8Num4z1"/>
    <w:rsid w:val="008B21FA"/>
    <w:rPr>
      <w:rFonts w:ascii="Courier New" w:hAnsi="Courier New" w:cs="Courier New"/>
    </w:rPr>
  </w:style>
  <w:style w:type="character" w:customStyle="1" w:styleId="WW8Num4z3">
    <w:name w:val="WW8Num4z3"/>
    <w:rsid w:val="008B21FA"/>
    <w:rPr>
      <w:rFonts w:ascii="Symbol" w:hAnsi="Symbol" w:cs="Symbol"/>
    </w:rPr>
  </w:style>
  <w:style w:type="character" w:customStyle="1" w:styleId="WW8Num5z0">
    <w:name w:val="WW8Num5z0"/>
    <w:rsid w:val="008B21FA"/>
    <w:rPr>
      <w:rFonts w:ascii="Tahoma" w:hAnsi="Tahoma" w:cs="Tahoma"/>
    </w:rPr>
  </w:style>
  <w:style w:type="character" w:customStyle="1" w:styleId="WW8Num5z1">
    <w:name w:val="WW8Num5z1"/>
    <w:rsid w:val="008B21FA"/>
    <w:rPr>
      <w:rFonts w:ascii="Courier New" w:hAnsi="Courier New" w:cs="Courier New"/>
    </w:rPr>
  </w:style>
  <w:style w:type="character" w:customStyle="1" w:styleId="WW8Num5z2">
    <w:name w:val="WW8Num5z2"/>
    <w:rsid w:val="008B21FA"/>
    <w:rPr>
      <w:rFonts w:ascii="Wingdings" w:hAnsi="Wingdings" w:cs="Wingdings"/>
    </w:rPr>
  </w:style>
  <w:style w:type="character" w:customStyle="1" w:styleId="WW8Num5z3">
    <w:name w:val="WW8Num5z3"/>
    <w:rsid w:val="008B21FA"/>
    <w:rPr>
      <w:rFonts w:ascii="Symbol" w:hAnsi="Symbol" w:cs="Symbol"/>
    </w:rPr>
  </w:style>
  <w:style w:type="character" w:customStyle="1" w:styleId="WW8Num6z1">
    <w:name w:val="WW8Num6z1"/>
    <w:rsid w:val="008B21FA"/>
    <w:rPr>
      <w:rFonts w:ascii="Courier New" w:hAnsi="Courier New" w:cs="Courier New"/>
    </w:rPr>
  </w:style>
  <w:style w:type="character" w:customStyle="1" w:styleId="WW8Num6z3">
    <w:name w:val="WW8Num6z3"/>
    <w:rsid w:val="008B21FA"/>
    <w:rPr>
      <w:rFonts w:ascii="Symbol" w:hAnsi="Symbol" w:cs="Symbol"/>
    </w:rPr>
  </w:style>
  <w:style w:type="character" w:customStyle="1" w:styleId="WW8Num7z1">
    <w:name w:val="WW8Num7z1"/>
    <w:rsid w:val="008B21FA"/>
    <w:rPr>
      <w:rFonts w:ascii="Tahoma" w:hAnsi="Tahoma" w:cs="Tahoma"/>
    </w:rPr>
  </w:style>
  <w:style w:type="character" w:customStyle="1" w:styleId="WW8Num3z1">
    <w:name w:val="WW8Num3z1"/>
    <w:rsid w:val="008B21FA"/>
    <w:rPr>
      <w:rFonts w:ascii="Courier New" w:hAnsi="Courier New" w:cs="Courier New"/>
    </w:rPr>
  </w:style>
  <w:style w:type="character" w:customStyle="1" w:styleId="WW8Num3z2">
    <w:name w:val="WW8Num3z2"/>
    <w:rsid w:val="008B21FA"/>
    <w:rPr>
      <w:rFonts w:ascii="Wingdings" w:hAnsi="Wingdings" w:cs="Wingdings"/>
    </w:rPr>
  </w:style>
  <w:style w:type="character" w:customStyle="1" w:styleId="Symbolewypunktowania">
    <w:name w:val="Symbole wypunktowania"/>
    <w:rsid w:val="008B21F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B21FA"/>
  </w:style>
  <w:style w:type="character" w:customStyle="1" w:styleId="TekstprzypisukocowegoZnak1">
    <w:name w:val="Tekst przypisu końcowego Znak1"/>
    <w:rsid w:val="008B21FA"/>
  </w:style>
  <w:style w:type="character" w:styleId="Numerwiersza">
    <w:name w:val="line number"/>
    <w:rsid w:val="008B21FA"/>
  </w:style>
  <w:style w:type="character" w:customStyle="1" w:styleId="TekstpodstawowyZnak">
    <w:name w:val="Tekst podstawowy Znak"/>
    <w:rsid w:val="008B21FA"/>
    <w:rPr>
      <w:sz w:val="24"/>
      <w:szCs w:val="24"/>
    </w:rPr>
  </w:style>
  <w:style w:type="character" w:customStyle="1" w:styleId="ZnakZnak0">
    <w:name w:val="Znak Znak"/>
    <w:rsid w:val="008B21FA"/>
    <w:rPr>
      <w:rFonts w:ascii="Tahoma" w:hAnsi="Tahoma" w:cs="Tahoma"/>
      <w:sz w:val="16"/>
      <w:szCs w:val="16"/>
    </w:rPr>
  </w:style>
  <w:style w:type="character" w:customStyle="1" w:styleId="TekstpodstawowyZnak1">
    <w:name w:val="Tekst podstawowy Znak1"/>
    <w:rsid w:val="008B21FA"/>
    <w:rPr>
      <w:rFonts w:cs="Calibri"/>
      <w:sz w:val="24"/>
      <w:szCs w:val="24"/>
      <w:lang w:val="x-none" w:eastAsia="zh-CN"/>
    </w:rPr>
  </w:style>
  <w:style w:type="character" w:customStyle="1" w:styleId="TekstdymkaZnak">
    <w:name w:val="Tekst dymka Znak"/>
    <w:uiPriority w:val="99"/>
    <w:rsid w:val="008B21F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8B21FA"/>
  </w:style>
  <w:style w:type="character" w:customStyle="1" w:styleId="HTML-wstpniesformatowanyZnak">
    <w:name w:val="HTML - wstępnie sformatowany Znak"/>
    <w:rsid w:val="008B21FA"/>
    <w:rPr>
      <w:rFonts w:ascii="Courier New" w:eastAsia="Courier New" w:hAnsi="Courier New" w:cs="Courier New"/>
    </w:rPr>
  </w:style>
  <w:style w:type="character" w:styleId="Pogrubienie">
    <w:name w:val="Strong"/>
    <w:uiPriority w:val="22"/>
    <w:qFormat/>
    <w:rsid w:val="008B21FA"/>
    <w:rPr>
      <w:b/>
      <w:bCs/>
    </w:rPr>
  </w:style>
  <w:style w:type="paragraph" w:customStyle="1" w:styleId="Nagwek40">
    <w:name w:val="Nagłówek4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Verdana" w:eastAsia="Microsoft YaHei" w:hAnsi="Verdana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2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2">
    <w:name w:val="Tekst podstawowy Znak2"/>
    <w:basedOn w:val="Domylnaczcionkaakapitu"/>
    <w:link w:val="Tekstpodstawow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B21FA"/>
    <w:pPr>
      <w:widowControl w:val="0"/>
    </w:pPr>
    <w:rPr>
      <w:rFonts w:eastAsia="Lucida Sans Unicode"/>
    </w:rPr>
  </w:style>
  <w:style w:type="paragraph" w:styleId="Legenda">
    <w:name w:val="caption"/>
    <w:basedOn w:val="Normalny"/>
    <w:qFormat/>
    <w:rsid w:val="008B21FA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30">
    <w:name w:val="Nagłówek3"/>
    <w:basedOn w:val="Normalny"/>
    <w:next w:val="Normalny"/>
    <w:rsid w:val="008B21FA"/>
    <w:pPr>
      <w:suppressAutoHyphens/>
      <w:spacing w:before="240" w:after="60" w:line="240" w:lineRule="auto"/>
      <w:jc w:val="center"/>
    </w:pPr>
    <w:rPr>
      <w:rFonts w:ascii="Calibri" w:eastAsia="Times New Roman" w:hAnsi="Calibri" w:cs="Arial"/>
      <w:b/>
      <w:bCs/>
      <w:kern w:val="1"/>
      <w:sz w:val="32"/>
      <w:szCs w:val="32"/>
      <w:lang w:eastAsia="zh-CN"/>
    </w:rPr>
  </w:style>
  <w:style w:type="paragraph" w:customStyle="1" w:styleId="Podpis3">
    <w:name w:val="Podpis3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2">
    <w:name w:val="Podpis2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pkt">
    <w:name w:val="pkt"/>
    <w:basedOn w:val="Normalny"/>
    <w:rsid w:val="008B21F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1">
    <w:name w:val="pkt1"/>
    <w:basedOn w:val="pkt"/>
    <w:rsid w:val="008B21FA"/>
    <w:pPr>
      <w:ind w:left="850" w:hanging="425"/>
    </w:pPr>
  </w:style>
  <w:style w:type="paragraph" w:styleId="Podtytu">
    <w:name w:val="Subtitle"/>
    <w:basedOn w:val="Nagwek20"/>
    <w:next w:val="Tekstpodstawowy"/>
    <w:link w:val="PodtytuZnak"/>
    <w:qFormat/>
    <w:rsid w:val="008B21F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B21FA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8B21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8B21FA"/>
    <w:pPr>
      <w:numPr>
        <w:ilvl w:val="0"/>
        <w:numId w:val="0"/>
      </w:numPr>
    </w:pPr>
    <w:rPr>
      <w:b/>
      <w:bCs w:val="0"/>
      <w:szCs w:val="20"/>
    </w:rPr>
  </w:style>
  <w:style w:type="paragraph" w:customStyle="1" w:styleId="Tekstpodstawowy21">
    <w:name w:val="Tekst podstawowy 21"/>
    <w:basedOn w:val="Normalny"/>
    <w:rsid w:val="008B21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3Wyjustowany">
    <w:name w:val="Styl Nagłówek 3 + Wyjustowany"/>
    <w:basedOn w:val="Nagwek3"/>
    <w:rsid w:val="008B21FA"/>
    <w:pPr>
      <w:numPr>
        <w:ilvl w:val="0"/>
        <w:numId w:val="0"/>
      </w:numPr>
    </w:pPr>
    <w:rPr>
      <w:bCs w:val="0"/>
      <w:szCs w:val="20"/>
    </w:rPr>
  </w:style>
  <w:style w:type="paragraph" w:customStyle="1" w:styleId="Mapadokumentu1">
    <w:name w:val="Mapa dokumentu1"/>
    <w:basedOn w:val="Normalny"/>
    <w:rsid w:val="008B21F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1F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8B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B21F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8B21F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8B2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yjustowany">
    <w:name w:val="Normalny + Wyjustowany"/>
    <w:basedOn w:val="Nagwek2"/>
    <w:rsid w:val="008B21FA"/>
    <w:pPr>
      <w:tabs>
        <w:tab w:val="left" w:pos="4083"/>
      </w:tabs>
      <w:ind w:left="1361" w:hanging="284"/>
    </w:pPr>
  </w:style>
  <w:style w:type="paragraph" w:customStyle="1" w:styleId="Tekstblokowy1">
    <w:name w:val="Tekst blokowy1"/>
    <w:basedOn w:val="Normalny"/>
    <w:rsid w:val="008B21FA"/>
    <w:pPr>
      <w:suppressAutoHyphens/>
      <w:spacing w:after="0" w:line="240" w:lineRule="auto"/>
      <w:ind w:left="1416" w:right="850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B21FA"/>
    <w:pPr>
      <w:suppressAutoHyphens/>
      <w:overflowPunct w:val="0"/>
      <w:autoSpaceDE w:val="0"/>
      <w:spacing w:after="0" w:line="240" w:lineRule="auto"/>
      <w:ind w:right="-4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8B21FA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8B21F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blokowy2">
    <w:name w:val="Tekst blokowy2"/>
    <w:basedOn w:val="Normalny"/>
    <w:rsid w:val="008B21FA"/>
    <w:pPr>
      <w:suppressAutoHyphens/>
      <w:overflowPunct w:val="0"/>
      <w:autoSpaceDE w:val="0"/>
      <w:spacing w:after="0" w:line="240" w:lineRule="auto"/>
      <w:ind w:left="426" w:right="-250" w:hanging="42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customStyle="1" w:styleId="Podpis1">
    <w:name w:val="Podpis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2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8B21FA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Zawartotabeli">
    <w:name w:val="Zawartość tabeli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B21FA"/>
    <w:pPr>
      <w:jc w:val="center"/>
    </w:pPr>
    <w:rPr>
      <w:b/>
      <w:bCs/>
    </w:rPr>
  </w:style>
  <w:style w:type="paragraph" w:customStyle="1" w:styleId="Tabelapozycja">
    <w:name w:val="Tabela pozycja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8B21FA"/>
  </w:style>
  <w:style w:type="paragraph" w:customStyle="1" w:styleId="Tekstpodstawowy32">
    <w:name w:val="Tekst podstawowy 32"/>
    <w:basedOn w:val="Normalny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0">
    <w:name w:val="Tekst podstawowy 22"/>
    <w:basedOn w:val="Normalny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8B21F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ing">
    <w:name w:val="Heading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FreeSans"/>
      <w:sz w:val="28"/>
      <w:szCs w:val="28"/>
      <w:lang w:eastAsia="zh-CN"/>
    </w:rPr>
  </w:style>
  <w:style w:type="paragraph" w:customStyle="1" w:styleId="Legenda1">
    <w:name w:val="Legenda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Index">
    <w:name w:val="Index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eastAsia="zh-CN"/>
    </w:rPr>
  </w:style>
  <w:style w:type="paragraph" w:customStyle="1" w:styleId="TableContents">
    <w:name w:val="Table Content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8B21FA"/>
    <w:pPr>
      <w:jc w:val="center"/>
    </w:pPr>
    <w:rPr>
      <w:b/>
      <w:bCs/>
    </w:rPr>
  </w:style>
  <w:style w:type="paragraph" w:styleId="HTML-wstpniesformatowany">
    <w:name w:val="HTML Preformatted"/>
    <w:basedOn w:val="Normalny"/>
    <w:link w:val="HTML-wstpniesformatowanyZnak1"/>
    <w:rsid w:val="008B2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zh-CN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8B21FA"/>
    <w:rPr>
      <w:rFonts w:ascii="Courier New" w:eastAsia="Courier New" w:hAnsi="Courier New" w:cs="Courier New"/>
      <w:sz w:val="20"/>
      <w:szCs w:val="20"/>
      <w:lang w:eastAsia="zh-CN"/>
    </w:rPr>
  </w:style>
  <w:style w:type="paragraph" w:styleId="Tytu">
    <w:name w:val="Title"/>
    <w:basedOn w:val="Normalny"/>
    <w:link w:val="TytuZnak"/>
    <w:qFormat/>
    <w:rsid w:val="008B21FA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B21FA"/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B21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8B21FA"/>
    <w:rPr>
      <w:sz w:val="16"/>
      <w:szCs w:val="16"/>
    </w:rPr>
  </w:style>
  <w:style w:type="paragraph" w:customStyle="1" w:styleId="Default">
    <w:name w:val="Default"/>
    <w:rsid w:val="008B21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ytukonspektu">
    <w:name w:val="Tytuł konspektu"/>
    <w:basedOn w:val="Normalny"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Times New Roman" w:hAnsi="Arial Narrow" w:cs="Times New Roman"/>
      <w:b/>
      <w:bCs/>
      <w:smallCaps/>
      <w:noProof/>
      <w:sz w:val="24"/>
      <w:szCs w:val="20"/>
      <w:lang w:eastAsia="pl-PL"/>
    </w:rPr>
  </w:style>
  <w:style w:type="paragraph" w:customStyle="1" w:styleId="zwykytekst">
    <w:name w:val="zwykły tekst"/>
    <w:basedOn w:val="Normalny"/>
    <w:link w:val="zwykytekstZnak"/>
    <w:rsid w:val="00221D71"/>
    <w:pPr>
      <w:keepNext/>
      <w:tabs>
        <w:tab w:val="left" w:pos="851"/>
        <w:tab w:val="right" w:pos="9072"/>
      </w:tabs>
      <w:suppressAutoHyphens/>
      <w:spacing w:after="40" w:line="240" w:lineRule="auto"/>
      <w:jc w:val="both"/>
    </w:pPr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D71"/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paragraph" w:customStyle="1" w:styleId="Konspekt">
    <w:name w:val="Konspekt"/>
    <w:basedOn w:val="Normalny"/>
    <w:link w:val="KonspektZnakZnak"/>
    <w:autoRedefine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character" w:customStyle="1" w:styleId="KonspektZnakZnak">
    <w:name w:val="Konspekt Znak Znak"/>
    <w:basedOn w:val="Domylnaczcionkaakapitu"/>
    <w:link w:val="Konspekt"/>
    <w:rsid w:val="00221D71"/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paragraph" w:customStyle="1" w:styleId="poziom2">
    <w:name w:val="poziom 2"/>
    <w:basedOn w:val="Konspekt"/>
    <w:rsid w:val="00221D71"/>
    <w:pPr>
      <w:numPr>
        <w:ilvl w:val="1"/>
        <w:numId w:val="24"/>
      </w:numPr>
      <w:tabs>
        <w:tab w:val="clear" w:pos="1134"/>
        <w:tab w:val="num" w:pos="360"/>
        <w:tab w:val="num" w:pos="576"/>
      </w:tabs>
      <w:ind w:left="576" w:hanging="576"/>
    </w:pPr>
    <w:rPr>
      <w:sz w:val="20"/>
      <w:u w:val="none"/>
    </w:rPr>
  </w:style>
  <w:style w:type="paragraph" w:customStyle="1" w:styleId="poziom3">
    <w:name w:val="poziom 3"/>
    <w:basedOn w:val="Konspekt"/>
    <w:rsid w:val="00221D71"/>
    <w:pPr>
      <w:numPr>
        <w:ilvl w:val="2"/>
        <w:numId w:val="24"/>
      </w:numPr>
      <w:tabs>
        <w:tab w:val="clear" w:pos="1402"/>
        <w:tab w:val="num" w:pos="360"/>
        <w:tab w:val="num" w:pos="720"/>
      </w:tabs>
      <w:ind w:left="720" w:hanging="720"/>
    </w:pPr>
    <w:rPr>
      <w:b w:val="0"/>
      <w:sz w:val="20"/>
      <w:u w:val="none"/>
    </w:rPr>
  </w:style>
  <w:style w:type="paragraph" w:customStyle="1" w:styleId="poziom4">
    <w:name w:val="poziom 4"/>
    <w:basedOn w:val="poziom3"/>
    <w:rsid w:val="00221D71"/>
    <w:pPr>
      <w:numPr>
        <w:ilvl w:val="3"/>
      </w:numPr>
      <w:tabs>
        <w:tab w:val="clear" w:pos="1701"/>
        <w:tab w:val="num" w:pos="360"/>
        <w:tab w:val="num" w:pos="720"/>
        <w:tab w:val="num" w:pos="864"/>
      </w:tabs>
      <w:ind w:left="864" w:hanging="864"/>
    </w:pPr>
    <w:rPr>
      <w:bCs w:val="0"/>
      <w:smallCaps w:val="0"/>
    </w:rPr>
  </w:style>
  <w:style w:type="table" w:customStyle="1" w:styleId="Zwykatabela21">
    <w:name w:val="Zwykła tabela 21"/>
    <w:basedOn w:val="Standardowy"/>
    <w:uiPriority w:val="42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agwek2"/>
    <w:link w:val="Nagwek1Znak"/>
    <w:qFormat/>
    <w:rsid w:val="008B21FA"/>
    <w:pPr>
      <w:tabs>
        <w:tab w:val="left" w:pos="8460"/>
      </w:tabs>
      <w:suppressAutoHyphens/>
      <w:spacing w:before="360" w:after="60" w:line="360" w:lineRule="auto"/>
      <w:jc w:val="center"/>
      <w:outlineLvl w:val="0"/>
    </w:pPr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8B21FA"/>
    <w:pPr>
      <w:suppressAutoHyphens/>
      <w:spacing w:before="60" w:after="120" w:line="240" w:lineRule="auto"/>
      <w:jc w:val="both"/>
      <w:outlineLvl w:val="1"/>
    </w:pPr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8B21FA"/>
    <w:pPr>
      <w:numPr>
        <w:ilvl w:val="2"/>
        <w:numId w:val="1"/>
      </w:numPr>
      <w:suppressAutoHyphens/>
      <w:spacing w:before="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8B21FA"/>
    <w:pPr>
      <w:keepNext/>
      <w:numPr>
        <w:ilvl w:val="3"/>
        <w:numId w:val="1"/>
      </w:numPr>
      <w:suppressAutoHyphens/>
      <w:spacing w:before="60" w:after="60" w:line="240" w:lineRule="auto"/>
      <w:outlineLvl w:val="3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8B21FA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8B21F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8B21FA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8B21FA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8B21FA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4A7C6B"/>
  </w:style>
  <w:style w:type="table" w:styleId="Tabela-Siatka">
    <w:name w:val="Table Grid"/>
    <w:basedOn w:val="Standardowy"/>
    <w:uiPriority w:val="39"/>
    <w:rsid w:val="00A85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D58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B21FA"/>
    <w:rPr>
      <w:rFonts w:ascii="Arial" w:eastAsia="Times New Roman" w:hAnsi="Arial" w:cs="Arial"/>
      <w:b/>
      <w:bCs/>
      <w:caps/>
      <w:kern w:val="1"/>
      <w:sz w:val="24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8B21FA"/>
    <w:rPr>
      <w:rFonts w:ascii="Arial" w:eastAsia="Times New Roman" w:hAnsi="Arial" w:cs="Arial"/>
      <w:b/>
      <w:iCs/>
      <w:kern w:val="1"/>
      <w:sz w:val="24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8B21FA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8B21FA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8B21FA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8B21FA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8B21FA"/>
    <w:rPr>
      <w:rFonts w:ascii="Arial" w:eastAsia="Times New Roman" w:hAnsi="Arial" w:cs="Arial"/>
      <w:lang w:eastAsia="zh-CN"/>
    </w:rPr>
  </w:style>
  <w:style w:type="character" w:customStyle="1" w:styleId="WW8Num1z1">
    <w:name w:val="WW8Num1z1"/>
    <w:rsid w:val="008B21FA"/>
    <w:rPr>
      <w:rFonts w:ascii="Courier New" w:hAnsi="Courier New" w:cs="Courier New"/>
    </w:rPr>
  </w:style>
  <w:style w:type="character" w:customStyle="1" w:styleId="WW8Num1z2">
    <w:name w:val="WW8Num1z2"/>
    <w:rsid w:val="008B21FA"/>
    <w:rPr>
      <w:rFonts w:ascii="Wingdings" w:hAnsi="Wingdings" w:cs="Wingdings"/>
    </w:rPr>
  </w:style>
  <w:style w:type="character" w:customStyle="1" w:styleId="WW8Num1z3">
    <w:name w:val="WW8Num1z3"/>
    <w:rsid w:val="008B21FA"/>
    <w:rPr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8B21FA"/>
    <w:rPr>
      <w:rFonts w:ascii="Wingdings" w:hAnsi="Wingdings" w:cs="Wingdings"/>
    </w:rPr>
  </w:style>
  <w:style w:type="character" w:customStyle="1" w:styleId="WW8Num6z0">
    <w:name w:val="WW8Num6z0"/>
    <w:rsid w:val="008B21FA"/>
    <w:rPr>
      <w:b w:val="0"/>
    </w:rPr>
  </w:style>
  <w:style w:type="character" w:customStyle="1" w:styleId="WW8Num7z0">
    <w:name w:val="WW8Num7z0"/>
    <w:rsid w:val="008B21FA"/>
    <w:rPr>
      <w:rFonts w:ascii="Czcionka tekstu podstawowego" w:hAnsi="Czcionka tekstu podstawowego" w:cs="Times New Roman"/>
    </w:rPr>
  </w:style>
  <w:style w:type="character" w:customStyle="1" w:styleId="WW8Num11z0">
    <w:name w:val="WW8Num11z0"/>
    <w:rsid w:val="008B21FA"/>
    <w:rPr>
      <w:b w:val="0"/>
    </w:rPr>
  </w:style>
  <w:style w:type="character" w:customStyle="1" w:styleId="WW8Num12z1">
    <w:name w:val="WW8Num12z1"/>
    <w:rsid w:val="008B21FA"/>
    <w:rPr>
      <w:rFonts w:ascii="Courier New" w:hAnsi="Courier New" w:cs="Courier New"/>
    </w:rPr>
  </w:style>
  <w:style w:type="character" w:customStyle="1" w:styleId="WW8Num12z3">
    <w:name w:val="WW8Num12z3"/>
    <w:rsid w:val="008B21FA"/>
    <w:rPr>
      <w:i w:val="0"/>
    </w:rPr>
  </w:style>
  <w:style w:type="character" w:customStyle="1" w:styleId="WW8Num12z5">
    <w:name w:val="WW8Num12z5"/>
    <w:rsid w:val="008B21FA"/>
    <w:rPr>
      <w:rFonts w:ascii="Times New Roman" w:hAnsi="Times New Roman" w:cs="Times New Roman"/>
    </w:rPr>
  </w:style>
  <w:style w:type="character" w:customStyle="1" w:styleId="WW8Num19z1">
    <w:name w:val="WW8Num19z1"/>
    <w:rsid w:val="008B21FA"/>
    <w:rPr>
      <w:rFonts w:ascii="Courier New" w:hAnsi="Courier New" w:cs="Courier New"/>
    </w:rPr>
  </w:style>
  <w:style w:type="character" w:customStyle="1" w:styleId="WW8Num19z3">
    <w:name w:val="WW8Num19z3"/>
    <w:rsid w:val="008B21FA"/>
    <w:rPr>
      <w:i w:val="0"/>
    </w:rPr>
  </w:style>
  <w:style w:type="character" w:customStyle="1" w:styleId="WW8Num19z5">
    <w:name w:val="WW8Num19z5"/>
    <w:rsid w:val="008B21FA"/>
    <w:rPr>
      <w:rFonts w:ascii="Times New Roman" w:hAnsi="Times New Roman" w:cs="Times New Roman"/>
    </w:rPr>
  </w:style>
  <w:style w:type="character" w:customStyle="1" w:styleId="WW8Num22z1">
    <w:name w:val="WW8Num22z1"/>
    <w:rsid w:val="008B21FA"/>
    <w:rPr>
      <w:rFonts w:ascii="Courier New" w:hAnsi="Courier New" w:cs="Courier New"/>
    </w:rPr>
  </w:style>
  <w:style w:type="character" w:customStyle="1" w:styleId="WW8Num22z3">
    <w:name w:val="WW8Num22z3"/>
    <w:rsid w:val="008B21FA"/>
    <w:rPr>
      <w:i w:val="0"/>
    </w:rPr>
  </w:style>
  <w:style w:type="character" w:customStyle="1" w:styleId="WW8Num22z5">
    <w:name w:val="WW8Num22z5"/>
    <w:rsid w:val="008B21FA"/>
    <w:rPr>
      <w:rFonts w:ascii="Times New Roman" w:hAnsi="Times New Roman" w:cs="Times New Roman"/>
    </w:rPr>
  </w:style>
  <w:style w:type="character" w:customStyle="1" w:styleId="WW8Num23z1">
    <w:name w:val="WW8Num23z1"/>
    <w:rsid w:val="008B21FA"/>
    <w:rPr>
      <w:rFonts w:ascii="Courier New" w:hAnsi="Courier New" w:cs="Courier New"/>
    </w:rPr>
  </w:style>
  <w:style w:type="character" w:customStyle="1" w:styleId="WW8Num23z3">
    <w:name w:val="WW8Num23z3"/>
    <w:rsid w:val="008B21FA"/>
    <w:rPr>
      <w:i w:val="0"/>
    </w:rPr>
  </w:style>
  <w:style w:type="character" w:customStyle="1" w:styleId="WW8Num23z5">
    <w:name w:val="WW8Num23z5"/>
    <w:rsid w:val="008B21FA"/>
    <w:rPr>
      <w:rFonts w:ascii="Times New Roman" w:hAnsi="Times New Roman" w:cs="Times New Roman"/>
    </w:rPr>
  </w:style>
  <w:style w:type="character" w:customStyle="1" w:styleId="WW8Num24z0">
    <w:name w:val="WW8Num24z0"/>
    <w:rsid w:val="008B21FA"/>
    <w:rPr>
      <w:rFonts w:ascii="StarSymbol" w:eastAsia="StarSymbol" w:hAnsi="StarSymbol" w:cs="StarSymbol"/>
      <w:color w:val="auto"/>
      <w:sz w:val="18"/>
      <w:szCs w:val="18"/>
    </w:rPr>
  </w:style>
  <w:style w:type="character" w:customStyle="1" w:styleId="WW8Num25z1">
    <w:name w:val="WW8Num25z1"/>
    <w:rsid w:val="008B21FA"/>
    <w:rPr>
      <w:rFonts w:ascii="Courier New" w:hAnsi="Courier New" w:cs="Courier New"/>
    </w:rPr>
  </w:style>
  <w:style w:type="character" w:customStyle="1" w:styleId="WW8Num25z3">
    <w:name w:val="WW8Num25z3"/>
    <w:rsid w:val="008B21FA"/>
    <w:rPr>
      <w:i w:val="0"/>
    </w:rPr>
  </w:style>
  <w:style w:type="character" w:customStyle="1" w:styleId="WW8Num25z5">
    <w:name w:val="WW8Num25z5"/>
    <w:rsid w:val="008B21FA"/>
    <w:rPr>
      <w:rFonts w:ascii="Times New Roman" w:hAnsi="Times New Roman" w:cs="Times New Roman"/>
    </w:rPr>
  </w:style>
  <w:style w:type="character" w:customStyle="1" w:styleId="WW8Num28z1">
    <w:name w:val="WW8Num28z1"/>
    <w:rsid w:val="008B21FA"/>
    <w:rPr>
      <w:rFonts w:ascii="Courier New" w:hAnsi="Courier New" w:cs="Courier New"/>
    </w:rPr>
  </w:style>
  <w:style w:type="character" w:customStyle="1" w:styleId="WW8Num28z3">
    <w:name w:val="WW8Num28z3"/>
    <w:rsid w:val="008B21FA"/>
    <w:rPr>
      <w:i w:val="0"/>
    </w:rPr>
  </w:style>
  <w:style w:type="character" w:customStyle="1" w:styleId="WW8Num28z5">
    <w:name w:val="WW8Num28z5"/>
    <w:rsid w:val="008B21FA"/>
    <w:rPr>
      <w:rFonts w:ascii="Times New Roman" w:hAnsi="Times New Roman" w:cs="Times New Roman"/>
    </w:rPr>
  </w:style>
  <w:style w:type="character" w:customStyle="1" w:styleId="WW8Num32z0">
    <w:name w:val="WW8Num32z0"/>
    <w:rsid w:val="008B21FA"/>
    <w:rPr>
      <w:rFonts w:ascii="StarSymbol" w:hAnsi="StarSymbol" w:cs="StarSymbol"/>
      <w:sz w:val="18"/>
      <w:szCs w:val="18"/>
    </w:rPr>
  </w:style>
  <w:style w:type="character" w:customStyle="1" w:styleId="WW8Num35z1">
    <w:name w:val="WW8Num35z1"/>
    <w:rsid w:val="008B21FA"/>
    <w:rPr>
      <w:rFonts w:ascii="Symbol" w:hAnsi="Symbol" w:cs="Symbol"/>
      <w:color w:val="auto"/>
    </w:rPr>
  </w:style>
  <w:style w:type="character" w:customStyle="1" w:styleId="WW8Num35z3">
    <w:name w:val="WW8Num35z3"/>
    <w:rsid w:val="008B21FA"/>
    <w:rPr>
      <w:i w:val="0"/>
    </w:rPr>
  </w:style>
  <w:style w:type="character" w:customStyle="1" w:styleId="WW8Num35z5">
    <w:name w:val="WW8Num35z5"/>
    <w:rsid w:val="008B21FA"/>
    <w:rPr>
      <w:rFonts w:ascii="Times New Roman" w:hAnsi="Times New Roman" w:cs="Times New Roman"/>
    </w:rPr>
  </w:style>
  <w:style w:type="character" w:customStyle="1" w:styleId="WW8Num36z0">
    <w:name w:val="WW8Num36z0"/>
    <w:rsid w:val="008B21FA"/>
    <w:rPr>
      <w:rFonts w:ascii="OpenSymbol" w:hAnsi="OpenSymbol" w:cs="OpenSymbol"/>
    </w:rPr>
  </w:style>
  <w:style w:type="character" w:customStyle="1" w:styleId="WW8Num37z1">
    <w:name w:val="WW8Num37z1"/>
    <w:rsid w:val="008B21FA"/>
    <w:rPr>
      <w:rFonts w:ascii="Courier New" w:hAnsi="Courier New" w:cs="Courier New"/>
    </w:rPr>
  </w:style>
  <w:style w:type="character" w:customStyle="1" w:styleId="WW8Num37z3">
    <w:name w:val="WW8Num37z3"/>
    <w:rsid w:val="008B21FA"/>
    <w:rPr>
      <w:i w:val="0"/>
    </w:rPr>
  </w:style>
  <w:style w:type="character" w:customStyle="1" w:styleId="WW8Num37z5">
    <w:name w:val="WW8Num37z5"/>
    <w:rsid w:val="008B21FA"/>
    <w:rPr>
      <w:rFonts w:ascii="Times New Roman" w:hAnsi="Times New Roman" w:cs="Times New Roman"/>
    </w:rPr>
  </w:style>
  <w:style w:type="character" w:customStyle="1" w:styleId="WW8Num39z1">
    <w:name w:val="WW8Num39z1"/>
    <w:rsid w:val="008B21FA"/>
    <w:rPr>
      <w:rFonts w:ascii="Courier New" w:hAnsi="Courier New" w:cs="Courier New"/>
    </w:rPr>
  </w:style>
  <w:style w:type="character" w:customStyle="1" w:styleId="WW8Num39z3">
    <w:name w:val="WW8Num39z3"/>
    <w:rsid w:val="008B21FA"/>
    <w:rPr>
      <w:rFonts w:ascii="Symbol" w:hAnsi="Symbol" w:cs="Symbol"/>
    </w:rPr>
  </w:style>
  <w:style w:type="character" w:customStyle="1" w:styleId="WW8Num39z5">
    <w:name w:val="WW8Num39z5"/>
    <w:rsid w:val="008B21FA"/>
    <w:rPr>
      <w:rFonts w:ascii="Times New Roman" w:hAnsi="Times New Roman" w:cs="Times New Roman"/>
    </w:rPr>
  </w:style>
  <w:style w:type="character" w:customStyle="1" w:styleId="WW8Num40z0">
    <w:name w:val="WW8Num40z0"/>
    <w:rsid w:val="008B21FA"/>
    <w:rPr>
      <w:rFonts w:ascii="OpenSymbol" w:hAnsi="OpenSymbol" w:cs="OpenSymbol"/>
    </w:rPr>
  </w:style>
  <w:style w:type="character" w:customStyle="1" w:styleId="WW8Num15z0">
    <w:name w:val="WW8Num15z0"/>
    <w:rsid w:val="008B21FA"/>
    <w:rPr>
      <w:b w:val="0"/>
    </w:rPr>
  </w:style>
  <w:style w:type="character" w:customStyle="1" w:styleId="WW8Num17z0">
    <w:name w:val="WW8Num17z0"/>
    <w:rsid w:val="008B21FA"/>
    <w:rPr>
      <w:b w:val="0"/>
    </w:rPr>
  </w:style>
  <w:style w:type="character" w:customStyle="1" w:styleId="WW8Num18z0">
    <w:name w:val="WW8Num18z0"/>
    <w:rsid w:val="008B21FA"/>
    <w:rPr>
      <w:rFonts w:ascii="OpenSymbol" w:hAnsi="OpenSymbol" w:cs="OpenSymbol"/>
      <w:i w:val="0"/>
    </w:rPr>
  </w:style>
  <w:style w:type="character" w:customStyle="1" w:styleId="WW8Num21z0">
    <w:name w:val="WW8Num21z0"/>
    <w:rsid w:val="008B21FA"/>
    <w:rPr>
      <w:b w:val="0"/>
    </w:rPr>
  </w:style>
  <w:style w:type="character" w:customStyle="1" w:styleId="WW8Num21z3">
    <w:name w:val="WW8Num21z3"/>
    <w:rsid w:val="008B21FA"/>
    <w:rPr>
      <w:rFonts w:ascii="Symbol" w:hAnsi="Symbol" w:cs="Symbol"/>
    </w:rPr>
  </w:style>
  <w:style w:type="character" w:customStyle="1" w:styleId="WW8Num21z4">
    <w:name w:val="WW8Num21z4"/>
    <w:rsid w:val="008B21FA"/>
    <w:rPr>
      <w:rFonts w:ascii="Courier New" w:hAnsi="Courier New" w:cs="StarSymbol"/>
      <w:sz w:val="18"/>
      <w:szCs w:val="18"/>
    </w:rPr>
  </w:style>
  <w:style w:type="character" w:customStyle="1" w:styleId="WW8Num21z5">
    <w:name w:val="WW8Num21z5"/>
    <w:rsid w:val="008B21FA"/>
    <w:rPr>
      <w:rFonts w:ascii="Wingdings" w:hAnsi="Wingdings" w:cs="Wingdings"/>
    </w:rPr>
  </w:style>
  <w:style w:type="character" w:customStyle="1" w:styleId="WW8Num26z1">
    <w:name w:val="WW8Num26z1"/>
    <w:rsid w:val="008B21FA"/>
    <w:rPr>
      <w:rFonts w:ascii="Courier New" w:hAnsi="Courier New" w:cs="Courier New"/>
    </w:rPr>
  </w:style>
  <w:style w:type="character" w:customStyle="1" w:styleId="WW8Num26z3">
    <w:name w:val="WW8Num26z3"/>
    <w:rsid w:val="008B21FA"/>
    <w:rPr>
      <w:i w:val="0"/>
    </w:rPr>
  </w:style>
  <w:style w:type="character" w:customStyle="1" w:styleId="WW8Num26z5">
    <w:name w:val="WW8Num26z5"/>
    <w:rsid w:val="008B21FA"/>
    <w:rPr>
      <w:rFonts w:ascii="Times New Roman" w:hAnsi="Times New Roman" w:cs="Times New Roman"/>
    </w:rPr>
  </w:style>
  <w:style w:type="character" w:customStyle="1" w:styleId="WW8Num27z0">
    <w:name w:val="WW8Num27z0"/>
    <w:rsid w:val="008B21FA"/>
    <w:rPr>
      <w:rFonts w:ascii="Symbol" w:hAnsi="Symbol" w:cs="Symbol"/>
      <w:color w:val="auto"/>
    </w:rPr>
  </w:style>
  <w:style w:type="character" w:customStyle="1" w:styleId="WW8Num29z0">
    <w:name w:val="WW8Num29z0"/>
    <w:rsid w:val="008B21FA"/>
    <w:rPr>
      <w:b w:val="0"/>
    </w:rPr>
  </w:style>
  <w:style w:type="character" w:customStyle="1" w:styleId="WW8Num30z0">
    <w:name w:val="WW8Num30z0"/>
    <w:rsid w:val="008B21FA"/>
    <w:rPr>
      <w:rFonts w:ascii="Symbol" w:hAnsi="Symbol" w:cs="Symbol"/>
      <w:sz w:val="20"/>
    </w:rPr>
  </w:style>
  <w:style w:type="character" w:customStyle="1" w:styleId="WW8Num42z0">
    <w:name w:val="WW8Num42z0"/>
    <w:rsid w:val="008B21FA"/>
    <w:rPr>
      <w:b w:val="0"/>
    </w:rPr>
  </w:style>
  <w:style w:type="character" w:customStyle="1" w:styleId="WW8Num44z1">
    <w:name w:val="WW8Num44z1"/>
    <w:rsid w:val="008B21FA"/>
    <w:rPr>
      <w:rFonts w:ascii="Courier New" w:hAnsi="Courier New" w:cs="Courier New"/>
    </w:rPr>
  </w:style>
  <w:style w:type="character" w:customStyle="1" w:styleId="WW8Num44z3">
    <w:name w:val="WW8Num44z3"/>
    <w:rsid w:val="008B21FA"/>
    <w:rPr>
      <w:i w:val="0"/>
    </w:rPr>
  </w:style>
  <w:style w:type="character" w:customStyle="1" w:styleId="WW8Num44z5">
    <w:name w:val="WW8Num44z5"/>
    <w:rsid w:val="008B21FA"/>
    <w:rPr>
      <w:rFonts w:ascii="Times New Roman" w:hAnsi="Times New Roman" w:cs="Times New Roman"/>
    </w:rPr>
  </w:style>
  <w:style w:type="character" w:customStyle="1" w:styleId="WW8Num50z0">
    <w:name w:val="WW8Num50z0"/>
    <w:rsid w:val="008B21FA"/>
    <w:rPr>
      <w:rFonts w:ascii="Symbol" w:hAnsi="Symbol" w:cs="Symbol"/>
    </w:rPr>
  </w:style>
  <w:style w:type="character" w:customStyle="1" w:styleId="WW8Num50z1">
    <w:name w:val="WW8Num50z1"/>
    <w:rsid w:val="008B21FA"/>
    <w:rPr>
      <w:rFonts w:ascii="Courier New" w:hAnsi="Courier New" w:cs="Courier New"/>
    </w:rPr>
  </w:style>
  <w:style w:type="character" w:customStyle="1" w:styleId="WW8Num50z3">
    <w:name w:val="WW8Num50z3"/>
    <w:rsid w:val="008B21FA"/>
    <w:rPr>
      <w:i w:val="0"/>
    </w:rPr>
  </w:style>
  <w:style w:type="character" w:customStyle="1" w:styleId="WW8Num50z5">
    <w:name w:val="WW8Num50z5"/>
    <w:rsid w:val="008B21FA"/>
    <w:rPr>
      <w:rFonts w:ascii="Times New Roman" w:hAnsi="Times New Roman" w:cs="Times New Roman"/>
    </w:rPr>
  </w:style>
  <w:style w:type="character" w:customStyle="1" w:styleId="WW8Num52z1">
    <w:name w:val="WW8Num52z1"/>
    <w:rsid w:val="008B21FA"/>
    <w:rPr>
      <w:rFonts w:ascii="Courier New" w:hAnsi="Courier New" w:cs="Courier New"/>
    </w:rPr>
  </w:style>
  <w:style w:type="character" w:customStyle="1" w:styleId="WW8Num52z3">
    <w:name w:val="WW8Num52z3"/>
    <w:rsid w:val="008B21FA"/>
    <w:rPr>
      <w:i w:val="0"/>
    </w:rPr>
  </w:style>
  <w:style w:type="character" w:customStyle="1" w:styleId="WW8Num52z5">
    <w:name w:val="WW8Num52z5"/>
    <w:rsid w:val="008B21FA"/>
    <w:rPr>
      <w:rFonts w:ascii="Times New Roman" w:hAnsi="Times New Roman" w:cs="Times New Roman"/>
    </w:rPr>
  </w:style>
  <w:style w:type="character" w:customStyle="1" w:styleId="WW8Num53z0">
    <w:name w:val="WW8Num53z0"/>
    <w:rsid w:val="008B21FA"/>
    <w:rPr>
      <w:b w:val="0"/>
    </w:rPr>
  </w:style>
  <w:style w:type="character" w:customStyle="1" w:styleId="WW8Num53z1">
    <w:name w:val="WW8Num53z1"/>
    <w:rsid w:val="008B21FA"/>
    <w:rPr>
      <w:rFonts w:ascii="Courier New" w:hAnsi="Courier New" w:cs="Courier New"/>
    </w:rPr>
  </w:style>
  <w:style w:type="character" w:customStyle="1" w:styleId="WW8Num53z2">
    <w:name w:val="WW8Num53z2"/>
    <w:rsid w:val="008B21FA"/>
    <w:rPr>
      <w:rFonts w:ascii="Wingdings" w:hAnsi="Wingdings" w:cs="Wingdings"/>
    </w:rPr>
  </w:style>
  <w:style w:type="character" w:customStyle="1" w:styleId="WW8Num53z3">
    <w:name w:val="WW8Num53z3"/>
    <w:rsid w:val="008B21FA"/>
    <w:rPr>
      <w:rFonts w:ascii="Symbol" w:hAnsi="Symbol" w:cs="Symbol"/>
    </w:rPr>
  </w:style>
  <w:style w:type="character" w:customStyle="1" w:styleId="WW8Num54z1">
    <w:name w:val="WW8Num54z1"/>
    <w:rsid w:val="008B21FA"/>
    <w:rPr>
      <w:rFonts w:ascii="Courier New" w:hAnsi="Courier New" w:cs="Courier New"/>
    </w:rPr>
  </w:style>
  <w:style w:type="character" w:customStyle="1" w:styleId="WW8Num54z3">
    <w:name w:val="WW8Num54z3"/>
    <w:rsid w:val="008B21FA"/>
    <w:rPr>
      <w:i w:val="0"/>
    </w:rPr>
  </w:style>
  <w:style w:type="character" w:customStyle="1" w:styleId="WW8Num54z5">
    <w:name w:val="WW8Num54z5"/>
    <w:rsid w:val="008B21FA"/>
    <w:rPr>
      <w:rFonts w:ascii="Times New Roman" w:hAnsi="Times New Roman" w:cs="Times New Roman"/>
    </w:rPr>
  </w:style>
  <w:style w:type="character" w:customStyle="1" w:styleId="WW8Num57z1">
    <w:name w:val="WW8Num57z1"/>
    <w:rsid w:val="008B21FA"/>
    <w:rPr>
      <w:rFonts w:ascii="Courier New" w:hAnsi="Courier New" w:cs="Courier New"/>
    </w:rPr>
  </w:style>
  <w:style w:type="character" w:customStyle="1" w:styleId="WW8Num57z2">
    <w:name w:val="WW8Num57z2"/>
    <w:rsid w:val="008B21FA"/>
    <w:rPr>
      <w:rFonts w:ascii="Wingdings" w:hAnsi="Wingdings" w:cs="Wingdings"/>
    </w:rPr>
  </w:style>
  <w:style w:type="character" w:customStyle="1" w:styleId="WW8Num57z3">
    <w:name w:val="WW8Num57z3"/>
    <w:rsid w:val="008B21FA"/>
    <w:rPr>
      <w:rFonts w:ascii="Symbol" w:hAnsi="Symbol" w:cs="Symbol"/>
    </w:rPr>
  </w:style>
  <w:style w:type="character" w:customStyle="1" w:styleId="WW8Num59z1">
    <w:name w:val="WW8Num59z1"/>
    <w:rsid w:val="008B21FA"/>
    <w:rPr>
      <w:rFonts w:ascii="Courier New" w:hAnsi="Courier New" w:cs="Courier New"/>
    </w:rPr>
  </w:style>
  <w:style w:type="character" w:customStyle="1" w:styleId="WW8Num59z3">
    <w:name w:val="WW8Num59z3"/>
    <w:rsid w:val="008B21FA"/>
    <w:rPr>
      <w:i w:val="0"/>
    </w:rPr>
  </w:style>
  <w:style w:type="character" w:customStyle="1" w:styleId="WW8Num59z5">
    <w:name w:val="WW8Num59z5"/>
    <w:rsid w:val="008B21FA"/>
    <w:rPr>
      <w:rFonts w:ascii="Times New Roman" w:hAnsi="Times New Roman" w:cs="Times New Roman"/>
    </w:rPr>
  </w:style>
  <w:style w:type="character" w:customStyle="1" w:styleId="WW8Num60z1">
    <w:name w:val="WW8Num60z1"/>
    <w:rsid w:val="008B21FA"/>
    <w:rPr>
      <w:rFonts w:ascii="Courier New" w:hAnsi="Courier New" w:cs="Courier New"/>
    </w:rPr>
  </w:style>
  <w:style w:type="character" w:customStyle="1" w:styleId="WW8Num60z3">
    <w:name w:val="WW8Num60z3"/>
    <w:rsid w:val="008B21FA"/>
    <w:rPr>
      <w:i w:val="0"/>
    </w:rPr>
  </w:style>
  <w:style w:type="character" w:customStyle="1" w:styleId="WW8Num60z5">
    <w:name w:val="WW8Num60z5"/>
    <w:rsid w:val="008B21FA"/>
    <w:rPr>
      <w:rFonts w:ascii="Times New Roman" w:hAnsi="Times New Roman" w:cs="Times New Roman"/>
    </w:rPr>
  </w:style>
  <w:style w:type="character" w:customStyle="1" w:styleId="WW8Num62z1">
    <w:name w:val="WW8Num62z1"/>
    <w:rsid w:val="008B21FA"/>
    <w:rPr>
      <w:rFonts w:ascii="Courier New" w:hAnsi="Courier New" w:cs="Courier New"/>
    </w:rPr>
  </w:style>
  <w:style w:type="character" w:customStyle="1" w:styleId="WW8Num62z3">
    <w:name w:val="WW8Num62z3"/>
    <w:rsid w:val="008B21FA"/>
    <w:rPr>
      <w:i w:val="0"/>
    </w:rPr>
  </w:style>
  <w:style w:type="character" w:customStyle="1" w:styleId="WW8Num62z5">
    <w:name w:val="WW8Num62z5"/>
    <w:rsid w:val="008B21FA"/>
    <w:rPr>
      <w:rFonts w:ascii="Times New Roman" w:hAnsi="Times New Roman" w:cs="Times New Roman"/>
    </w:rPr>
  </w:style>
  <w:style w:type="character" w:customStyle="1" w:styleId="WW8Num65z0">
    <w:name w:val="WW8Num65z0"/>
    <w:rsid w:val="008B21FA"/>
    <w:rPr>
      <w:color w:val="auto"/>
    </w:rPr>
  </w:style>
  <w:style w:type="character" w:customStyle="1" w:styleId="WW8Num65z1">
    <w:name w:val="WW8Num65z1"/>
    <w:rsid w:val="008B21FA"/>
    <w:rPr>
      <w:rFonts w:ascii="Courier New" w:hAnsi="Courier New" w:cs="Courier New"/>
    </w:rPr>
  </w:style>
  <w:style w:type="character" w:customStyle="1" w:styleId="WW8Num65z3">
    <w:name w:val="WW8Num65z3"/>
    <w:rsid w:val="008B21FA"/>
    <w:rPr>
      <w:i w:val="0"/>
    </w:rPr>
  </w:style>
  <w:style w:type="character" w:customStyle="1" w:styleId="WW8Num65z5">
    <w:name w:val="WW8Num65z5"/>
    <w:rsid w:val="008B21FA"/>
    <w:rPr>
      <w:rFonts w:ascii="Times New Roman" w:hAnsi="Times New Roman" w:cs="Times New Roman"/>
    </w:rPr>
  </w:style>
  <w:style w:type="character" w:customStyle="1" w:styleId="WW8Num66z0">
    <w:name w:val="WW8Num66z0"/>
    <w:rsid w:val="008B21FA"/>
    <w:rPr>
      <w:b w:val="0"/>
    </w:rPr>
  </w:style>
  <w:style w:type="character" w:customStyle="1" w:styleId="WW8Num67z1">
    <w:name w:val="WW8Num67z1"/>
    <w:rsid w:val="008B21FA"/>
    <w:rPr>
      <w:rFonts w:ascii="Courier New" w:hAnsi="Courier New" w:cs="Courier New"/>
    </w:rPr>
  </w:style>
  <w:style w:type="character" w:customStyle="1" w:styleId="WW8Num67z3">
    <w:name w:val="WW8Num67z3"/>
    <w:rsid w:val="008B21FA"/>
    <w:rPr>
      <w:i w:val="0"/>
    </w:rPr>
  </w:style>
  <w:style w:type="character" w:customStyle="1" w:styleId="WW8Num67z5">
    <w:name w:val="WW8Num67z5"/>
    <w:rsid w:val="008B21FA"/>
    <w:rPr>
      <w:rFonts w:ascii="Times New Roman" w:hAnsi="Times New Roman" w:cs="Times New Roman"/>
    </w:rPr>
  </w:style>
  <w:style w:type="character" w:customStyle="1" w:styleId="WW8Num69z1">
    <w:name w:val="WW8Num69z1"/>
    <w:rsid w:val="008B21FA"/>
    <w:rPr>
      <w:rFonts w:ascii="Courier New" w:hAnsi="Courier New" w:cs="Courier New"/>
    </w:rPr>
  </w:style>
  <w:style w:type="character" w:customStyle="1" w:styleId="WW8Num69z3">
    <w:name w:val="WW8Num69z3"/>
    <w:rsid w:val="008B21FA"/>
    <w:rPr>
      <w:i w:val="0"/>
    </w:rPr>
  </w:style>
  <w:style w:type="character" w:customStyle="1" w:styleId="WW8Num69z5">
    <w:name w:val="WW8Num69z5"/>
    <w:rsid w:val="008B21FA"/>
    <w:rPr>
      <w:rFonts w:ascii="Times New Roman" w:hAnsi="Times New Roman" w:cs="Times New Roman"/>
    </w:rPr>
  </w:style>
  <w:style w:type="character" w:customStyle="1" w:styleId="WW8Num72z1">
    <w:name w:val="WW8Num72z1"/>
    <w:rsid w:val="008B21FA"/>
    <w:rPr>
      <w:rFonts w:ascii="Courier New" w:hAnsi="Courier New" w:cs="Courier New"/>
    </w:rPr>
  </w:style>
  <w:style w:type="character" w:customStyle="1" w:styleId="WW8Num72z3">
    <w:name w:val="WW8Num72z3"/>
    <w:rsid w:val="008B21FA"/>
    <w:rPr>
      <w:i w:val="0"/>
    </w:rPr>
  </w:style>
  <w:style w:type="character" w:customStyle="1" w:styleId="WW8Num72z5">
    <w:name w:val="WW8Num72z5"/>
    <w:rsid w:val="008B21FA"/>
    <w:rPr>
      <w:rFonts w:ascii="Times New Roman" w:hAnsi="Times New Roman" w:cs="Times New Roman"/>
    </w:rPr>
  </w:style>
  <w:style w:type="character" w:customStyle="1" w:styleId="WW8Num76z0">
    <w:name w:val="WW8Num76z0"/>
    <w:rsid w:val="008B21FA"/>
    <w:rPr>
      <w:b w:val="0"/>
    </w:rPr>
  </w:style>
  <w:style w:type="character" w:customStyle="1" w:styleId="WW8Num76z1">
    <w:name w:val="WW8Num76z1"/>
    <w:rsid w:val="008B21FA"/>
    <w:rPr>
      <w:rFonts w:ascii="Courier New" w:hAnsi="Courier New" w:cs="Courier New"/>
    </w:rPr>
  </w:style>
  <w:style w:type="character" w:customStyle="1" w:styleId="WW8Num76z2">
    <w:name w:val="WW8Num76z2"/>
    <w:rsid w:val="008B21FA"/>
    <w:rPr>
      <w:rFonts w:ascii="Wingdings" w:hAnsi="Wingdings" w:cs="Wingdings"/>
    </w:rPr>
  </w:style>
  <w:style w:type="character" w:customStyle="1" w:styleId="WW8Num76z3">
    <w:name w:val="WW8Num76z3"/>
    <w:rsid w:val="008B21FA"/>
    <w:rPr>
      <w:rFonts w:ascii="Symbol" w:hAnsi="Symbol" w:cs="Symbol"/>
    </w:rPr>
  </w:style>
  <w:style w:type="character" w:customStyle="1" w:styleId="WW8Num78z0">
    <w:name w:val="WW8Num78z0"/>
    <w:rsid w:val="008B21FA"/>
    <w:rPr>
      <w:b w:val="0"/>
    </w:rPr>
  </w:style>
  <w:style w:type="character" w:customStyle="1" w:styleId="WW8Num78z1">
    <w:name w:val="WW8Num78z1"/>
    <w:rsid w:val="008B21FA"/>
    <w:rPr>
      <w:rFonts w:ascii="Courier New" w:hAnsi="Courier New" w:cs="Courier New"/>
    </w:rPr>
  </w:style>
  <w:style w:type="character" w:customStyle="1" w:styleId="WW8Num78z2">
    <w:name w:val="WW8Num78z2"/>
    <w:rsid w:val="008B21FA"/>
    <w:rPr>
      <w:rFonts w:ascii="Wingdings" w:hAnsi="Wingdings" w:cs="Wingdings"/>
    </w:rPr>
  </w:style>
  <w:style w:type="character" w:customStyle="1" w:styleId="WW8Num78z3">
    <w:name w:val="WW8Num78z3"/>
    <w:rsid w:val="008B21FA"/>
    <w:rPr>
      <w:rFonts w:ascii="Symbol" w:hAnsi="Symbol" w:cs="Symbol"/>
    </w:rPr>
  </w:style>
  <w:style w:type="character" w:customStyle="1" w:styleId="WW8Num80z0">
    <w:name w:val="WW8Num80z0"/>
    <w:rsid w:val="008B21FA"/>
    <w:rPr>
      <w:rFonts w:ascii="Arial" w:eastAsia="Times New Roman" w:hAnsi="Arial" w:cs="Arial"/>
    </w:rPr>
  </w:style>
  <w:style w:type="character" w:customStyle="1" w:styleId="WW8Num83z0">
    <w:name w:val="WW8Num83z0"/>
    <w:rsid w:val="008B21FA"/>
    <w:rPr>
      <w:rFonts w:ascii="Symbol" w:hAnsi="Symbol" w:cs="Symbol"/>
      <w:sz w:val="20"/>
    </w:rPr>
  </w:style>
  <w:style w:type="character" w:customStyle="1" w:styleId="WW8Num83z1">
    <w:name w:val="WW8Num83z1"/>
    <w:rsid w:val="008B21FA"/>
    <w:rPr>
      <w:rFonts w:ascii="Courier New" w:hAnsi="Courier New" w:cs="Courier New"/>
      <w:sz w:val="20"/>
    </w:rPr>
  </w:style>
  <w:style w:type="character" w:customStyle="1" w:styleId="WW8Num83z2">
    <w:name w:val="WW8Num83z2"/>
    <w:rsid w:val="008B21FA"/>
    <w:rPr>
      <w:rFonts w:ascii="Wingdings" w:hAnsi="Wingdings" w:cs="Wingdings"/>
      <w:sz w:val="20"/>
    </w:rPr>
  </w:style>
  <w:style w:type="character" w:customStyle="1" w:styleId="WW8Num86z1">
    <w:name w:val="WW8Num86z1"/>
    <w:rsid w:val="008B21FA"/>
    <w:rPr>
      <w:rFonts w:ascii="Courier New" w:hAnsi="Courier New" w:cs="Courier New"/>
    </w:rPr>
  </w:style>
  <w:style w:type="character" w:customStyle="1" w:styleId="WW8Num86z3">
    <w:name w:val="WW8Num86z3"/>
    <w:rsid w:val="008B21FA"/>
    <w:rPr>
      <w:i w:val="0"/>
    </w:rPr>
  </w:style>
  <w:style w:type="character" w:customStyle="1" w:styleId="WW8Num86z5">
    <w:name w:val="WW8Num86z5"/>
    <w:rsid w:val="008B21FA"/>
    <w:rPr>
      <w:rFonts w:ascii="Times New Roman" w:hAnsi="Times New Roman" w:cs="Times New Roman"/>
    </w:rPr>
  </w:style>
  <w:style w:type="character" w:customStyle="1" w:styleId="WW8Num87z0">
    <w:name w:val="WW8Num87z0"/>
    <w:rsid w:val="008B21FA"/>
    <w:rPr>
      <w:b w:val="0"/>
    </w:rPr>
  </w:style>
  <w:style w:type="character" w:customStyle="1" w:styleId="WW8Num88z0">
    <w:name w:val="WW8Num88z0"/>
    <w:rsid w:val="008B21FA"/>
    <w:rPr>
      <w:b/>
    </w:rPr>
  </w:style>
  <w:style w:type="character" w:customStyle="1" w:styleId="WW8Num89z0">
    <w:name w:val="WW8Num89z0"/>
    <w:rsid w:val="008B21FA"/>
    <w:rPr>
      <w:b w:val="0"/>
    </w:rPr>
  </w:style>
  <w:style w:type="character" w:customStyle="1" w:styleId="WW8Num90z1">
    <w:name w:val="WW8Num90z1"/>
    <w:rsid w:val="008B21FA"/>
    <w:rPr>
      <w:rFonts w:ascii="Courier New" w:hAnsi="Courier New" w:cs="Courier New"/>
    </w:rPr>
  </w:style>
  <w:style w:type="character" w:customStyle="1" w:styleId="WW8Num90z3">
    <w:name w:val="WW8Num90z3"/>
    <w:rsid w:val="008B21FA"/>
    <w:rPr>
      <w:i w:val="0"/>
    </w:rPr>
  </w:style>
  <w:style w:type="character" w:customStyle="1" w:styleId="WW8Num90z5">
    <w:name w:val="WW8Num90z5"/>
    <w:rsid w:val="008B21FA"/>
    <w:rPr>
      <w:rFonts w:ascii="Times New Roman" w:hAnsi="Times New Roman" w:cs="Times New Roman"/>
    </w:rPr>
  </w:style>
  <w:style w:type="character" w:customStyle="1" w:styleId="WW8Num91z1">
    <w:name w:val="WW8Num91z1"/>
    <w:rsid w:val="008B21FA"/>
    <w:rPr>
      <w:rFonts w:ascii="Courier New" w:hAnsi="Courier New" w:cs="Courier New"/>
    </w:rPr>
  </w:style>
  <w:style w:type="character" w:customStyle="1" w:styleId="WW8Num91z3">
    <w:name w:val="WW8Num91z3"/>
    <w:rsid w:val="008B21FA"/>
    <w:rPr>
      <w:i w:val="0"/>
    </w:rPr>
  </w:style>
  <w:style w:type="character" w:customStyle="1" w:styleId="WW8Num91z5">
    <w:name w:val="WW8Num91z5"/>
    <w:rsid w:val="008B21FA"/>
    <w:rPr>
      <w:rFonts w:ascii="Times New Roman" w:hAnsi="Times New Roman" w:cs="Times New Roman"/>
    </w:rPr>
  </w:style>
  <w:style w:type="character" w:customStyle="1" w:styleId="WW8Num96z1">
    <w:name w:val="WW8Num96z1"/>
    <w:rsid w:val="008B21FA"/>
    <w:rPr>
      <w:rFonts w:ascii="Courier New" w:hAnsi="Courier New" w:cs="Courier New"/>
    </w:rPr>
  </w:style>
  <w:style w:type="character" w:customStyle="1" w:styleId="WW8Num96z3">
    <w:name w:val="WW8Num96z3"/>
    <w:rsid w:val="008B21FA"/>
    <w:rPr>
      <w:i w:val="0"/>
    </w:rPr>
  </w:style>
  <w:style w:type="character" w:customStyle="1" w:styleId="WW8Num96z5">
    <w:name w:val="WW8Num96z5"/>
    <w:rsid w:val="008B21FA"/>
    <w:rPr>
      <w:rFonts w:ascii="Times New Roman" w:hAnsi="Times New Roman" w:cs="Times New Roman"/>
    </w:rPr>
  </w:style>
  <w:style w:type="character" w:customStyle="1" w:styleId="WW8Num97z1">
    <w:name w:val="WW8Num97z1"/>
    <w:rsid w:val="008B21FA"/>
    <w:rPr>
      <w:rFonts w:ascii="Courier New" w:hAnsi="Courier New" w:cs="Courier New"/>
    </w:rPr>
  </w:style>
  <w:style w:type="character" w:customStyle="1" w:styleId="WW8Num97z3">
    <w:name w:val="WW8Num97z3"/>
    <w:rsid w:val="008B21FA"/>
    <w:rPr>
      <w:i w:val="0"/>
    </w:rPr>
  </w:style>
  <w:style w:type="character" w:customStyle="1" w:styleId="WW8Num97z5">
    <w:name w:val="WW8Num97z5"/>
    <w:rsid w:val="008B21FA"/>
    <w:rPr>
      <w:rFonts w:ascii="Times New Roman" w:hAnsi="Times New Roman" w:cs="Times New Roman"/>
    </w:rPr>
  </w:style>
  <w:style w:type="character" w:customStyle="1" w:styleId="WW8Num98z1">
    <w:name w:val="WW8Num98z1"/>
    <w:rsid w:val="008B21FA"/>
    <w:rPr>
      <w:rFonts w:ascii="Courier New" w:hAnsi="Courier New" w:cs="Courier New"/>
    </w:rPr>
  </w:style>
  <w:style w:type="character" w:customStyle="1" w:styleId="WW8Num98z2">
    <w:name w:val="WW8Num98z2"/>
    <w:rsid w:val="008B21FA"/>
    <w:rPr>
      <w:rFonts w:ascii="Wingdings" w:hAnsi="Wingdings" w:cs="Wingdings"/>
    </w:rPr>
  </w:style>
  <w:style w:type="character" w:customStyle="1" w:styleId="WW8Num98z3">
    <w:name w:val="WW8Num98z3"/>
    <w:rsid w:val="008B21FA"/>
    <w:rPr>
      <w:b w:val="0"/>
      <w:i w:val="0"/>
      <w:color w:val="auto"/>
      <w:sz w:val="24"/>
      <w:szCs w:val="24"/>
    </w:rPr>
  </w:style>
  <w:style w:type="character" w:customStyle="1" w:styleId="WW8Num99z0">
    <w:name w:val="WW8Num99z0"/>
    <w:rsid w:val="008B21FA"/>
    <w:rPr>
      <w:b w:val="0"/>
    </w:rPr>
  </w:style>
  <w:style w:type="character" w:customStyle="1" w:styleId="WW8Num101z0">
    <w:name w:val="WW8Num101z0"/>
    <w:rsid w:val="008B21FA"/>
    <w:rPr>
      <w:color w:val="auto"/>
    </w:rPr>
  </w:style>
  <w:style w:type="character" w:customStyle="1" w:styleId="WW8Num101z1">
    <w:name w:val="WW8Num101z1"/>
    <w:rsid w:val="008B21FA"/>
    <w:rPr>
      <w:rFonts w:ascii="Courier New" w:hAnsi="Courier New" w:cs="Courier New"/>
    </w:rPr>
  </w:style>
  <w:style w:type="character" w:customStyle="1" w:styleId="WW8Num101z3">
    <w:name w:val="WW8Num101z3"/>
    <w:rsid w:val="008B21FA"/>
    <w:rPr>
      <w:i w:val="0"/>
    </w:rPr>
  </w:style>
  <w:style w:type="character" w:customStyle="1" w:styleId="WW8Num101z5">
    <w:name w:val="WW8Num101z5"/>
    <w:rsid w:val="008B21FA"/>
    <w:rPr>
      <w:rFonts w:ascii="Times New Roman" w:hAnsi="Times New Roman" w:cs="Times New Roman"/>
    </w:rPr>
  </w:style>
  <w:style w:type="character" w:customStyle="1" w:styleId="WW8Num102z0">
    <w:name w:val="WW8Num102z0"/>
    <w:rsid w:val="008B21FA"/>
    <w:rPr>
      <w:b/>
    </w:rPr>
  </w:style>
  <w:style w:type="character" w:customStyle="1" w:styleId="WW8Num102z1">
    <w:name w:val="WW8Num102z1"/>
    <w:rsid w:val="008B21FA"/>
    <w:rPr>
      <w:rFonts w:ascii="Courier New" w:hAnsi="Courier New" w:cs="Courier New"/>
    </w:rPr>
  </w:style>
  <w:style w:type="character" w:customStyle="1" w:styleId="WW8Num102z3">
    <w:name w:val="WW8Num102z3"/>
    <w:rsid w:val="008B21FA"/>
    <w:rPr>
      <w:i w:val="0"/>
    </w:rPr>
  </w:style>
  <w:style w:type="character" w:customStyle="1" w:styleId="WW8Num102z5">
    <w:name w:val="WW8Num102z5"/>
    <w:rsid w:val="008B21FA"/>
    <w:rPr>
      <w:rFonts w:ascii="Times New Roman" w:hAnsi="Times New Roman" w:cs="Times New Roman"/>
    </w:rPr>
  </w:style>
  <w:style w:type="character" w:customStyle="1" w:styleId="WW8Num106z1">
    <w:name w:val="WW8Num106z1"/>
    <w:rsid w:val="008B21FA"/>
    <w:rPr>
      <w:rFonts w:ascii="Courier New" w:hAnsi="Courier New" w:cs="Courier New"/>
    </w:rPr>
  </w:style>
  <w:style w:type="character" w:customStyle="1" w:styleId="WW8Num106z3">
    <w:name w:val="WW8Num106z3"/>
    <w:rsid w:val="008B21FA"/>
    <w:rPr>
      <w:i w:val="0"/>
    </w:rPr>
  </w:style>
  <w:style w:type="character" w:customStyle="1" w:styleId="WW8Num106z5">
    <w:name w:val="WW8Num106z5"/>
    <w:rsid w:val="008B21FA"/>
    <w:rPr>
      <w:rFonts w:ascii="Times New Roman" w:hAnsi="Times New Roman" w:cs="Times New Roman"/>
    </w:rPr>
  </w:style>
  <w:style w:type="character" w:customStyle="1" w:styleId="WW8Num111z0">
    <w:name w:val="WW8Num111z0"/>
    <w:rsid w:val="008B21FA"/>
    <w:rPr>
      <w:color w:val="auto"/>
    </w:rPr>
  </w:style>
  <w:style w:type="character" w:customStyle="1" w:styleId="WW8Num111z1">
    <w:name w:val="WW8Num111z1"/>
    <w:rsid w:val="008B21FA"/>
    <w:rPr>
      <w:rFonts w:ascii="Courier New" w:hAnsi="Courier New" w:cs="Courier New"/>
    </w:rPr>
  </w:style>
  <w:style w:type="character" w:customStyle="1" w:styleId="WW8Num111z3">
    <w:name w:val="WW8Num111z3"/>
    <w:rsid w:val="008B21FA"/>
    <w:rPr>
      <w:i w:val="0"/>
    </w:rPr>
  </w:style>
  <w:style w:type="character" w:customStyle="1" w:styleId="WW8Num111z5">
    <w:name w:val="WW8Num111z5"/>
    <w:rsid w:val="008B21FA"/>
    <w:rPr>
      <w:rFonts w:ascii="Times New Roman" w:hAnsi="Times New Roman" w:cs="Times New Roman"/>
    </w:rPr>
  </w:style>
  <w:style w:type="character" w:customStyle="1" w:styleId="Domylnaczcionkaakapitu4">
    <w:name w:val="Domyślna czcionka akapitu4"/>
    <w:rsid w:val="008B21FA"/>
  </w:style>
  <w:style w:type="character" w:customStyle="1" w:styleId="WW8Num30z1">
    <w:name w:val="WW8Num30z1"/>
    <w:rsid w:val="008B21FA"/>
    <w:rPr>
      <w:rFonts w:ascii="Courier New" w:hAnsi="Courier New" w:cs="Courier New"/>
      <w:sz w:val="20"/>
    </w:rPr>
  </w:style>
  <w:style w:type="character" w:customStyle="1" w:styleId="WW8Num30z3">
    <w:name w:val="WW8Num30z3"/>
    <w:rsid w:val="008B21FA"/>
    <w:rPr>
      <w:i w:val="0"/>
    </w:rPr>
  </w:style>
  <w:style w:type="character" w:customStyle="1" w:styleId="WW8Num30z5">
    <w:name w:val="WW8Num30z5"/>
    <w:rsid w:val="008B21FA"/>
    <w:rPr>
      <w:rFonts w:ascii="Times New Roman" w:hAnsi="Times New Roman" w:cs="Times New Roman"/>
    </w:rPr>
  </w:style>
  <w:style w:type="character" w:customStyle="1" w:styleId="WW8Num41z1">
    <w:name w:val="WW8Num41z1"/>
    <w:rsid w:val="008B21FA"/>
    <w:rPr>
      <w:rFonts w:ascii="Courier New" w:hAnsi="Courier New" w:cs="Courier New"/>
    </w:rPr>
  </w:style>
  <w:style w:type="character" w:customStyle="1" w:styleId="WW8Num41z3">
    <w:name w:val="WW8Num41z3"/>
    <w:rsid w:val="008B21FA"/>
    <w:rPr>
      <w:i w:val="0"/>
    </w:rPr>
  </w:style>
  <w:style w:type="character" w:customStyle="1" w:styleId="WW8Num41z5">
    <w:name w:val="WW8Num41z5"/>
    <w:rsid w:val="008B21FA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8B21FA"/>
  </w:style>
  <w:style w:type="character" w:customStyle="1" w:styleId="WW8Num16z0">
    <w:name w:val="WW8Num16z0"/>
    <w:rsid w:val="008B21FA"/>
    <w:rPr>
      <w:rFonts w:ascii="Symbol" w:hAnsi="Symbol" w:cs="Symbol"/>
      <w:b w:val="0"/>
    </w:rPr>
  </w:style>
  <w:style w:type="character" w:customStyle="1" w:styleId="WW8Num22z0">
    <w:name w:val="WW8Num22z0"/>
    <w:rsid w:val="008B21FA"/>
    <w:rPr>
      <w:b w:val="0"/>
    </w:rPr>
  </w:style>
  <w:style w:type="character" w:customStyle="1" w:styleId="WW8Num28z0">
    <w:name w:val="WW8Num28z0"/>
    <w:rsid w:val="008B21FA"/>
    <w:rPr>
      <w:i w:val="0"/>
    </w:rPr>
  </w:style>
  <w:style w:type="character" w:customStyle="1" w:styleId="WW8Num32z3">
    <w:name w:val="WW8Num32z3"/>
    <w:rsid w:val="008B21FA"/>
    <w:rPr>
      <w:rFonts w:ascii="Symbol" w:hAnsi="Symbol" w:cs="Symbol"/>
    </w:rPr>
  </w:style>
  <w:style w:type="character" w:customStyle="1" w:styleId="WW8Num32z4">
    <w:name w:val="WW8Num32z4"/>
    <w:rsid w:val="008B21FA"/>
    <w:rPr>
      <w:rFonts w:ascii="Wingdings 2" w:hAnsi="Wingdings 2" w:cs="StarSymbol"/>
      <w:sz w:val="18"/>
      <w:szCs w:val="18"/>
    </w:rPr>
  </w:style>
  <w:style w:type="character" w:customStyle="1" w:styleId="WW8Num32z5">
    <w:name w:val="WW8Num32z5"/>
    <w:rsid w:val="008B21FA"/>
    <w:rPr>
      <w:rFonts w:ascii="Wingdings" w:hAnsi="Wingdings" w:cs="Wingdings"/>
    </w:rPr>
  </w:style>
  <w:style w:type="character" w:customStyle="1" w:styleId="WW8Num37z0">
    <w:name w:val="WW8Num37z0"/>
    <w:rsid w:val="008B21FA"/>
    <w:rPr>
      <w:b w:val="0"/>
    </w:rPr>
  </w:style>
  <w:style w:type="character" w:customStyle="1" w:styleId="WW8Num45z1">
    <w:name w:val="WW8Num45z1"/>
    <w:rsid w:val="008B21FA"/>
    <w:rPr>
      <w:rFonts w:ascii="Courier New" w:hAnsi="Courier New" w:cs="Courier New"/>
    </w:rPr>
  </w:style>
  <w:style w:type="character" w:customStyle="1" w:styleId="WW8Num45z3">
    <w:name w:val="WW8Num45z3"/>
    <w:rsid w:val="008B21FA"/>
    <w:rPr>
      <w:i w:val="0"/>
    </w:rPr>
  </w:style>
  <w:style w:type="character" w:customStyle="1" w:styleId="WW8Num45z5">
    <w:name w:val="WW8Num45z5"/>
    <w:rsid w:val="008B21FA"/>
    <w:rPr>
      <w:rFonts w:ascii="Times New Roman" w:hAnsi="Times New Roman" w:cs="Times New Roman"/>
    </w:rPr>
  </w:style>
  <w:style w:type="character" w:customStyle="1" w:styleId="WW8Num48z1">
    <w:name w:val="WW8Num48z1"/>
    <w:rsid w:val="008B21FA"/>
    <w:rPr>
      <w:rFonts w:ascii="Courier New" w:hAnsi="Courier New" w:cs="Courier New"/>
    </w:rPr>
  </w:style>
  <w:style w:type="character" w:customStyle="1" w:styleId="WW8Num48z3">
    <w:name w:val="WW8Num48z3"/>
    <w:rsid w:val="008B21FA"/>
    <w:rPr>
      <w:i w:val="0"/>
    </w:rPr>
  </w:style>
  <w:style w:type="character" w:customStyle="1" w:styleId="WW8Num48z5">
    <w:name w:val="WW8Num48z5"/>
    <w:rsid w:val="008B21FA"/>
    <w:rPr>
      <w:rFonts w:ascii="Times New Roman" w:hAnsi="Times New Roman" w:cs="Times New Roman"/>
    </w:rPr>
  </w:style>
  <w:style w:type="character" w:customStyle="1" w:styleId="WW8Num51z1">
    <w:name w:val="WW8Num51z1"/>
    <w:rsid w:val="008B21FA"/>
    <w:rPr>
      <w:rFonts w:ascii="Courier New" w:hAnsi="Courier New" w:cs="Times New Roman"/>
    </w:rPr>
  </w:style>
  <w:style w:type="character" w:customStyle="1" w:styleId="WW8Num51z3">
    <w:name w:val="WW8Num51z3"/>
    <w:rsid w:val="008B21FA"/>
    <w:rPr>
      <w:i w:val="0"/>
    </w:rPr>
  </w:style>
  <w:style w:type="character" w:customStyle="1" w:styleId="WW8Num51z5">
    <w:name w:val="WW8Num51z5"/>
    <w:rsid w:val="008B21FA"/>
    <w:rPr>
      <w:rFonts w:ascii="Times New Roman" w:eastAsia="Times New Roman" w:hAnsi="Times New Roman" w:cs="Times New Roman"/>
    </w:rPr>
  </w:style>
  <w:style w:type="character" w:customStyle="1" w:styleId="Domylnaczcionkaakapitu3">
    <w:name w:val="Domyślna czcionka akapitu3"/>
    <w:rsid w:val="008B21FA"/>
  </w:style>
  <w:style w:type="character" w:customStyle="1" w:styleId="WW8Num6z2">
    <w:name w:val="WW8Num6z2"/>
    <w:rsid w:val="008B21FA"/>
    <w:rPr>
      <w:rFonts w:ascii="Wingdings" w:hAnsi="Wingdings" w:cs="Wingdings"/>
    </w:rPr>
  </w:style>
  <w:style w:type="character" w:customStyle="1" w:styleId="WW-Absatz-Standardschriftart">
    <w:name w:val="WW-Absatz-Standardschriftart"/>
    <w:rsid w:val="008B21FA"/>
  </w:style>
  <w:style w:type="character" w:customStyle="1" w:styleId="WW-Absatz-Standardschriftart1">
    <w:name w:val="WW-Absatz-Standardschriftart1"/>
    <w:rsid w:val="008B21FA"/>
  </w:style>
  <w:style w:type="character" w:customStyle="1" w:styleId="WW-Absatz-Standardschriftart11">
    <w:name w:val="WW-Absatz-Standardschriftart11"/>
    <w:rsid w:val="008B21FA"/>
  </w:style>
  <w:style w:type="character" w:customStyle="1" w:styleId="WW-Absatz-Standardschriftart111">
    <w:name w:val="WW-Absatz-Standardschriftart111"/>
    <w:rsid w:val="008B21FA"/>
  </w:style>
  <w:style w:type="character" w:customStyle="1" w:styleId="WW-Absatz-Standardschriftart1111">
    <w:name w:val="WW-Absatz-Standardschriftart1111"/>
    <w:rsid w:val="008B21FA"/>
  </w:style>
  <w:style w:type="character" w:customStyle="1" w:styleId="WW8Num10z1">
    <w:name w:val="WW8Num10z1"/>
    <w:rsid w:val="008B21FA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0z2">
    <w:name w:val="WW8Num10z2"/>
    <w:rsid w:val="008B21FA"/>
    <w:rPr>
      <w:b w:val="0"/>
      <w:i w:val="0"/>
      <w:sz w:val="24"/>
      <w:szCs w:val="24"/>
    </w:rPr>
  </w:style>
  <w:style w:type="character" w:customStyle="1" w:styleId="WW8Num10z3">
    <w:name w:val="WW8Num10z3"/>
    <w:rsid w:val="008B21FA"/>
    <w:rPr>
      <w:b w:val="0"/>
      <w:i w:val="0"/>
      <w:color w:val="auto"/>
      <w:sz w:val="24"/>
      <w:szCs w:val="24"/>
    </w:rPr>
  </w:style>
  <w:style w:type="character" w:customStyle="1" w:styleId="WW8Num17z1">
    <w:name w:val="WW8Num17z1"/>
    <w:rsid w:val="008B21FA"/>
    <w:rPr>
      <w:rFonts w:ascii="Courier New" w:hAnsi="Courier New" w:cs="Courier New"/>
    </w:rPr>
  </w:style>
  <w:style w:type="character" w:customStyle="1" w:styleId="WW8Num17z2">
    <w:name w:val="WW8Num17z2"/>
    <w:rsid w:val="008B21FA"/>
    <w:rPr>
      <w:rFonts w:ascii="Wingdings" w:hAnsi="Wingdings" w:cs="Wingdings"/>
    </w:rPr>
  </w:style>
  <w:style w:type="character" w:customStyle="1" w:styleId="WW8Num20z1">
    <w:name w:val="WW8Num20z1"/>
    <w:rsid w:val="008B21FA"/>
    <w:rPr>
      <w:rFonts w:ascii="Courier New" w:hAnsi="Courier New" w:cs="Courier New"/>
    </w:rPr>
  </w:style>
  <w:style w:type="character" w:customStyle="1" w:styleId="WW8Num20z3">
    <w:name w:val="WW8Num20z3"/>
    <w:rsid w:val="008B21FA"/>
    <w:rPr>
      <w:i w:val="0"/>
    </w:rPr>
  </w:style>
  <w:style w:type="character" w:customStyle="1" w:styleId="WW8Num20z5">
    <w:name w:val="WW8Num20z5"/>
    <w:rsid w:val="008B21FA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8B21FA"/>
    <w:rPr>
      <w:i w:val="0"/>
    </w:rPr>
  </w:style>
  <w:style w:type="character" w:customStyle="1" w:styleId="WW8Num23z0">
    <w:name w:val="WW8Num23z0"/>
    <w:rsid w:val="008B21FA"/>
    <w:rPr>
      <w:b w:val="0"/>
    </w:rPr>
  </w:style>
  <w:style w:type="character" w:customStyle="1" w:styleId="WW8Num33z3">
    <w:name w:val="WW8Num33z3"/>
    <w:rsid w:val="008B21FA"/>
    <w:rPr>
      <w:rFonts w:ascii="Symbol" w:hAnsi="Symbol" w:cs="Symbol"/>
    </w:rPr>
  </w:style>
  <w:style w:type="character" w:customStyle="1" w:styleId="WW8Num33z4">
    <w:name w:val="WW8Num33z4"/>
    <w:rsid w:val="008B21FA"/>
    <w:rPr>
      <w:rFonts w:ascii="Courier New" w:hAnsi="Courier New" w:cs="Courier New"/>
    </w:rPr>
  </w:style>
  <w:style w:type="character" w:customStyle="1" w:styleId="WW8Num33z5">
    <w:name w:val="WW8Num33z5"/>
    <w:rsid w:val="008B21FA"/>
    <w:rPr>
      <w:rFonts w:ascii="Wingdings" w:hAnsi="Wingdings" w:cs="Wingdings"/>
    </w:rPr>
  </w:style>
  <w:style w:type="character" w:customStyle="1" w:styleId="WW8Num39z0">
    <w:name w:val="WW8Num39z0"/>
    <w:rsid w:val="008B21FA"/>
    <w:rPr>
      <w:rFonts w:ascii="Symbol" w:hAnsi="Symbol" w:cs="Symbol"/>
      <w:color w:val="auto"/>
    </w:rPr>
  </w:style>
  <w:style w:type="character" w:customStyle="1" w:styleId="Domylnaczcionkaakapitu2">
    <w:name w:val="Domyślna czcionka akapitu2"/>
    <w:rsid w:val="008B21FA"/>
  </w:style>
  <w:style w:type="character" w:styleId="Numerstrony">
    <w:name w:val="page number"/>
    <w:basedOn w:val="Domylnaczcionkaakapitu2"/>
    <w:rsid w:val="008B21FA"/>
  </w:style>
  <w:style w:type="character" w:customStyle="1" w:styleId="Odwoaniedokomentarza1">
    <w:name w:val="Odwołanie do komentarza1"/>
    <w:rsid w:val="008B21FA"/>
    <w:rPr>
      <w:sz w:val="16"/>
      <w:szCs w:val="16"/>
    </w:rPr>
  </w:style>
  <w:style w:type="character" w:styleId="Hipercze">
    <w:name w:val="Hyperlink"/>
    <w:rsid w:val="008B21FA"/>
    <w:rPr>
      <w:color w:val="0000FF"/>
      <w:u w:val="single"/>
    </w:rPr>
  </w:style>
  <w:style w:type="character" w:styleId="UyteHipercze">
    <w:name w:val="FollowedHyperlink"/>
    <w:rsid w:val="008B21FA"/>
    <w:rPr>
      <w:color w:val="800080"/>
      <w:u w:val="single"/>
    </w:rPr>
  </w:style>
  <w:style w:type="character" w:customStyle="1" w:styleId="ZnakZnak">
    <w:name w:val="Znak Znak"/>
    <w:rsid w:val="008B21FA"/>
    <w:rPr>
      <w:sz w:val="24"/>
      <w:lang w:val="pl-PL" w:bidi="ar-SA"/>
    </w:rPr>
  </w:style>
  <w:style w:type="character" w:customStyle="1" w:styleId="WW-Absatz-Standardschriftart11111">
    <w:name w:val="WW-Absatz-Standardschriftart11111"/>
    <w:rsid w:val="008B21FA"/>
  </w:style>
  <w:style w:type="character" w:customStyle="1" w:styleId="WW-Absatz-Standardschriftart111111">
    <w:name w:val="WW-Absatz-Standardschriftart111111"/>
    <w:rsid w:val="008B21FA"/>
  </w:style>
  <w:style w:type="character" w:customStyle="1" w:styleId="WW-Absatz-Standardschriftart1111111">
    <w:name w:val="WW-Absatz-Standardschriftart1111111"/>
    <w:rsid w:val="008B21FA"/>
  </w:style>
  <w:style w:type="character" w:customStyle="1" w:styleId="WW-Absatz-Standardschriftart11111111">
    <w:name w:val="WW-Absatz-Standardschriftart11111111"/>
    <w:rsid w:val="008B21FA"/>
  </w:style>
  <w:style w:type="character" w:customStyle="1" w:styleId="WW-Absatz-Standardschriftart111111111">
    <w:name w:val="WW-Absatz-Standardschriftart111111111"/>
    <w:rsid w:val="008B21FA"/>
  </w:style>
  <w:style w:type="character" w:customStyle="1" w:styleId="WW-Absatz-Standardschriftart1111111111">
    <w:name w:val="WW-Absatz-Standardschriftart1111111111"/>
    <w:rsid w:val="008B21FA"/>
  </w:style>
  <w:style w:type="character" w:customStyle="1" w:styleId="WW-Absatz-Standardschriftart11111111111">
    <w:name w:val="WW-Absatz-Standardschriftart11111111111"/>
    <w:rsid w:val="008B21FA"/>
  </w:style>
  <w:style w:type="character" w:customStyle="1" w:styleId="WW-Absatz-Standardschriftart111111111111">
    <w:name w:val="WW-Absatz-Standardschriftart111111111111"/>
    <w:rsid w:val="008B21FA"/>
  </w:style>
  <w:style w:type="character" w:customStyle="1" w:styleId="WW-Absatz-Standardschriftart1111111111111">
    <w:name w:val="WW-Absatz-Standardschriftart1111111111111"/>
    <w:rsid w:val="008B21FA"/>
  </w:style>
  <w:style w:type="character" w:customStyle="1" w:styleId="WW-Absatz-Standardschriftart11111111111111">
    <w:name w:val="WW-Absatz-Standardschriftart11111111111111"/>
    <w:rsid w:val="008B21FA"/>
  </w:style>
  <w:style w:type="character" w:customStyle="1" w:styleId="WW-Absatz-Standardschriftart111111111111111">
    <w:name w:val="WW-Absatz-Standardschriftart111111111111111"/>
    <w:rsid w:val="008B21FA"/>
  </w:style>
  <w:style w:type="character" w:customStyle="1" w:styleId="WW-Absatz-Standardschriftart1111111111111111">
    <w:name w:val="WW-Absatz-Standardschriftart1111111111111111"/>
    <w:rsid w:val="008B21FA"/>
  </w:style>
  <w:style w:type="character" w:customStyle="1" w:styleId="WW-Absatz-Standardschriftart11111111111111111">
    <w:name w:val="WW-Absatz-Standardschriftart11111111111111111"/>
    <w:rsid w:val="008B21FA"/>
  </w:style>
  <w:style w:type="character" w:customStyle="1" w:styleId="WW-Absatz-Standardschriftart111111111111111111">
    <w:name w:val="WW-Absatz-Standardschriftart111111111111111111"/>
    <w:rsid w:val="008B21FA"/>
  </w:style>
  <w:style w:type="character" w:customStyle="1" w:styleId="WW-Absatz-Standardschriftart1111111111111111111">
    <w:name w:val="WW-Absatz-Standardschriftart1111111111111111111"/>
    <w:rsid w:val="008B21FA"/>
  </w:style>
  <w:style w:type="character" w:customStyle="1" w:styleId="WW-Absatz-Standardschriftart11111111111111111111">
    <w:name w:val="WW-Absatz-Standardschriftart11111111111111111111"/>
    <w:rsid w:val="008B21FA"/>
  </w:style>
  <w:style w:type="character" w:customStyle="1" w:styleId="WW-Absatz-Standardschriftart111111111111111111111">
    <w:name w:val="WW-Absatz-Standardschriftart111111111111111111111"/>
    <w:rsid w:val="008B21FA"/>
  </w:style>
  <w:style w:type="character" w:customStyle="1" w:styleId="WW-Absatz-Standardschriftart1111111111111111111111">
    <w:name w:val="WW-Absatz-Standardschriftart1111111111111111111111"/>
    <w:rsid w:val="008B21FA"/>
  </w:style>
  <w:style w:type="character" w:customStyle="1" w:styleId="WW-Absatz-Standardschriftart11111111111111111111111">
    <w:name w:val="WW-Absatz-Standardschriftart11111111111111111111111"/>
    <w:rsid w:val="008B21FA"/>
  </w:style>
  <w:style w:type="character" w:customStyle="1" w:styleId="WW-Absatz-Standardschriftart111111111111111111111111">
    <w:name w:val="WW-Absatz-Standardschriftart111111111111111111111111"/>
    <w:rsid w:val="008B21FA"/>
  </w:style>
  <w:style w:type="character" w:customStyle="1" w:styleId="WW-Absatz-Standardschriftart1111111111111111111111111">
    <w:name w:val="WW-Absatz-Standardschriftart1111111111111111111111111"/>
    <w:rsid w:val="008B21FA"/>
  </w:style>
  <w:style w:type="character" w:customStyle="1" w:styleId="WW-Absatz-Standardschriftart11111111111111111111111111">
    <w:name w:val="WW-Absatz-Standardschriftart11111111111111111111111111"/>
    <w:rsid w:val="008B21FA"/>
  </w:style>
  <w:style w:type="character" w:customStyle="1" w:styleId="WW-Absatz-Standardschriftart111111111111111111111111111">
    <w:name w:val="WW-Absatz-Standardschriftart111111111111111111111111111"/>
    <w:rsid w:val="008B21FA"/>
  </w:style>
  <w:style w:type="character" w:customStyle="1" w:styleId="WW-Absatz-Standardschriftart1111111111111111111111111111">
    <w:name w:val="WW-Absatz-Standardschriftart1111111111111111111111111111"/>
    <w:rsid w:val="008B21FA"/>
  </w:style>
  <w:style w:type="character" w:customStyle="1" w:styleId="WW-Absatz-Standardschriftart11111111111111111111111111111">
    <w:name w:val="WW-Absatz-Standardschriftart11111111111111111111111111111"/>
    <w:rsid w:val="008B21FA"/>
  </w:style>
  <w:style w:type="character" w:customStyle="1" w:styleId="WW-Absatz-Standardschriftart111111111111111111111111111111">
    <w:name w:val="WW-Absatz-Standardschriftart111111111111111111111111111111"/>
    <w:rsid w:val="008B21FA"/>
  </w:style>
  <w:style w:type="character" w:customStyle="1" w:styleId="WW8Num2z0">
    <w:name w:val="WW8Num2z0"/>
    <w:rsid w:val="008B21FA"/>
    <w:rPr>
      <w:rFonts w:ascii="Symbol" w:hAnsi="Symbol" w:cs="Symbol"/>
      <w:color w:val="auto"/>
    </w:rPr>
  </w:style>
  <w:style w:type="character" w:customStyle="1" w:styleId="WW8Num3z0">
    <w:name w:val="WW8Num3z0"/>
    <w:rsid w:val="008B21FA"/>
    <w:rPr>
      <w:b w:val="0"/>
    </w:rPr>
  </w:style>
  <w:style w:type="character" w:customStyle="1" w:styleId="WW-Absatz-Standardschriftart1111111111111111111111111111111">
    <w:name w:val="WW-Absatz-Standardschriftart1111111111111111111111111111111"/>
    <w:rsid w:val="008B21FA"/>
  </w:style>
  <w:style w:type="character" w:customStyle="1" w:styleId="WW8Num1z0">
    <w:name w:val="WW8Num1z0"/>
    <w:rsid w:val="008B21FA"/>
    <w:rPr>
      <w:rFonts w:ascii="Symbol" w:hAnsi="Symbol" w:cs="Symbol"/>
    </w:rPr>
  </w:style>
  <w:style w:type="character" w:customStyle="1" w:styleId="WW8Num2z1">
    <w:name w:val="WW8Num2z1"/>
    <w:rsid w:val="008B21FA"/>
    <w:rPr>
      <w:rFonts w:ascii="Courier New" w:hAnsi="Courier New" w:cs="Courier New"/>
    </w:rPr>
  </w:style>
  <w:style w:type="character" w:customStyle="1" w:styleId="WW8Num2z2">
    <w:name w:val="WW8Num2z2"/>
    <w:rsid w:val="008B21FA"/>
    <w:rPr>
      <w:rFonts w:ascii="Wingdings" w:hAnsi="Wingdings" w:cs="Wingdings"/>
    </w:rPr>
  </w:style>
  <w:style w:type="character" w:customStyle="1" w:styleId="WW8Num2z3">
    <w:name w:val="WW8Num2z3"/>
    <w:rsid w:val="008B21FA"/>
    <w:rPr>
      <w:rFonts w:ascii="Symbol" w:hAnsi="Symbol" w:cs="Symbol"/>
    </w:rPr>
  </w:style>
  <w:style w:type="character" w:customStyle="1" w:styleId="WW8Num8z0">
    <w:name w:val="WW8Num8z0"/>
    <w:rsid w:val="008B21FA"/>
    <w:rPr>
      <w:b w:val="0"/>
      <w:color w:val="000000"/>
    </w:rPr>
  </w:style>
  <w:style w:type="character" w:customStyle="1" w:styleId="WW8Num10z0">
    <w:name w:val="WW8Num10z0"/>
    <w:rsid w:val="008B21FA"/>
    <w:rPr>
      <w:b w:val="0"/>
    </w:rPr>
  </w:style>
  <w:style w:type="character" w:customStyle="1" w:styleId="WW8Num19z0">
    <w:name w:val="WW8Num19z0"/>
    <w:rsid w:val="008B21FA"/>
    <w:rPr>
      <w:b w:val="0"/>
    </w:rPr>
  </w:style>
  <w:style w:type="character" w:customStyle="1" w:styleId="WW8Num24z1">
    <w:name w:val="WW8Num24z1"/>
    <w:rsid w:val="008B21FA"/>
    <w:rPr>
      <w:rFonts w:ascii="Symbol" w:hAnsi="Symbol" w:cs="Symbol"/>
      <w:color w:val="auto"/>
    </w:rPr>
  </w:style>
  <w:style w:type="character" w:customStyle="1" w:styleId="WW8Num24z2">
    <w:name w:val="WW8Num24z2"/>
    <w:rsid w:val="008B21FA"/>
    <w:rPr>
      <w:rFonts w:ascii="Wingdings" w:hAnsi="Wingdings" w:cs="Wingdings"/>
    </w:rPr>
  </w:style>
  <w:style w:type="character" w:customStyle="1" w:styleId="WW8Num24z3">
    <w:name w:val="WW8Num24z3"/>
    <w:rsid w:val="008B21FA"/>
    <w:rPr>
      <w:rFonts w:ascii="Symbol" w:hAnsi="Symbol" w:cs="Symbol"/>
    </w:rPr>
  </w:style>
  <w:style w:type="character" w:customStyle="1" w:styleId="WW8Num24z4">
    <w:name w:val="WW8Num24z4"/>
    <w:rsid w:val="008B21FA"/>
    <w:rPr>
      <w:rFonts w:ascii="Courier New" w:hAnsi="Courier New" w:cs="Courier New"/>
    </w:rPr>
  </w:style>
  <w:style w:type="character" w:customStyle="1" w:styleId="WW8Num25z0">
    <w:name w:val="WW8Num25z0"/>
    <w:rsid w:val="008B21FA"/>
    <w:rPr>
      <w:rFonts w:cs="Times New Roman"/>
      <w:sz w:val="20"/>
    </w:rPr>
  </w:style>
  <w:style w:type="character" w:customStyle="1" w:styleId="WW8Num26z0">
    <w:name w:val="WW8Num26z0"/>
    <w:rsid w:val="008B21FA"/>
    <w:rPr>
      <w:rFonts w:ascii="Czcionka tekstu podstawowego" w:hAnsi="Czcionka tekstu podstawowego" w:cs="Times New Roman"/>
      <w:b w:val="0"/>
    </w:rPr>
  </w:style>
  <w:style w:type="character" w:customStyle="1" w:styleId="WW8Num27z1">
    <w:name w:val="WW8Num27z1"/>
    <w:rsid w:val="008B21FA"/>
    <w:rPr>
      <w:rFonts w:ascii="Courier New" w:hAnsi="Courier New" w:cs="Courier New"/>
    </w:rPr>
  </w:style>
  <w:style w:type="character" w:customStyle="1" w:styleId="WW8Num27z2">
    <w:name w:val="WW8Num27z2"/>
    <w:rsid w:val="008B21FA"/>
    <w:rPr>
      <w:rFonts w:ascii="Wingdings" w:hAnsi="Wingdings" w:cs="Wingdings"/>
    </w:rPr>
  </w:style>
  <w:style w:type="character" w:customStyle="1" w:styleId="WW8Num27z3">
    <w:name w:val="WW8Num27z3"/>
    <w:rsid w:val="008B21FA"/>
    <w:rPr>
      <w:rFonts w:ascii="Symbol" w:hAnsi="Symbol" w:cs="Symbol"/>
    </w:rPr>
  </w:style>
  <w:style w:type="character" w:customStyle="1" w:styleId="WW8Num30z2">
    <w:name w:val="WW8Num30z2"/>
    <w:rsid w:val="008B21FA"/>
    <w:rPr>
      <w:rFonts w:ascii="Wingdings" w:hAnsi="Wingdings" w:cs="Wingdings"/>
      <w:sz w:val="20"/>
    </w:rPr>
  </w:style>
  <w:style w:type="character" w:customStyle="1" w:styleId="WW8Num31z0">
    <w:name w:val="WW8Num31z0"/>
    <w:rsid w:val="008B21FA"/>
    <w:rPr>
      <w:rFonts w:ascii="Symbol" w:hAnsi="Symbol" w:cs="Symbol"/>
    </w:rPr>
  </w:style>
  <w:style w:type="character" w:customStyle="1" w:styleId="WW8Num31z1">
    <w:name w:val="WW8Num31z1"/>
    <w:rsid w:val="008B21FA"/>
    <w:rPr>
      <w:rFonts w:ascii="Courier New" w:hAnsi="Courier New" w:cs="Courier New"/>
    </w:rPr>
  </w:style>
  <w:style w:type="character" w:customStyle="1" w:styleId="WW8Num31z2">
    <w:name w:val="WW8Num31z2"/>
    <w:rsid w:val="008B21FA"/>
    <w:rPr>
      <w:rFonts w:ascii="Wingdings" w:hAnsi="Wingdings" w:cs="Wingdings"/>
    </w:rPr>
  </w:style>
  <w:style w:type="character" w:customStyle="1" w:styleId="WW8Num32z1">
    <w:name w:val="WW8Num32z1"/>
    <w:rsid w:val="008B21FA"/>
    <w:rPr>
      <w:rFonts w:ascii="Symbol" w:hAnsi="Symbol" w:cs="Symbol"/>
      <w:color w:val="auto"/>
      <w:sz w:val="18"/>
      <w:szCs w:val="18"/>
    </w:rPr>
  </w:style>
  <w:style w:type="character" w:customStyle="1" w:styleId="WW8Num39z2">
    <w:name w:val="WW8Num39z2"/>
    <w:rsid w:val="008B21FA"/>
    <w:rPr>
      <w:rFonts w:ascii="Wingdings" w:hAnsi="Wingdings" w:cs="Wingdings"/>
    </w:rPr>
  </w:style>
  <w:style w:type="character" w:customStyle="1" w:styleId="WW8Num39z4">
    <w:name w:val="WW8Num39z4"/>
    <w:rsid w:val="008B21FA"/>
    <w:rPr>
      <w:rFonts w:ascii="Courier New" w:hAnsi="Courier New" w:cs="Courier New"/>
    </w:rPr>
  </w:style>
  <w:style w:type="character" w:customStyle="1" w:styleId="WW8Num41z0">
    <w:name w:val="WW8Num41z0"/>
    <w:rsid w:val="008B21FA"/>
    <w:rPr>
      <w:rFonts w:ascii="Symbol" w:hAnsi="Symbol" w:cs="Symbol"/>
    </w:rPr>
  </w:style>
  <w:style w:type="character" w:customStyle="1" w:styleId="WW8Num41z2">
    <w:name w:val="WW8Num41z2"/>
    <w:rsid w:val="008B21FA"/>
    <w:rPr>
      <w:rFonts w:ascii="Wingdings" w:hAnsi="Wingdings" w:cs="Wingdings"/>
    </w:rPr>
  </w:style>
  <w:style w:type="character" w:customStyle="1" w:styleId="WW8Num42z1">
    <w:name w:val="WW8Num42z1"/>
    <w:rsid w:val="008B21FA"/>
    <w:rPr>
      <w:rFonts w:ascii="Symbol" w:hAnsi="Symbol" w:cs="Symbol"/>
      <w:color w:val="auto"/>
    </w:rPr>
  </w:style>
  <w:style w:type="character" w:customStyle="1" w:styleId="Domylnaczcionkaakapitu1">
    <w:name w:val="Domyślna czcionka akapitu1"/>
    <w:rsid w:val="008B21FA"/>
  </w:style>
  <w:style w:type="character" w:customStyle="1" w:styleId="Znakiprzypiswdolnych">
    <w:name w:val="Znaki przypisów dolnych"/>
    <w:rsid w:val="008B21FA"/>
    <w:rPr>
      <w:vertAlign w:val="superscript"/>
    </w:rPr>
  </w:style>
  <w:style w:type="character" w:customStyle="1" w:styleId="style30opisstrproduktu1">
    <w:name w:val="style30_opis_strproduktu1"/>
    <w:rsid w:val="008B21FA"/>
    <w:rPr>
      <w:rFonts w:ascii="Verdana" w:hAnsi="Verdana" w:cs="Verdana"/>
      <w:b w:val="0"/>
      <w:bCs w:val="0"/>
      <w:vanish w:val="0"/>
      <w:color w:val="666666"/>
      <w:sz w:val="17"/>
      <w:szCs w:val="17"/>
    </w:rPr>
  </w:style>
  <w:style w:type="character" w:customStyle="1" w:styleId="TekstprzypisukocowegoZnak">
    <w:name w:val="Tekst przypisu końcowego Znak"/>
    <w:basedOn w:val="Domylnaczcionkaakapitu1"/>
    <w:rsid w:val="008B21FA"/>
  </w:style>
  <w:style w:type="character" w:customStyle="1" w:styleId="StopkaZnak">
    <w:name w:val="Stopka Znak"/>
    <w:uiPriority w:val="99"/>
    <w:rsid w:val="008B21FA"/>
    <w:rPr>
      <w:sz w:val="24"/>
      <w:szCs w:val="24"/>
    </w:rPr>
  </w:style>
  <w:style w:type="character" w:customStyle="1" w:styleId="PlandokumentuZnak">
    <w:name w:val="Plan dokumentu Znak"/>
    <w:rsid w:val="008B21FA"/>
    <w:rPr>
      <w:rFonts w:ascii="Tahoma" w:hAnsi="Tahoma" w:cs="Tahoma"/>
      <w:sz w:val="16"/>
      <w:szCs w:val="16"/>
    </w:rPr>
  </w:style>
  <w:style w:type="character" w:customStyle="1" w:styleId="WW8Num4z1">
    <w:name w:val="WW8Num4z1"/>
    <w:rsid w:val="008B21FA"/>
    <w:rPr>
      <w:rFonts w:ascii="Courier New" w:hAnsi="Courier New" w:cs="Courier New"/>
    </w:rPr>
  </w:style>
  <w:style w:type="character" w:customStyle="1" w:styleId="WW8Num4z3">
    <w:name w:val="WW8Num4z3"/>
    <w:rsid w:val="008B21FA"/>
    <w:rPr>
      <w:rFonts w:ascii="Symbol" w:hAnsi="Symbol" w:cs="Symbol"/>
    </w:rPr>
  </w:style>
  <w:style w:type="character" w:customStyle="1" w:styleId="WW8Num5z0">
    <w:name w:val="WW8Num5z0"/>
    <w:rsid w:val="008B21FA"/>
    <w:rPr>
      <w:rFonts w:ascii="Tahoma" w:hAnsi="Tahoma" w:cs="Tahoma"/>
    </w:rPr>
  </w:style>
  <w:style w:type="character" w:customStyle="1" w:styleId="WW8Num5z1">
    <w:name w:val="WW8Num5z1"/>
    <w:rsid w:val="008B21FA"/>
    <w:rPr>
      <w:rFonts w:ascii="Courier New" w:hAnsi="Courier New" w:cs="Courier New"/>
    </w:rPr>
  </w:style>
  <w:style w:type="character" w:customStyle="1" w:styleId="WW8Num5z2">
    <w:name w:val="WW8Num5z2"/>
    <w:rsid w:val="008B21FA"/>
    <w:rPr>
      <w:rFonts w:ascii="Wingdings" w:hAnsi="Wingdings" w:cs="Wingdings"/>
    </w:rPr>
  </w:style>
  <w:style w:type="character" w:customStyle="1" w:styleId="WW8Num5z3">
    <w:name w:val="WW8Num5z3"/>
    <w:rsid w:val="008B21FA"/>
    <w:rPr>
      <w:rFonts w:ascii="Symbol" w:hAnsi="Symbol" w:cs="Symbol"/>
    </w:rPr>
  </w:style>
  <w:style w:type="character" w:customStyle="1" w:styleId="WW8Num6z1">
    <w:name w:val="WW8Num6z1"/>
    <w:rsid w:val="008B21FA"/>
    <w:rPr>
      <w:rFonts w:ascii="Courier New" w:hAnsi="Courier New" w:cs="Courier New"/>
    </w:rPr>
  </w:style>
  <w:style w:type="character" w:customStyle="1" w:styleId="WW8Num6z3">
    <w:name w:val="WW8Num6z3"/>
    <w:rsid w:val="008B21FA"/>
    <w:rPr>
      <w:rFonts w:ascii="Symbol" w:hAnsi="Symbol" w:cs="Symbol"/>
    </w:rPr>
  </w:style>
  <w:style w:type="character" w:customStyle="1" w:styleId="WW8Num7z1">
    <w:name w:val="WW8Num7z1"/>
    <w:rsid w:val="008B21FA"/>
    <w:rPr>
      <w:rFonts w:ascii="Tahoma" w:hAnsi="Tahoma" w:cs="Tahoma"/>
    </w:rPr>
  </w:style>
  <w:style w:type="character" w:customStyle="1" w:styleId="WW8Num3z1">
    <w:name w:val="WW8Num3z1"/>
    <w:rsid w:val="008B21FA"/>
    <w:rPr>
      <w:rFonts w:ascii="Courier New" w:hAnsi="Courier New" w:cs="Courier New"/>
    </w:rPr>
  </w:style>
  <w:style w:type="character" w:customStyle="1" w:styleId="WW8Num3z2">
    <w:name w:val="WW8Num3z2"/>
    <w:rsid w:val="008B21FA"/>
    <w:rPr>
      <w:rFonts w:ascii="Wingdings" w:hAnsi="Wingdings" w:cs="Wingdings"/>
    </w:rPr>
  </w:style>
  <w:style w:type="character" w:customStyle="1" w:styleId="Symbolewypunktowania">
    <w:name w:val="Symbole wypunktowania"/>
    <w:rsid w:val="008B21FA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B21FA"/>
  </w:style>
  <w:style w:type="character" w:customStyle="1" w:styleId="TekstprzypisukocowegoZnak1">
    <w:name w:val="Tekst przypisu końcowego Znak1"/>
    <w:rsid w:val="008B21FA"/>
  </w:style>
  <w:style w:type="character" w:styleId="Numerwiersza">
    <w:name w:val="line number"/>
    <w:rsid w:val="008B21FA"/>
  </w:style>
  <w:style w:type="character" w:customStyle="1" w:styleId="TekstpodstawowyZnak">
    <w:name w:val="Tekst podstawowy Znak"/>
    <w:rsid w:val="008B21FA"/>
    <w:rPr>
      <w:sz w:val="24"/>
      <w:szCs w:val="24"/>
    </w:rPr>
  </w:style>
  <w:style w:type="character" w:customStyle="1" w:styleId="ZnakZnak0">
    <w:name w:val="Znak Znak"/>
    <w:rsid w:val="008B21FA"/>
    <w:rPr>
      <w:rFonts w:ascii="Tahoma" w:hAnsi="Tahoma" w:cs="Tahoma"/>
      <w:sz w:val="16"/>
      <w:szCs w:val="16"/>
    </w:rPr>
  </w:style>
  <w:style w:type="character" w:customStyle="1" w:styleId="TekstpodstawowyZnak1">
    <w:name w:val="Tekst podstawowy Znak1"/>
    <w:rsid w:val="008B21FA"/>
    <w:rPr>
      <w:rFonts w:cs="Calibri"/>
      <w:sz w:val="24"/>
      <w:szCs w:val="24"/>
      <w:lang w:val="x-none" w:eastAsia="zh-CN"/>
    </w:rPr>
  </w:style>
  <w:style w:type="character" w:customStyle="1" w:styleId="TekstdymkaZnak">
    <w:name w:val="Tekst dymka Znak"/>
    <w:uiPriority w:val="99"/>
    <w:rsid w:val="008B21FA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8B21FA"/>
  </w:style>
  <w:style w:type="character" w:customStyle="1" w:styleId="HTML-wstpniesformatowanyZnak">
    <w:name w:val="HTML - wstępnie sformatowany Znak"/>
    <w:rsid w:val="008B21FA"/>
    <w:rPr>
      <w:rFonts w:ascii="Courier New" w:eastAsia="Courier New" w:hAnsi="Courier New" w:cs="Courier New"/>
    </w:rPr>
  </w:style>
  <w:style w:type="character" w:styleId="Pogrubienie">
    <w:name w:val="Strong"/>
    <w:uiPriority w:val="22"/>
    <w:qFormat/>
    <w:rsid w:val="008B21FA"/>
    <w:rPr>
      <w:b/>
      <w:bCs/>
    </w:rPr>
  </w:style>
  <w:style w:type="paragraph" w:customStyle="1" w:styleId="Nagwek40">
    <w:name w:val="Nagłówek4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Verdana" w:eastAsia="Microsoft YaHei" w:hAnsi="Verdana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2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2">
    <w:name w:val="Tekst podstawowy Znak2"/>
    <w:basedOn w:val="Domylnaczcionkaakapitu"/>
    <w:link w:val="Tekstpodstawow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B21FA"/>
    <w:pPr>
      <w:widowControl w:val="0"/>
    </w:pPr>
    <w:rPr>
      <w:rFonts w:eastAsia="Lucida Sans Unicode"/>
    </w:rPr>
  </w:style>
  <w:style w:type="paragraph" w:styleId="Legenda">
    <w:name w:val="caption"/>
    <w:basedOn w:val="Normalny"/>
    <w:qFormat/>
    <w:rsid w:val="008B21FA"/>
    <w:pPr>
      <w:suppressLineNumbers/>
      <w:suppressAutoHyphens/>
      <w:spacing w:before="120" w:after="120" w:line="240" w:lineRule="auto"/>
    </w:pPr>
    <w:rPr>
      <w:rFonts w:ascii="Verdana" w:eastAsia="Times New Roman" w:hAnsi="Verdana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30">
    <w:name w:val="Nagłówek3"/>
    <w:basedOn w:val="Normalny"/>
    <w:next w:val="Normalny"/>
    <w:rsid w:val="008B21FA"/>
    <w:pPr>
      <w:suppressAutoHyphens/>
      <w:spacing w:before="240" w:after="60" w:line="240" w:lineRule="auto"/>
      <w:jc w:val="center"/>
    </w:pPr>
    <w:rPr>
      <w:rFonts w:ascii="Calibri" w:eastAsia="Times New Roman" w:hAnsi="Calibri" w:cs="Arial"/>
      <w:b/>
      <w:bCs/>
      <w:kern w:val="1"/>
      <w:sz w:val="32"/>
      <w:szCs w:val="32"/>
      <w:lang w:eastAsia="zh-CN"/>
    </w:rPr>
  </w:style>
  <w:style w:type="paragraph" w:customStyle="1" w:styleId="Podpis3">
    <w:name w:val="Podpis3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ohit Hindi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2">
    <w:name w:val="Podpis2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pkt">
    <w:name w:val="pkt"/>
    <w:basedOn w:val="Normalny"/>
    <w:rsid w:val="008B21FA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pkt1">
    <w:name w:val="pkt1"/>
    <w:basedOn w:val="pkt"/>
    <w:rsid w:val="008B21FA"/>
    <w:pPr>
      <w:ind w:left="850" w:hanging="425"/>
    </w:pPr>
  </w:style>
  <w:style w:type="paragraph" w:styleId="Podtytu">
    <w:name w:val="Subtitle"/>
    <w:basedOn w:val="Nagwek20"/>
    <w:next w:val="Tekstpodstawowy"/>
    <w:link w:val="PodtytuZnak"/>
    <w:qFormat/>
    <w:rsid w:val="008B21FA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B21FA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B21F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8B21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21F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8B21FA"/>
    <w:pPr>
      <w:numPr>
        <w:ilvl w:val="0"/>
        <w:numId w:val="0"/>
      </w:numPr>
    </w:pPr>
    <w:rPr>
      <w:b/>
      <w:bCs w:val="0"/>
      <w:szCs w:val="20"/>
    </w:rPr>
  </w:style>
  <w:style w:type="paragraph" w:customStyle="1" w:styleId="Tekstpodstawowy21">
    <w:name w:val="Tekst podstawowy 21"/>
    <w:basedOn w:val="Normalny"/>
    <w:rsid w:val="008B21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Nagwek3Wyjustowany">
    <w:name w:val="Styl Nagłówek 3 + Wyjustowany"/>
    <w:basedOn w:val="Nagwek3"/>
    <w:rsid w:val="008B21FA"/>
    <w:pPr>
      <w:numPr>
        <w:ilvl w:val="0"/>
        <w:numId w:val="0"/>
      </w:numPr>
    </w:pPr>
    <w:rPr>
      <w:bCs w:val="0"/>
      <w:szCs w:val="20"/>
    </w:rPr>
  </w:style>
  <w:style w:type="paragraph" w:customStyle="1" w:styleId="Mapadokumentu1">
    <w:name w:val="Mapa dokumentu1"/>
    <w:basedOn w:val="Normalny"/>
    <w:rsid w:val="008B21F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1F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8B2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B21FA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8B21F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8B21F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yjustowany">
    <w:name w:val="Normalny + Wyjustowany"/>
    <w:basedOn w:val="Nagwek2"/>
    <w:rsid w:val="008B21FA"/>
    <w:pPr>
      <w:tabs>
        <w:tab w:val="left" w:pos="4083"/>
      </w:tabs>
      <w:ind w:left="1361" w:hanging="284"/>
    </w:pPr>
  </w:style>
  <w:style w:type="paragraph" w:customStyle="1" w:styleId="Tekstblokowy1">
    <w:name w:val="Tekst blokowy1"/>
    <w:basedOn w:val="Normalny"/>
    <w:rsid w:val="008B21FA"/>
    <w:pPr>
      <w:suppressAutoHyphens/>
      <w:spacing w:after="0" w:line="240" w:lineRule="auto"/>
      <w:ind w:left="1416" w:right="850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8B21FA"/>
    <w:pPr>
      <w:suppressAutoHyphens/>
      <w:overflowPunct w:val="0"/>
      <w:autoSpaceDE w:val="0"/>
      <w:spacing w:after="0" w:line="240" w:lineRule="auto"/>
      <w:ind w:right="-4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8B21FA"/>
    <w:pPr>
      <w:suppressAutoHyphens/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8B21FA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blokowy2">
    <w:name w:val="Tekst blokowy2"/>
    <w:basedOn w:val="Normalny"/>
    <w:rsid w:val="008B21FA"/>
    <w:pPr>
      <w:suppressAutoHyphens/>
      <w:overflowPunct w:val="0"/>
      <w:autoSpaceDE w:val="0"/>
      <w:spacing w:after="0" w:line="240" w:lineRule="auto"/>
      <w:ind w:left="426" w:right="-250" w:hanging="426"/>
      <w:textAlignment w:val="baseline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customStyle="1" w:styleId="Podpis1">
    <w:name w:val="Podpis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2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8B21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8B21FA"/>
    <w:pPr>
      <w:suppressAutoHyphens/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8B21F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Zawartotabeli">
    <w:name w:val="Zawartość tabeli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B21FA"/>
    <w:pPr>
      <w:jc w:val="center"/>
    </w:pPr>
    <w:rPr>
      <w:b/>
      <w:bCs/>
    </w:rPr>
  </w:style>
  <w:style w:type="paragraph" w:customStyle="1" w:styleId="Tabelapozycja">
    <w:name w:val="Tabela pozycja"/>
    <w:basedOn w:val="Normalny"/>
    <w:rsid w:val="008B21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8B21FA"/>
  </w:style>
  <w:style w:type="paragraph" w:customStyle="1" w:styleId="Tekstpodstawowy32">
    <w:name w:val="Tekst podstawowy 32"/>
    <w:basedOn w:val="Normalny"/>
    <w:rsid w:val="008B21F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0">
    <w:name w:val="Tekst podstawowy 22"/>
    <w:basedOn w:val="Normalny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rsid w:val="008B21FA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ing">
    <w:name w:val="Heading"/>
    <w:basedOn w:val="Normalny"/>
    <w:next w:val="Tekstpodstawowy"/>
    <w:rsid w:val="008B21FA"/>
    <w:pPr>
      <w:keepNext/>
      <w:suppressAutoHyphens/>
      <w:spacing w:before="240" w:after="120" w:line="240" w:lineRule="auto"/>
    </w:pPr>
    <w:rPr>
      <w:rFonts w:ascii="Arial" w:eastAsia="DejaVu Sans" w:hAnsi="Arial" w:cs="FreeSans"/>
      <w:sz w:val="28"/>
      <w:szCs w:val="28"/>
      <w:lang w:eastAsia="zh-CN"/>
    </w:rPr>
  </w:style>
  <w:style w:type="paragraph" w:customStyle="1" w:styleId="Legenda1">
    <w:name w:val="Legenda1"/>
    <w:basedOn w:val="Normalny"/>
    <w:rsid w:val="008B21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paragraph" w:customStyle="1" w:styleId="Index">
    <w:name w:val="Index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FreeSans"/>
      <w:sz w:val="24"/>
      <w:szCs w:val="24"/>
      <w:lang w:eastAsia="zh-CN"/>
    </w:rPr>
  </w:style>
  <w:style w:type="paragraph" w:customStyle="1" w:styleId="TableContents">
    <w:name w:val="Table Contents"/>
    <w:basedOn w:val="Normalny"/>
    <w:rsid w:val="008B21FA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TableHeading">
    <w:name w:val="Table Heading"/>
    <w:basedOn w:val="TableContents"/>
    <w:rsid w:val="008B21FA"/>
    <w:pPr>
      <w:jc w:val="center"/>
    </w:pPr>
    <w:rPr>
      <w:b/>
      <w:bCs/>
    </w:rPr>
  </w:style>
  <w:style w:type="paragraph" w:styleId="HTML-wstpniesformatowany">
    <w:name w:val="HTML Preformatted"/>
    <w:basedOn w:val="Normalny"/>
    <w:link w:val="HTML-wstpniesformatowanyZnak1"/>
    <w:rsid w:val="008B2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Courier New"/>
      <w:sz w:val="20"/>
      <w:szCs w:val="20"/>
      <w:lang w:eastAsia="zh-CN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rsid w:val="008B21FA"/>
    <w:rPr>
      <w:rFonts w:ascii="Courier New" w:eastAsia="Courier New" w:hAnsi="Courier New" w:cs="Courier New"/>
      <w:sz w:val="20"/>
      <w:szCs w:val="20"/>
      <w:lang w:eastAsia="zh-CN"/>
    </w:rPr>
  </w:style>
  <w:style w:type="paragraph" w:styleId="Tytu">
    <w:name w:val="Title"/>
    <w:basedOn w:val="Normalny"/>
    <w:link w:val="TytuZnak"/>
    <w:qFormat/>
    <w:rsid w:val="008B21FA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B21FA"/>
    <w:rPr>
      <w:rFonts w:ascii="Bookman Old Style" w:eastAsia="Times New Roman" w:hAnsi="Bookman Old Style" w:cs="Times New Roman"/>
      <w:b/>
      <w:bCs/>
      <w:sz w:val="16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8B21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B21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8B21FA"/>
    <w:rPr>
      <w:sz w:val="16"/>
      <w:szCs w:val="16"/>
    </w:rPr>
  </w:style>
  <w:style w:type="paragraph" w:customStyle="1" w:styleId="Default">
    <w:name w:val="Default"/>
    <w:rsid w:val="008B21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ytukonspektu">
    <w:name w:val="Tytuł konspektu"/>
    <w:basedOn w:val="Normalny"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Times New Roman" w:hAnsi="Arial Narrow" w:cs="Times New Roman"/>
      <w:b/>
      <w:bCs/>
      <w:smallCaps/>
      <w:noProof/>
      <w:sz w:val="24"/>
      <w:szCs w:val="20"/>
      <w:lang w:eastAsia="pl-PL"/>
    </w:rPr>
  </w:style>
  <w:style w:type="paragraph" w:customStyle="1" w:styleId="zwykytekst">
    <w:name w:val="zwykły tekst"/>
    <w:basedOn w:val="Normalny"/>
    <w:link w:val="zwykytekstZnak"/>
    <w:rsid w:val="00221D71"/>
    <w:pPr>
      <w:keepNext/>
      <w:tabs>
        <w:tab w:val="left" w:pos="851"/>
        <w:tab w:val="right" w:pos="9072"/>
      </w:tabs>
      <w:suppressAutoHyphens/>
      <w:spacing w:after="40" w:line="240" w:lineRule="auto"/>
      <w:jc w:val="both"/>
    </w:pPr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D71"/>
    <w:rPr>
      <w:rFonts w:ascii="Arial Narrow" w:eastAsia="Times New Roman" w:hAnsi="Arial Narrow" w:cs="Times New Roman"/>
      <w:noProof/>
      <w:sz w:val="20"/>
      <w:szCs w:val="20"/>
      <w:lang w:eastAsia="pl-PL"/>
    </w:rPr>
  </w:style>
  <w:style w:type="paragraph" w:customStyle="1" w:styleId="Konspekt">
    <w:name w:val="Konspekt"/>
    <w:basedOn w:val="Normalny"/>
    <w:link w:val="KonspektZnakZnak"/>
    <w:autoRedefine/>
    <w:rsid w:val="00221D71"/>
    <w:pPr>
      <w:keepNext/>
      <w:tabs>
        <w:tab w:val="right" w:pos="9072"/>
      </w:tabs>
      <w:suppressAutoHyphens/>
      <w:spacing w:before="240" w:after="40" w:line="240" w:lineRule="auto"/>
      <w:jc w:val="both"/>
    </w:pPr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character" w:customStyle="1" w:styleId="KonspektZnakZnak">
    <w:name w:val="Konspekt Znak Znak"/>
    <w:basedOn w:val="Domylnaczcionkaakapitu"/>
    <w:link w:val="Konspekt"/>
    <w:rsid w:val="00221D71"/>
    <w:rPr>
      <w:rFonts w:ascii="Arial Narrow" w:eastAsia="Arial Unicode MS" w:hAnsi="Arial Narrow" w:cs="Times New Roman"/>
      <w:b/>
      <w:bCs/>
      <w:smallCaps/>
      <w:noProof/>
      <w:sz w:val="24"/>
      <w:u w:val="single"/>
      <w:lang w:eastAsia="pl-PL"/>
    </w:rPr>
  </w:style>
  <w:style w:type="paragraph" w:customStyle="1" w:styleId="poziom2">
    <w:name w:val="poziom 2"/>
    <w:basedOn w:val="Konspekt"/>
    <w:rsid w:val="00221D71"/>
    <w:pPr>
      <w:numPr>
        <w:ilvl w:val="1"/>
        <w:numId w:val="24"/>
      </w:numPr>
      <w:tabs>
        <w:tab w:val="clear" w:pos="1134"/>
        <w:tab w:val="num" w:pos="360"/>
        <w:tab w:val="num" w:pos="576"/>
      </w:tabs>
      <w:ind w:left="576" w:hanging="576"/>
    </w:pPr>
    <w:rPr>
      <w:sz w:val="20"/>
      <w:u w:val="none"/>
    </w:rPr>
  </w:style>
  <w:style w:type="paragraph" w:customStyle="1" w:styleId="poziom3">
    <w:name w:val="poziom 3"/>
    <w:basedOn w:val="Konspekt"/>
    <w:rsid w:val="00221D71"/>
    <w:pPr>
      <w:numPr>
        <w:ilvl w:val="2"/>
        <w:numId w:val="24"/>
      </w:numPr>
      <w:tabs>
        <w:tab w:val="clear" w:pos="1402"/>
        <w:tab w:val="num" w:pos="360"/>
        <w:tab w:val="num" w:pos="720"/>
      </w:tabs>
      <w:ind w:left="720" w:hanging="720"/>
    </w:pPr>
    <w:rPr>
      <w:b w:val="0"/>
      <w:sz w:val="20"/>
      <w:u w:val="none"/>
    </w:rPr>
  </w:style>
  <w:style w:type="paragraph" w:customStyle="1" w:styleId="poziom4">
    <w:name w:val="poziom 4"/>
    <w:basedOn w:val="poziom3"/>
    <w:rsid w:val="00221D71"/>
    <w:pPr>
      <w:numPr>
        <w:ilvl w:val="3"/>
      </w:numPr>
      <w:tabs>
        <w:tab w:val="clear" w:pos="1701"/>
        <w:tab w:val="num" w:pos="360"/>
        <w:tab w:val="num" w:pos="720"/>
        <w:tab w:val="num" w:pos="864"/>
      </w:tabs>
      <w:ind w:left="864" w:hanging="864"/>
    </w:pPr>
    <w:rPr>
      <w:bCs w:val="0"/>
      <w:smallCaps w:val="0"/>
    </w:rPr>
  </w:style>
  <w:style w:type="table" w:customStyle="1" w:styleId="Zwykatabela21">
    <w:name w:val="Zwykła tabela 21"/>
    <w:basedOn w:val="Standardowy"/>
    <w:uiPriority w:val="42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11">
    <w:name w:val="Zwykła tabela 11"/>
    <w:basedOn w:val="Standardowy"/>
    <w:uiPriority w:val="41"/>
    <w:rsid w:val="00221D7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70499-DE8E-492C-817F-B7A3A5CE6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13</Pages>
  <Words>3063</Words>
  <Characters>18384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Monika Wysocka</cp:lastModifiedBy>
  <cp:revision>14</cp:revision>
  <cp:lastPrinted>2016-07-27T06:01:00Z</cp:lastPrinted>
  <dcterms:created xsi:type="dcterms:W3CDTF">2016-07-26T10:35:00Z</dcterms:created>
  <dcterms:modified xsi:type="dcterms:W3CDTF">2016-07-27T06:39:00Z</dcterms:modified>
</cp:coreProperties>
</file>