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1FA" w:rsidRDefault="00C53202" w:rsidP="00C53202">
      <w:pPr>
        <w:widowControl w:val="0"/>
        <w:tabs>
          <w:tab w:val="left" w:pos="3585"/>
        </w:tabs>
        <w:spacing w:after="0" w:line="239" w:lineRule="auto"/>
        <w:ind w:right="57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noProof/>
          <w:sz w:val="24"/>
          <w:szCs w:val="24"/>
          <w:lang w:eastAsia="pl-PL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3270250</wp:posOffset>
            </wp:positionH>
            <wp:positionV relativeFrom="page">
              <wp:posOffset>760730</wp:posOffset>
            </wp:positionV>
            <wp:extent cx="638175" cy="638175"/>
            <wp:effectExtent l="0" t="0" r="9525" b="9525"/>
            <wp:wrapSquare wrapText="bothSides"/>
            <wp:docPr id="5" name="Obraz 5" descr="ASP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SP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eastAsia="Arial Narrow" w:hAnsi="Arial Narrow" w:cs="Arial Narrow"/>
          <w:sz w:val="24"/>
          <w:szCs w:val="24"/>
        </w:rPr>
        <w:tab/>
      </w:r>
    </w:p>
    <w:p w:rsidR="00C53202" w:rsidRDefault="00C53202" w:rsidP="004A7C6B">
      <w:pPr>
        <w:widowControl w:val="0"/>
        <w:spacing w:after="0" w:line="239" w:lineRule="auto"/>
        <w:ind w:right="57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C53202" w:rsidRDefault="00C53202" w:rsidP="004A7C6B">
      <w:pPr>
        <w:widowControl w:val="0"/>
        <w:spacing w:after="0" w:line="239" w:lineRule="auto"/>
        <w:ind w:right="57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C53202" w:rsidRDefault="00C53202" w:rsidP="004A7C6B">
      <w:pPr>
        <w:widowControl w:val="0"/>
        <w:spacing w:after="0" w:line="239" w:lineRule="auto"/>
        <w:ind w:right="57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C53202" w:rsidRDefault="00C53202" w:rsidP="00C53202">
      <w:pPr>
        <w:ind w:right="-28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Oznaczenie sprawy: </w:t>
      </w:r>
      <w:r>
        <w:rPr>
          <w:rFonts w:ascii="Arial" w:hAnsi="Arial" w:cs="Arial"/>
          <w:b/>
          <w:bCs/>
        </w:rPr>
        <w:t>ZP-10/2014</w:t>
      </w:r>
      <w:r>
        <w:rPr>
          <w:rFonts w:ascii="Arial" w:hAnsi="Arial" w:cs="Arial"/>
          <w:b/>
          <w:bCs/>
        </w:rPr>
        <w:tab/>
        <w:t xml:space="preserve">         </w:t>
      </w:r>
      <w:r>
        <w:rPr>
          <w:rFonts w:ascii="Arial" w:hAnsi="Arial" w:cs="Arial"/>
          <w:b/>
          <w:bCs/>
        </w:rPr>
        <w:tab/>
        <w:t xml:space="preserve">                                       Załącznik nr 5 do SIWZ  </w:t>
      </w:r>
    </w:p>
    <w:p w:rsidR="00C53202" w:rsidRDefault="00C53202" w:rsidP="00C53202">
      <w:pPr>
        <w:pStyle w:val="Nagwek2"/>
        <w:jc w:val="center"/>
      </w:pPr>
    </w:p>
    <w:p w:rsidR="00CB3DA9" w:rsidRPr="00CB3DA9" w:rsidRDefault="00C53202" w:rsidP="00CB3DA9">
      <w:pPr>
        <w:widowControl w:val="0"/>
        <w:spacing w:after="0" w:line="239" w:lineRule="auto"/>
        <w:ind w:right="57"/>
        <w:jc w:val="center"/>
        <w:rPr>
          <w:rFonts w:ascii="Arial" w:eastAsia="Arial Narrow" w:hAnsi="Arial" w:cs="Arial"/>
          <w:b/>
          <w:sz w:val="24"/>
          <w:szCs w:val="24"/>
        </w:rPr>
      </w:pPr>
      <w:r>
        <w:rPr>
          <w:rFonts w:ascii="Arial" w:eastAsia="Arial Narrow" w:hAnsi="Arial" w:cs="Arial"/>
          <w:b/>
          <w:sz w:val="24"/>
          <w:szCs w:val="24"/>
        </w:rPr>
        <w:t>OPIS PRZEDMIOTU ZAMÓ</w:t>
      </w:r>
      <w:r w:rsidR="00CB3DA9" w:rsidRPr="00CB3DA9">
        <w:rPr>
          <w:rFonts w:ascii="Arial" w:eastAsia="Arial Narrow" w:hAnsi="Arial" w:cs="Arial"/>
          <w:b/>
          <w:sz w:val="24"/>
          <w:szCs w:val="24"/>
        </w:rPr>
        <w:t>WIENIA</w:t>
      </w:r>
    </w:p>
    <w:p w:rsidR="00CB3DA9" w:rsidRDefault="00CB3DA9" w:rsidP="004A7C6B">
      <w:pPr>
        <w:widowControl w:val="0"/>
        <w:spacing w:after="0" w:line="239" w:lineRule="auto"/>
        <w:ind w:right="57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CB3DA9" w:rsidRDefault="00CB3DA9" w:rsidP="004A7C6B">
      <w:pPr>
        <w:widowControl w:val="0"/>
        <w:spacing w:after="0" w:line="239" w:lineRule="auto"/>
        <w:ind w:right="57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CB3DA9" w:rsidRPr="003553A8" w:rsidRDefault="00CB3DA9" w:rsidP="004A7C6B">
      <w:pPr>
        <w:widowControl w:val="0"/>
        <w:spacing w:after="0" w:line="239" w:lineRule="auto"/>
        <w:ind w:right="57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8B21FA" w:rsidRPr="0063324E" w:rsidRDefault="008B21FA" w:rsidP="008B21FA">
      <w:pPr>
        <w:widowControl w:val="0"/>
        <w:spacing w:before="30"/>
        <w:ind w:right="-20"/>
        <w:rPr>
          <w:rFonts w:ascii="Arial" w:eastAsia="Arial Narrow" w:hAnsi="Arial" w:cs="Arial"/>
        </w:rPr>
      </w:pPr>
      <w:r w:rsidRPr="0063324E">
        <w:rPr>
          <w:rFonts w:ascii="Arial" w:eastAsia="Arial Narrow" w:hAnsi="Arial" w:cs="Arial"/>
          <w:spacing w:val="1"/>
        </w:rPr>
        <w:t>1</w:t>
      </w:r>
      <w:r w:rsidRPr="0063324E">
        <w:rPr>
          <w:rFonts w:ascii="Arial" w:eastAsia="Arial Narrow" w:hAnsi="Arial" w:cs="Arial"/>
        </w:rPr>
        <w:t xml:space="preserve">. </w:t>
      </w:r>
      <w:r w:rsidRPr="0063324E">
        <w:rPr>
          <w:rFonts w:ascii="Arial" w:eastAsia="Arial Narrow" w:hAnsi="Arial" w:cs="Arial"/>
          <w:spacing w:val="9"/>
        </w:rPr>
        <w:t xml:space="preserve"> </w:t>
      </w:r>
      <w:r w:rsidRPr="0063324E">
        <w:rPr>
          <w:rFonts w:ascii="Arial" w:eastAsia="Arial Narrow" w:hAnsi="Arial" w:cs="Arial"/>
          <w:spacing w:val="1"/>
        </w:rPr>
        <w:t>P</w:t>
      </w:r>
      <w:r w:rsidRPr="0063324E">
        <w:rPr>
          <w:rFonts w:ascii="Arial" w:eastAsia="Arial Narrow" w:hAnsi="Arial" w:cs="Arial"/>
        </w:rPr>
        <w:t>rze</w:t>
      </w:r>
      <w:r w:rsidRPr="0063324E">
        <w:rPr>
          <w:rFonts w:ascii="Arial" w:eastAsia="Arial Narrow" w:hAnsi="Arial" w:cs="Arial"/>
          <w:spacing w:val="1"/>
        </w:rPr>
        <w:t>d</w:t>
      </w:r>
      <w:r w:rsidRPr="0063324E">
        <w:rPr>
          <w:rFonts w:ascii="Arial" w:eastAsia="Arial Narrow" w:hAnsi="Arial" w:cs="Arial"/>
          <w:spacing w:val="-1"/>
        </w:rPr>
        <w:t>m</w:t>
      </w:r>
      <w:r w:rsidRPr="0063324E">
        <w:rPr>
          <w:rFonts w:ascii="Arial" w:eastAsia="Arial Narrow" w:hAnsi="Arial" w:cs="Arial"/>
        </w:rPr>
        <w:t>i</w:t>
      </w:r>
      <w:r w:rsidRPr="0063324E">
        <w:rPr>
          <w:rFonts w:ascii="Arial" w:eastAsia="Arial Narrow" w:hAnsi="Arial" w:cs="Arial"/>
          <w:spacing w:val="1"/>
        </w:rPr>
        <w:t>o</w:t>
      </w:r>
      <w:r w:rsidRPr="0063324E">
        <w:rPr>
          <w:rFonts w:ascii="Arial" w:eastAsia="Arial Narrow" w:hAnsi="Arial" w:cs="Arial"/>
        </w:rPr>
        <w:t>t</w:t>
      </w:r>
      <w:r w:rsidRPr="0063324E">
        <w:rPr>
          <w:rFonts w:ascii="Arial" w:eastAsia="Arial Narrow" w:hAnsi="Arial" w:cs="Arial"/>
          <w:spacing w:val="1"/>
        </w:rPr>
        <w:t>e</w:t>
      </w:r>
      <w:r w:rsidRPr="0063324E">
        <w:rPr>
          <w:rFonts w:ascii="Arial" w:eastAsia="Arial Narrow" w:hAnsi="Arial" w:cs="Arial"/>
        </w:rPr>
        <w:t>m</w:t>
      </w:r>
      <w:r w:rsidRPr="0063324E">
        <w:rPr>
          <w:rFonts w:ascii="Arial" w:eastAsia="Arial Narrow" w:hAnsi="Arial" w:cs="Arial"/>
          <w:spacing w:val="-1"/>
        </w:rPr>
        <w:t xml:space="preserve"> </w:t>
      </w:r>
      <w:r w:rsidRPr="0063324E">
        <w:rPr>
          <w:rFonts w:ascii="Arial" w:eastAsia="Arial Narrow" w:hAnsi="Arial" w:cs="Arial"/>
        </w:rPr>
        <w:t>z</w:t>
      </w:r>
      <w:r w:rsidRPr="0063324E">
        <w:rPr>
          <w:rFonts w:ascii="Arial" w:eastAsia="Arial Narrow" w:hAnsi="Arial" w:cs="Arial"/>
          <w:spacing w:val="1"/>
        </w:rPr>
        <w:t>a</w:t>
      </w:r>
      <w:r w:rsidRPr="0063324E">
        <w:rPr>
          <w:rFonts w:ascii="Arial" w:eastAsia="Arial Narrow" w:hAnsi="Arial" w:cs="Arial"/>
          <w:spacing w:val="-3"/>
        </w:rPr>
        <w:t>m</w:t>
      </w:r>
      <w:r w:rsidRPr="0063324E">
        <w:rPr>
          <w:rFonts w:ascii="Arial" w:eastAsia="Arial Narrow" w:hAnsi="Arial" w:cs="Arial"/>
          <w:spacing w:val="1"/>
        </w:rPr>
        <w:t>ó</w:t>
      </w:r>
      <w:r w:rsidRPr="0063324E">
        <w:rPr>
          <w:rFonts w:ascii="Arial" w:eastAsia="Arial Narrow" w:hAnsi="Arial" w:cs="Arial"/>
        </w:rPr>
        <w:t>w</w:t>
      </w:r>
      <w:r w:rsidRPr="0063324E">
        <w:rPr>
          <w:rFonts w:ascii="Arial" w:eastAsia="Arial Narrow" w:hAnsi="Arial" w:cs="Arial"/>
          <w:spacing w:val="-1"/>
        </w:rPr>
        <w:t>i</w:t>
      </w:r>
      <w:r w:rsidRPr="0063324E">
        <w:rPr>
          <w:rFonts w:ascii="Arial" w:eastAsia="Arial Narrow" w:hAnsi="Arial" w:cs="Arial"/>
          <w:spacing w:val="1"/>
        </w:rPr>
        <w:t>en</w:t>
      </w:r>
      <w:r w:rsidRPr="0063324E">
        <w:rPr>
          <w:rFonts w:ascii="Arial" w:eastAsia="Arial Narrow" w:hAnsi="Arial" w:cs="Arial"/>
        </w:rPr>
        <w:t>ia</w:t>
      </w:r>
      <w:r w:rsidRPr="0063324E">
        <w:rPr>
          <w:rFonts w:ascii="Arial" w:eastAsia="Arial Narrow" w:hAnsi="Arial" w:cs="Arial"/>
          <w:spacing w:val="3"/>
        </w:rPr>
        <w:t xml:space="preserve"> </w:t>
      </w:r>
      <w:r w:rsidRPr="0063324E">
        <w:rPr>
          <w:rFonts w:ascii="Arial" w:eastAsia="Arial Narrow" w:hAnsi="Arial" w:cs="Arial"/>
          <w:spacing w:val="-3"/>
        </w:rPr>
        <w:t>j</w:t>
      </w:r>
      <w:r w:rsidRPr="0063324E">
        <w:rPr>
          <w:rFonts w:ascii="Arial" w:eastAsia="Arial Narrow" w:hAnsi="Arial" w:cs="Arial"/>
          <w:spacing w:val="1"/>
        </w:rPr>
        <w:t>e</w:t>
      </w:r>
      <w:r w:rsidRPr="0063324E">
        <w:rPr>
          <w:rFonts w:ascii="Arial" w:eastAsia="Arial Narrow" w:hAnsi="Arial" w:cs="Arial"/>
        </w:rPr>
        <w:t>st</w:t>
      </w:r>
      <w:r w:rsidRPr="0063324E">
        <w:rPr>
          <w:rFonts w:ascii="Arial" w:eastAsia="Arial Narrow" w:hAnsi="Arial" w:cs="Arial"/>
          <w:spacing w:val="1"/>
        </w:rPr>
        <w:t xml:space="preserve"> </w:t>
      </w:r>
      <w:r w:rsidRPr="0063324E">
        <w:rPr>
          <w:rFonts w:ascii="Arial" w:eastAsia="Arial Narrow" w:hAnsi="Arial" w:cs="Arial"/>
          <w:b/>
          <w:bCs/>
        </w:rPr>
        <w:t xml:space="preserve">USŁUGA </w:t>
      </w:r>
      <w:r w:rsidRPr="0063324E">
        <w:rPr>
          <w:rFonts w:ascii="Arial" w:eastAsia="Arial Narrow" w:hAnsi="Arial" w:cs="Arial"/>
          <w:spacing w:val="-1"/>
        </w:rPr>
        <w:t>p</w:t>
      </w:r>
      <w:r w:rsidRPr="0063324E">
        <w:rPr>
          <w:rFonts w:ascii="Arial" w:eastAsia="Arial Narrow" w:hAnsi="Arial" w:cs="Arial"/>
          <w:spacing w:val="1"/>
        </w:rPr>
        <w:t>n</w:t>
      </w:r>
      <w:r w:rsidRPr="0063324E">
        <w:rPr>
          <w:rFonts w:ascii="Arial" w:eastAsia="Arial Narrow" w:hAnsi="Arial" w:cs="Arial"/>
        </w:rPr>
        <w:t>.:</w:t>
      </w:r>
    </w:p>
    <w:p w:rsidR="008B21FA" w:rsidRPr="0063324E" w:rsidRDefault="008B21FA" w:rsidP="008B21FA">
      <w:pPr>
        <w:widowControl w:val="0"/>
        <w:spacing w:before="1" w:line="160" w:lineRule="exact"/>
        <w:rPr>
          <w:rFonts w:ascii="Arial" w:eastAsia="Calibri" w:hAnsi="Arial" w:cs="Arial"/>
          <w:sz w:val="16"/>
          <w:szCs w:val="16"/>
        </w:rPr>
      </w:pPr>
    </w:p>
    <w:p w:rsidR="008B21FA" w:rsidRPr="0063324E" w:rsidRDefault="008B21FA" w:rsidP="008B21FA">
      <w:pPr>
        <w:widowControl w:val="0"/>
        <w:ind w:right="751"/>
        <w:jc w:val="center"/>
        <w:rPr>
          <w:rFonts w:ascii="Arial" w:eastAsia="Arial Narrow" w:hAnsi="Arial" w:cs="Arial"/>
        </w:rPr>
      </w:pPr>
      <w:r w:rsidRPr="0063324E">
        <w:rPr>
          <w:rFonts w:ascii="Arial" w:eastAsia="Arial Narrow" w:hAnsi="Arial" w:cs="Arial"/>
          <w:b/>
          <w:bCs/>
        </w:rPr>
        <w:t>„KO</w:t>
      </w:r>
      <w:r w:rsidRPr="0063324E">
        <w:rPr>
          <w:rFonts w:ascii="Arial" w:eastAsia="Arial Narrow" w:hAnsi="Arial" w:cs="Arial"/>
          <w:b/>
          <w:bCs/>
          <w:spacing w:val="-1"/>
        </w:rPr>
        <w:t>M</w:t>
      </w:r>
      <w:r w:rsidRPr="0063324E">
        <w:rPr>
          <w:rFonts w:ascii="Arial" w:eastAsia="Arial Narrow" w:hAnsi="Arial" w:cs="Arial"/>
          <w:b/>
          <w:bCs/>
        </w:rPr>
        <w:t>PLEKSOWE U</w:t>
      </w:r>
      <w:r w:rsidRPr="0063324E">
        <w:rPr>
          <w:rFonts w:ascii="Arial" w:eastAsia="Arial Narrow" w:hAnsi="Arial" w:cs="Arial"/>
          <w:b/>
          <w:bCs/>
          <w:spacing w:val="-1"/>
        </w:rPr>
        <w:t>T</w:t>
      </w:r>
      <w:r w:rsidRPr="0063324E">
        <w:rPr>
          <w:rFonts w:ascii="Arial" w:eastAsia="Arial Narrow" w:hAnsi="Arial" w:cs="Arial"/>
          <w:b/>
          <w:bCs/>
        </w:rPr>
        <w:t>R</w:t>
      </w:r>
      <w:r w:rsidRPr="0063324E">
        <w:rPr>
          <w:rFonts w:ascii="Arial" w:eastAsia="Arial Narrow" w:hAnsi="Arial" w:cs="Arial"/>
          <w:b/>
          <w:bCs/>
          <w:spacing w:val="-1"/>
        </w:rPr>
        <w:t>Z</w:t>
      </w:r>
      <w:r w:rsidRPr="0063324E">
        <w:rPr>
          <w:rFonts w:ascii="Arial" w:eastAsia="Arial Narrow" w:hAnsi="Arial" w:cs="Arial"/>
          <w:b/>
          <w:bCs/>
        </w:rPr>
        <w:t>Y</w:t>
      </w:r>
      <w:r w:rsidRPr="0063324E">
        <w:rPr>
          <w:rFonts w:ascii="Arial" w:eastAsia="Arial Narrow" w:hAnsi="Arial" w:cs="Arial"/>
          <w:b/>
          <w:bCs/>
          <w:spacing w:val="-1"/>
        </w:rPr>
        <w:t>M</w:t>
      </w:r>
      <w:r w:rsidRPr="0063324E">
        <w:rPr>
          <w:rFonts w:ascii="Arial" w:eastAsia="Arial Narrow" w:hAnsi="Arial" w:cs="Arial"/>
          <w:b/>
          <w:bCs/>
        </w:rPr>
        <w:t>A</w:t>
      </w:r>
      <w:r w:rsidRPr="0063324E">
        <w:rPr>
          <w:rFonts w:ascii="Arial" w:eastAsia="Arial Narrow" w:hAnsi="Arial" w:cs="Arial"/>
          <w:b/>
          <w:bCs/>
          <w:spacing w:val="-1"/>
        </w:rPr>
        <w:t>N</w:t>
      </w:r>
      <w:r w:rsidRPr="0063324E">
        <w:rPr>
          <w:rFonts w:ascii="Arial" w:eastAsia="Arial Narrow" w:hAnsi="Arial" w:cs="Arial"/>
          <w:b/>
          <w:bCs/>
        </w:rPr>
        <w:t>IE</w:t>
      </w:r>
      <w:r w:rsidRPr="0063324E">
        <w:rPr>
          <w:rFonts w:ascii="Arial" w:eastAsia="Arial Narrow" w:hAnsi="Arial" w:cs="Arial"/>
          <w:b/>
          <w:bCs/>
          <w:spacing w:val="1"/>
        </w:rPr>
        <w:t xml:space="preserve"> </w:t>
      </w:r>
      <w:r w:rsidRPr="0063324E">
        <w:rPr>
          <w:rFonts w:ascii="Arial" w:eastAsia="Arial Narrow" w:hAnsi="Arial" w:cs="Arial"/>
          <w:b/>
          <w:bCs/>
        </w:rPr>
        <w:t>CZY</w:t>
      </w:r>
      <w:r w:rsidRPr="0063324E">
        <w:rPr>
          <w:rFonts w:ascii="Arial" w:eastAsia="Arial Narrow" w:hAnsi="Arial" w:cs="Arial"/>
          <w:b/>
          <w:bCs/>
          <w:spacing w:val="1"/>
        </w:rPr>
        <w:t>S</w:t>
      </w:r>
      <w:r w:rsidRPr="0063324E">
        <w:rPr>
          <w:rFonts w:ascii="Arial" w:eastAsia="Arial Narrow" w:hAnsi="Arial" w:cs="Arial"/>
          <w:b/>
          <w:bCs/>
        </w:rPr>
        <w:t>TO</w:t>
      </w:r>
      <w:r w:rsidRPr="0063324E">
        <w:rPr>
          <w:rFonts w:ascii="Arial" w:eastAsia="Arial Narrow" w:hAnsi="Arial" w:cs="Arial"/>
          <w:b/>
          <w:bCs/>
          <w:spacing w:val="1"/>
        </w:rPr>
        <w:t>Ś</w:t>
      </w:r>
      <w:r w:rsidRPr="0063324E">
        <w:rPr>
          <w:rFonts w:ascii="Arial" w:eastAsia="Arial Narrow" w:hAnsi="Arial" w:cs="Arial"/>
          <w:b/>
          <w:bCs/>
        </w:rPr>
        <w:t>CI W O</w:t>
      </w:r>
      <w:r w:rsidRPr="0063324E">
        <w:rPr>
          <w:rFonts w:ascii="Arial" w:eastAsia="Arial Narrow" w:hAnsi="Arial" w:cs="Arial"/>
          <w:b/>
          <w:bCs/>
          <w:spacing w:val="-2"/>
        </w:rPr>
        <w:t>B</w:t>
      </w:r>
      <w:r w:rsidRPr="0063324E">
        <w:rPr>
          <w:rFonts w:ascii="Arial" w:eastAsia="Arial Narrow" w:hAnsi="Arial" w:cs="Arial"/>
          <w:b/>
          <w:bCs/>
        </w:rPr>
        <w:t>I</w:t>
      </w:r>
      <w:r w:rsidRPr="0063324E">
        <w:rPr>
          <w:rFonts w:ascii="Arial" w:eastAsia="Arial Narrow" w:hAnsi="Arial" w:cs="Arial"/>
          <w:b/>
          <w:bCs/>
          <w:spacing w:val="1"/>
        </w:rPr>
        <w:t>E</w:t>
      </w:r>
      <w:r w:rsidRPr="0063324E">
        <w:rPr>
          <w:rFonts w:ascii="Arial" w:eastAsia="Arial Narrow" w:hAnsi="Arial" w:cs="Arial"/>
          <w:b/>
          <w:bCs/>
        </w:rPr>
        <w:t>K</w:t>
      </w:r>
      <w:r w:rsidRPr="0063324E">
        <w:rPr>
          <w:rFonts w:ascii="Arial" w:eastAsia="Arial Narrow" w:hAnsi="Arial" w:cs="Arial"/>
          <w:b/>
          <w:bCs/>
          <w:spacing w:val="-1"/>
        </w:rPr>
        <w:t>T</w:t>
      </w:r>
      <w:r w:rsidRPr="0063324E">
        <w:rPr>
          <w:rFonts w:ascii="Arial" w:eastAsia="Arial Narrow" w:hAnsi="Arial" w:cs="Arial"/>
          <w:b/>
          <w:bCs/>
        </w:rPr>
        <w:t>A</w:t>
      </w:r>
      <w:r w:rsidRPr="0063324E">
        <w:rPr>
          <w:rFonts w:ascii="Arial" w:eastAsia="Arial Narrow" w:hAnsi="Arial" w:cs="Arial"/>
          <w:b/>
          <w:bCs/>
          <w:spacing w:val="-1"/>
        </w:rPr>
        <w:t>C</w:t>
      </w:r>
      <w:r w:rsidRPr="0063324E">
        <w:rPr>
          <w:rFonts w:ascii="Arial" w:eastAsia="Arial Narrow" w:hAnsi="Arial" w:cs="Arial"/>
          <w:b/>
          <w:bCs/>
        </w:rPr>
        <w:t xml:space="preserve">H </w:t>
      </w:r>
      <w:r w:rsidRPr="0063324E">
        <w:rPr>
          <w:rFonts w:ascii="Arial" w:eastAsia="Arial Narrow" w:hAnsi="Arial" w:cs="Arial"/>
          <w:b/>
          <w:bCs/>
        </w:rPr>
        <w:br w:type="textWrapping" w:clear="all"/>
        <w:t>Akademii Sztuk Pięknych</w:t>
      </w:r>
      <w:r w:rsidRPr="0063324E">
        <w:rPr>
          <w:rFonts w:ascii="Arial" w:eastAsia="Arial Narrow" w:hAnsi="Arial" w:cs="Arial"/>
          <w:b/>
          <w:bCs/>
          <w:spacing w:val="1"/>
        </w:rPr>
        <w:t xml:space="preserve"> </w:t>
      </w:r>
      <w:r w:rsidRPr="0063324E">
        <w:rPr>
          <w:rFonts w:ascii="Arial" w:eastAsia="Arial Narrow" w:hAnsi="Arial" w:cs="Arial"/>
          <w:b/>
          <w:bCs/>
        </w:rPr>
        <w:t>w W</w:t>
      </w:r>
      <w:r w:rsidRPr="0063324E">
        <w:rPr>
          <w:rFonts w:ascii="Arial" w:eastAsia="Arial Narrow" w:hAnsi="Arial" w:cs="Arial"/>
          <w:b/>
          <w:bCs/>
          <w:spacing w:val="-1"/>
        </w:rPr>
        <w:t>arszawie</w:t>
      </w:r>
      <w:r w:rsidRPr="0063324E">
        <w:rPr>
          <w:rFonts w:ascii="Arial" w:eastAsia="Arial Narrow" w:hAnsi="Arial" w:cs="Arial"/>
          <w:b/>
          <w:bCs/>
        </w:rPr>
        <w:t>”</w:t>
      </w:r>
    </w:p>
    <w:p w:rsidR="008B21FA" w:rsidRPr="0063324E" w:rsidRDefault="008B21FA" w:rsidP="008B21FA">
      <w:pPr>
        <w:widowControl w:val="0"/>
        <w:ind w:right="3185"/>
        <w:jc w:val="center"/>
        <w:rPr>
          <w:rFonts w:ascii="Arial" w:eastAsia="Arial Narrow" w:hAnsi="Arial" w:cs="Arial"/>
        </w:rPr>
      </w:pPr>
      <w:r w:rsidRPr="0063324E">
        <w:rPr>
          <w:rFonts w:ascii="Arial" w:eastAsia="Arial Narrow" w:hAnsi="Arial" w:cs="Arial"/>
          <w:b/>
          <w:bCs/>
        </w:rPr>
        <w:t xml:space="preserve">                                           znak</w:t>
      </w:r>
      <w:r w:rsidRPr="0063324E">
        <w:rPr>
          <w:rFonts w:ascii="Arial" w:eastAsia="Arial Narrow" w:hAnsi="Arial" w:cs="Arial"/>
          <w:b/>
          <w:bCs/>
          <w:spacing w:val="2"/>
        </w:rPr>
        <w:t xml:space="preserve"> </w:t>
      </w:r>
      <w:r w:rsidRPr="0063324E">
        <w:rPr>
          <w:rFonts w:ascii="Arial" w:eastAsia="Arial Narrow" w:hAnsi="Arial" w:cs="Arial"/>
          <w:b/>
          <w:bCs/>
        </w:rPr>
        <w:t>postępo</w:t>
      </w:r>
      <w:r w:rsidRPr="0063324E">
        <w:rPr>
          <w:rFonts w:ascii="Arial" w:eastAsia="Arial Narrow" w:hAnsi="Arial" w:cs="Arial"/>
          <w:b/>
          <w:bCs/>
          <w:spacing w:val="-2"/>
        </w:rPr>
        <w:t>w</w:t>
      </w:r>
      <w:r w:rsidRPr="0063324E">
        <w:rPr>
          <w:rFonts w:ascii="Arial" w:eastAsia="Arial Narrow" w:hAnsi="Arial" w:cs="Arial"/>
          <w:b/>
          <w:bCs/>
          <w:spacing w:val="1"/>
        </w:rPr>
        <w:t>a</w:t>
      </w:r>
      <w:r w:rsidRPr="0063324E">
        <w:rPr>
          <w:rFonts w:ascii="Arial" w:eastAsia="Arial Narrow" w:hAnsi="Arial" w:cs="Arial"/>
          <w:b/>
          <w:bCs/>
        </w:rPr>
        <w:t>nia</w:t>
      </w:r>
      <w:r w:rsidRPr="0063324E">
        <w:rPr>
          <w:rFonts w:ascii="Arial" w:eastAsia="Arial Narrow" w:hAnsi="Arial" w:cs="Arial"/>
          <w:b/>
          <w:bCs/>
          <w:spacing w:val="2"/>
        </w:rPr>
        <w:t xml:space="preserve"> </w:t>
      </w:r>
      <w:r w:rsidRPr="0063324E">
        <w:rPr>
          <w:rFonts w:ascii="Arial" w:eastAsia="Arial Narrow" w:hAnsi="Arial" w:cs="Arial"/>
          <w:b/>
          <w:bCs/>
          <w:w w:val="99"/>
        </w:rPr>
        <w:t>ZP-</w:t>
      </w:r>
      <w:r w:rsidR="00693749">
        <w:rPr>
          <w:rFonts w:ascii="Arial" w:eastAsia="Arial Narrow" w:hAnsi="Arial" w:cs="Arial"/>
          <w:b/>
          <w:bCs/>
          <w:w w:val="99"/>
        </w:rPr>
        <w:t>1</w:t>
      </w:r>
      <w:r w:rsidRPr="0063324E">
        <w:rPr>
          <w:rFonts w:ascii="Arial" w:eastAsia="Arial Narrow" w:hAnsi="Arial" w:cs="Arial"/>
          <w:b/>
          <w:bCs/>
          <w:w w:val="99"/>
        </w:rPr>
        <w:t>0/2014</w:t>
      </w:r>
    </w:p>
    <w:p w:rsidR="008B21FA" w:rsidRPr="0063324E" w:rsidRDefault="008B21FA" w:rsidP="008B21FA">
      <w:pPr>
        <w:widowControl w:val="0"/>
        <w:spacing w:before="5" w:line="200" w:lineRule="exact"/>
        <w:rPr>
          <w:rFonts w:ascii="Arial" w:eastAsia="Calibri" w:hAnsi="Arial" w:cs="Arial"/>
          <w:sz w:val="20"/>
          <w:szCs w:val="20"/>
        </w:rPr>
      </w:pPr>
    </w:p>
    <w:p w:rsidR="008B21FA" w:rsidRPr="0063324E" w:rsidRDefault="008B21FA" w:rsidP="008B21FA">
      <w:pPr>
        <w:widowControl w:val="0"/>
        <w:spacing w:line="269" w:lineRule="exact"/>
        <w:ind w:right="-20"/>
        <w:rPr>
          <w:rFonts w:ascii="Arial" w:eastAsia="Arial Narrow" w:hAnsi="Arial" w:cs="Arial"/>
        </w:rPr>
      </w:pPr>
      <w:r w:rsidRPr="0063324E">
        <w:rPr>
          <w:rFonts w:ascii="Arial" w:eastAsia="Arial Narrow" w:hAnsi="Arial" w:cs="Arial"/>
          <w:spacing w:val="1"/>
          <w:position w:val="-1"/>
        </w:rPr>
        <w:t>2</w:t>
      </w:r>
      <w:r w:rsidRPr="0063324E">
        <w:rPr>
          <w:rFonts w:ascii="Arial" w:eastAsia="Arial Narrow" w:hAnsi="Arial" w:cs="Arial"/>
          <w:position w:val="-1"/>
        </w:rPr>
        <w:t xml:space="preserve">. </w:t>
      </w:r>
      <w:r w:rsidRPr="0063324E">
        <w:rPr>
          <w:rFonts w:ascii="Arial" w:eastAsia="Arial Narrow" w:hAnsi="Arial" w:cs="Arial"/>
          <w:spacing w:val="9"/>
          <w:position w:val="-1"/>
        </w:rPr>
        <w:t xml:space="preserve"> </w:t>
      </w:r>
      <w:r w:rsidRPr="0063324E">
        <w:rPr>
          <w:rFonts w:ascii="Arial" w:eastAsia="Arial Narrow" w:hAnsi="Arial" w:cs="Arial"/>
          <w:position w:val="-1"/>
        </w:rPr>
        <w:t>Oz</w:t>
      </w:r>
      <w:r w:rsidRPr="0063324E">
        <w:rPr>
          <w:rFonts w:ascii="Arial" w:eastAsia="Arial Narrow" w:hAnsi="Arial" w:cs="Arial"/>
          <w:spacing w:val="1"/>
          <w:position w:val="-1"/>
        </w:rPr>
        <w:t>na</w:t>
      </w:r>
      <w:r w:rsidRPr="0063324E">
        <w:rPr>
          <w:rFonts w:ascii="Arial" w:eastAsia="Arial Narrow" w:hAnsi="Arial" w:cs="Arial"/>
          <w:position w:val="-1"/>
        </w:rPr>
        <w:t>cz</w:t>
      </w:r>
      <w:r w:rsidRPr="0063324E">
        <w:rPr>
          <w:rFonts w:ascii="Arial" w:eastAsia="Arial Narrow" w:hAnsi="Arial" w:cs="Arial"/>
          <w:spacing w:val="-1"/>
          <w:position w:val="-1"/>
        </w:rPr>
        <w:t>e</w:t>
      </w:r>
      <w:r w:rsidRPr="0063324E">
        <w:rPr>
          <w:rFonts w:ascii="Arial" w:eastAsia="Arial Narrow" w:hAnsi="Arial" w:cs="Arial"/>
          <w:spacing w:val="1"/>
          <w:position w:val="-1"/>
        </w:rPr>
        <w:t>n</w:t>
      </w:r>
      <w:r w:rsidRPr="0063324E">
        <w:rPr>
          <w:rFonts w:ascii="Arial" w:eastAsia="Arial Narrow" w:hAnsi="Arial" w:cs="Arial"/>
          <w:position w:val="-1"/>
        </w:rPr>
        <w:t>ie</w:t>
      </w:r>
      <w:r w:rsidRPr="0063324E">
        <w:rPr>
          <w:rFonts w:ascii="Arial" w:eastAsia="Arial Narrow" w:hAnsi="Arial" w:cs="Arial"/>
          <w:spacing w:val="1"/>
          <w:position w:val="-1"/>
        </w:rPr>
        <w:t xml:space="preserve"> p</w:t>
      </w:r>
      <w:r w:rsidRPr="0063324E">
        <w:rPr>
          <w:rFonts w:ascii="Arial" w:eastAsia="Arial Narrow" w:hAnsi="Arial" w:cs="Arial"/>
          <w:position w:val="-1"/>
        </w:rPr>
        <w:t>r</w:t>
      </w:r>
      <w:r w:rsidRPr="0063324E">
        <w:rPr>
          <w:rFonts w:ascii="Arial" w:eastAsia="Arial Narrow" w:hAnsi="Arial" w:cs="Arial"/>
          <w:spacing w:val="-3"/>
          <w:position w:val="-1"/>
        </w:rPr>
        <w:t>z</w:t>
      </w:r>
      <w:r w:rsidRPr="0063324E">
        <w:rPr>
          <w:rFonts w:ascii="Arial" w:eastAsia="Arial Narrow" w:hAnsi="Arial" w:cs="Arial"/>
          <w:spacing w:val="1"/>
          <w:position w:val="-1"/>
        </w:rPr>
        <w:t>ed</w:t>
      </w:r>
      <w:r w:rsidRPr="0063324E">
        <w:rPr>
          <w:rFonts w:ascii="Arial" w:eastAsia="Arial Narrow" w:hAnsi="Arial" w:cs="Arial"/>
          <w:spacing w:val="-1"/>
          <w:position w:val="-1"/>
        </w:rPr>
        <w:t>m</w:t>
      </w:r>
      <w:r w:rsidRPr="0063324E">
        <w:rPr>
          <w:rFonts w:ascii="Arial" w:eastAsia="Arial Narrow" w:hAnsi="Arial" w:cs="Arial"/>
          <w:position w:val="-1"/>
        </w:rPr>
        <w:t>io</w:t>
      </w:r>
      <w:r w:rsidRPr="0063324E">
        <w:rPr>
          <w:rFonts w:ascii="Arial" w:eastAsia="Arial Narrow" w:hAnsi="Arial" w:cs="Arial"/>
          <w:spacing w:val="1"/>
          <w:position w:val="-1"/>
        </w:rPr>
        <w:t>t</w:t>
      </w:r>
      <w:r w:rsidRPr="0063324E">
        <w:rPr>
          <w:rFonts w:ascii="Arial" w:eastAsia="Arial Narrow" w:hAnsi="Arial" w:cs="Arial"/>
          <w:position w:val="-1"/>
        </w:rPr>
        <w:t>u</w:t>
      </w:r>
      <w:r w:rsidRPr="0063324E">
        <w:rPr>
          <w:rFonts w:ascii="Arial" w:eastAsia="Arial Narrow" w:hAnsi="Arial" w:cs="Arial"/>
          <w:spacing w:val="-1"/>
          <w:position w:val="-1"/>
        </w:rPr>
        <w:t xml:space="preserve"> </w:t>
      </w:r>
      <w:r w:rsidRPr="0063324E">
        <w:rPr>
          <w:rFonts w:ascii="Arial" w:eastAsia="Arial Narrow" w:hAnsi="Arial" w:cs="Arial"/>
          <w:position w:val="-1"/>
        </w:rPr>
        <w:t>z</w:t>
      </w:r>
      <w:r w:rsidRPr="0063324E">
        <w:rPr>
          <w:rFonts w:ascii="Arial" w:eastAsia="Arial Narrow" w:hAnsi="Arial" w:cs="Arial"/>
          <w:spacing w:val="-1"/>
          <w:position w:val="-1"/>
        </w:rPr>
        <w:t>am</w:t>
      </w:r>
      <w:r w:rsidRPr="0063324E">
        <w:rPr>
          <w:rFonts w:ascii="Arial" w:eastAsia="Arial Narrow" w:hAnsi="Arial" w:cs="Arial"/>
          <w:spacing w:val="1"/>
          <w:position w:val="-1"/>
        </w:rPr>
        <w:t>ó</w:t>
      </w:r>
      <w:r w:rsidRPr="0063324E">
        <w:rPr>
          <w:rFonts w:ascii="Arial" w:eastAsia="Arial Narrow" w:hAnsi="Arial" w:cs="Arial"/>
          <w:position w:val="-1"/>
        </w:rPr>
        <w:t>w</w:t>
      </w:r>
      <w:r w:rsidRPr="0063324E">
        <w:rPr>
          <w:rFonts w:ascii="Arial" w:eastAsia="Arial Narrow" w:hAnsi="Arial" w:cs="Arial"/>
          <w:spacing w:val="-1"/>
          <w:position w:val="-1"/>
        </w:rPr>
        <w:t>i</w:t>
      </w:r>
      <w:r w:rsidRPr="0063324E">
        <w:rPr>
          <w:rFonts w:ascii="Arial" w:eastAsia="Arial Narrow" w:hAnsi="Arial" w:cs="Arial"/>
          <w:spacing w:val="1"/>
          <w:position w:val="-1"/>
        </w:rPr>
        <w:t>en</w:t>
      </w:r>
      <w:r w:rsidRPr="0063324E">
        <w:rPr>
          <w:rFonts w:ascii="Arial" w:eastAsia="Arial Narrow" w:hAnsi="Arial" w:cs="Arial"/>
          <w:position w:val="-1"/>
        </w:rPr>
        <w:t>ia</w:t>
      </w:r>
      <w:r w:rsidRPr="0063324E">
        <w:rPr>
          <w:rFonts w:ascii="Arial" w:eastAsia="Arial Narrow" w:hAnsi="Arial" w:cs="Arial"/>
          <w:spacing w:val="1"/>
          <w:position w:val="-1"/>
        </w:rPr>
        <w:t xml:space="preserve"> </w:t>
      </w:r>
      <w:r w:rsidRPr="0063324E">
        <w:rPr>
          <w:rFonts w:ascii="Arial" w:eastAsia="Arial Narrow" w:hAnsi="Arial" w:cs="Arial"/>
          <w:position w:val="-1"/>
        </w:rPr>
        <w:t>wg</w:t>
      </w:r>
      <w:r w:rsidRPr="0063324E">
        <w:rPr>
          <w:rFonts w:ascii="Arial" w:eastAsia="Arial Narrow" w:hAnsi="Arial" w:cs="Arial"/>
          <w:spacing w:val="1"/>
          <w:position w:val="-1"/>
        </w:rPr>
        <w:t xml:space="preserve"> </w:t>
      </w:r>
      <w:r w:rsidRPr="0063324E">
        <w:rPr>
          <w:rFonts w:ascii="Arial" w:eastAsia="Arial Narrow" w:hAnsi="Arial" w:cs="Arial"/>
          <w:spacing w:val="-1"/>
          <w:position w:val="-1"/>
        </w:rPr>
        <w:t>W</w:t>
      </w:r>
      <w:r w:rsidRPr="0063324E">
        <w:rPr>
          <w:rFonts w:ascii="Arial" w:eastAsia="Arial Narrow" w:hAnsi="Arial" w:cs="Arial"/>
          <w:position w:val="-1"/>
        </w:rPr>
        <w:t>s</w:t>
      </w:r>
      <w:r w:rsidRPr="0063324E">
        <w:rPr>
          <w:rFonts w:ascii="Arial" w:eastAsia="Arial Narrow" w:hAnsi="Arial" w:cs="Arial"/>
          <w:spacing w:val="-1"/>
          <w:position w:val="-1"/>
        </w:rPr>
        <w:t>p</w:t>
      </w:r>
      <w:r w:rsidRPr="0063324E">
        <w:rPr>
          <w:rFonts w:ascii="Arial" w:eastAsia="Arial Narrow" w:hAnsi="Arial" w:cs="Arial"/>
          <w:spacing w:val="1"/>
          <w:position w:val="-1"/>
        </w:rPr>
        <w:t>ó</w:t>
      </w:r>
      <w:r w:rsidRPr="0063324E">
        <w:rPr>
          <w:rFonts w:ascii="Arial" w:eastAsia="Arial Narrow" w:hAnsi="Arial" w:cs="Arial"/>
          <w:position w:val="-1"/>
        </w:rPr>
        <w:t>ln</w:t>
      </w:r>
      <w:r w:rsidRPr="0063324E">
        <w:rPr>
          <w:rFonts w:ascii="Arial" w:eastAsia="Arial Narrow" w:hAnsi="Arial" w:cs="Arial"/>
          <w:spacing w:val="-1"/>
          <w:position w:val="-1"/>
        </w:rPr>
        <w:t>e</w:t>
      </w:r>
      <w:r w:rsidRPr="0063324E">
        <w:rPr>
          <w:rFonts w:ascii="Arial" w:eastAsia="Arial Narrow" w:hAnsi="Arial" w:cs="Arial"/>
          <w:spacing w:val="1"/>
          <w:position w:val="-1"/>
        </w:rPr>
        <w:t>g</w:t>
      </w:r>
      <w:r w:rsidRPr="0063324E">
        <w:rPr>
          <w:rFonts w:ascii="Arial" w:eastAsia="Arial Narrow" w:hAnsi="Arial" w:cs="Arial"/>
          <w:position w:val="-1"/>
        </w:rPr>
        <w:t>o</w:t>
      </w:r>
      <w:r w:rsidRPr="0063324E">
        <w:rPr>
          <w:rFonts w:ascii="Arial" w:eastAsia="Arial Narrow" w:hAnsi="Arial" w:cs="Arial"/>
          <w:spacing w:val="1"/>
          <w:position w:val="-1"/>
        </w:rPr>
        <w:t xml:space="preserve"> S</w:t>
      </w:r>
      <w:r w:rsidRPr="0063324E">
        <w:rPr>
          <w:rFonts w:ascii="Arial" w:eastAsia="Arial Narrow" w:hAnsi="Arial" w:cs="Arial"/>
          <w:spacing w:val="-3"/>
          <w:position w:val="-1"/>
        </w:rPr>
        <w:t>ł</w:t>
      </w:r>
      <w:r w:rsidRPr="0063324E">
        <w:rPr>
          <w:rFonts w:ascii="Arial" w:eastAsia="Arial Narrow" w:hAnsi="Arial" w:cs="Arial"/>
          <w:spacing w:val="1"/>
          <w:position w:val="-1"/>
        </w:rPr>
        <w:t>o</w:t>
      </w:r>
      <w:r w:rsidRPr="0063324E">
        <w:rPr>
          <w:rFonts w:ascii="Arial" w:eastAsia="Arial Narrow" w:hAnsi="Arial" w:cs="Arial"/>
          <w:position w:val="-1"/>
        </w:rPr>
        <w:t>wnika</w:t>
      </w:r>
      <w:r w:rsidRPr="0063324E">
        <w:rPr>
          <w:rFonts w:ascii="Arial" w:eastAsia="Arial Narrow" w:hAnsi="Arial" w:cs="Arial"/>
          <w:spacing w:val="1"/>
          <w:position w:val="-1"/>
        </w:rPr>
        <w:t xml:space="preserve"> </w:t>
      </w:r>
      <w:r w:rsidRPr="0063324E">
        <w:rPr>
          <w:rFonts w:ascii="Arial" w:eastAsia="Arial Narrow" w:hAnsi="Arial" w:cs="Arial"/>
          <w:position w:val="-1"/>
        </w:rPr>
        <w:t>Z</w:t>
      </w:r>
      <w:r w:rsidRPr="0063324E">
        <w:rPr>
          <w:rFonts w:ascii="Arial" w:eastAsia="Arial Narrow" w:hAnsi="Arial" w:cs="Arial"/>
          <w:spacing w:val="1"/>
          <w:position w:val="-1"/>
        </w:rPr>
        <w:t>a</w:t>
      </w:r>
      <w:r w:rsidRPr="0063324E">
        <w:rPr>
          <w:rFonts w:ascii="Arial" w:eastAsia="Arial Narrow" w:hAnsi="Arial" w:cs="Arial"/>
          <w:spacing w:val="-1"/>
          <w:position w:val="-1"/>
        </w:rPr>
        <w:t>m</w:t>
      </w:r>
      <w:r w:rsidRPr="0063324E">
        <w:rPr>
          <w:rFonts w:ascii="Arial" w:eastAsia="Arial Narrow" w:hAnsi="Arial" w:cs="Arial"/>
          <w:spacing w:val="1"/>
          <w:position w:val="-1"/>
        </w:rPr>
        <w:t>ó</w:t>
      </w:r>
      <w:r w:rsidRPr="0063324E">
        <w:rPr>
          <w:rFonts w:ascii="Arial" w:eastAsia="Arial Narrow" w:hAnsi="Arial" w:cs="Arial"/>
          <w:position w:val="-1"/>
        </w:rPr>
        <w:t>w</w:t>
      </w:r>
      <w:r w:rsidRPr="0063324E">
        <w:rPr>
          <w:rFonts w:ascii="Arial" w:eastAsia="Arial Narrow" w:hAnsi="Arial" w:cs="Arial"/>
          <w:spacing w:val="-1"/>
          <w:position w:val="-1"/>
        </w:rPr>
        <w:t>ie</w:t>
      </w:r>
      <w:r w:rsidRPr="0063324E">
        <w:rPr>
          <w:rFonts w:ascii="Arial" w:eastAsia="Arial Narrow" w:hAnsi="Arial" w:cs="Arial"/>
          <w:position w:val="-1"/>
        </w:rPr>
        <w:t>ń</w:t>
      </w:r>
      <w:r w:rsidRPr="0063324E">
        <w:rPr>
          <w:rFonts w:ascii="Arial" w:eastAsia="Arial Narrow" w:hAnsi="Arial" w:cs="Arial"/>
          <w:spacing w:val="1"/>
          <w:position w:val="-1"/>
        </w:rPr>
        <w:t xml:space="preserve"> </w:t>
      </w:r>
      <w:r w:rsidRPr="0063324E">
        <w:rPr>
          <w:rFonts w:ascii="Arial" w:eastAsia="Arial Narrow" w:hAnsi="Arial" w:cs="Arial"/>
          <w:position w:val="-1"/>
        </w:rPr>
        <w:t>(CPV):</w:t>
      </w:r>
    </w:p>
    <w:p w:rsidR="008B21FA" w:rsidRPr="0063324E" w:rsidRDefault="008B21FA" w:rsidP="008B21FA">
      <w:pPr>
        <w:widowControl w:val="0"/>
        <w:spacing w:before="7" w:line="190" w:lineRule="exact"/>
        <w:rPr>
          <w:rFonts w:ascii="Arial" w:eastAsia="Calibri" w:hAnsi="Arial" w:cs="Arial"/>
          <w:sz w:val="19"/>
          <w:szCs w:val="19"/>
        </w:rPr>
      </w:pPr>
    </w:p>
    <w:tbl>
      <w:tblPr>
        <w:tblW w:w="0" w:type="auto"/>
        <w:tblInd w:w="14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3260"/>
      </w:tblGrid>
      <w:tr w:rsidR="008B21FA" w:rsidRPr="0063324E" w:rsidTr="000C52B2">
        <w:trPr>
          <w:trHeight w:hRule="exact" w:val="24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21FA" w:rsidRPr="0063324E" w:rsidRDefault="008B21FA" w:rsidP="000C52B2">
            <w:pPr>
              <w:widowControl w:val="0"/>
              <w:spacing w:line="223" w:lineRule="exact"/>
              <w:ind w:right="-20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proofErr w:type="spellStart"/>
            <w:r w:rsidRPr="0063324E">
              <w:rPr>
                <w:rFonts w:ascii="Arial" w:eastAsia="Arial Narrow" w:hAnsi="Arial" w:cs="Arial"/>
                <w:b/>
                <w:bCs/>
                <w:sz w:val="20"/>
                <w:szCs w:val="20"/>
                <w:lang w:val="en-US"/>
              </w:rPr>
              <w:t>Kod</w:t>
            </w:r>
            <w:proofErr w:type="spellEnd"/>
            <w:r w:rsidRPr="0063324E">
              <w:rPr>
                <w:rFonts w:ascii="Arial" w:eastAsia="Arial Narrow" w:hAnsi="Arial" w:cs="Arial"/>
                <w:b/>
                <w:bCs/>
                <w:spacing w:val="-2"/>
                <w:sz w:val="20"/>
                <w:szCs w:val="20"/>
                <w:lang w:val="en-US"/>
              </w:rPr>
              <w:t xml:space="preserve"> </w:t>
            </w:r>
            <w:r w:rsidRPr="0063324E">
              <w:rPr>
                <w:rFonts w:ascii="Arial" w:eastAsia="Arial Narrow" w:hAnsi="Arial" w:cs="Arial"/>
                <w:b/>
                <w:bCs/>
                <w:sz w:val="20"/>
                <w:szCs w:val="20"/>
                <w:lang w:val="en-US"/>
              </w:rPr>
              <w:t>C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  <w:lang w:val="en-US"/>
              </w:rPr>
              <w:t>P</w:t>
            </w:r>
            <w:r w:rsidRPr="0063324E">
              <w:rPr>
                <w:rFonts w:ascii="Arial" w:eastAsia="Arial Narrow" w:hAnsi="Arial" w:cs="Arial"/>
                <w:b/>
                <w:bCs/>
                <w:sz w:val="20"/>
                <w:szCs w:val="20"/>
                <w:lang w:val="en-US"/>
              </w:rPr>
              <w:t>V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21FA" w:rsidRPr="0063324E" w:rsidRDefault="008B21FA" w:rsidP="000C52B2">
            <w:pPr>
              <w:widowControl w:val="0"/>
              <w:spacing w:line="223" w:lineRule="exact"/>
              <w:ind w:right="1390"/>
              <w:jc w:val="center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proofErr w:type="spellStart"/>
            <w:r w:rsidRPr="0063324E">
              <w:rPr>
                <w:rFonts w:ascii="Arial" w:eastAsia="Arial Narrow" w:hAnsi="Arial" w:cs="Arial"/>
                <w:b/>
                <w:bCs/>
                <w:w w:val="99"/>
                <w:sz w:val="20"/>
                <w:szCs w:val="20"/>
                <w:lang w:val="en-US"/>
              </w:rPr>
              <w:t>O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w w:val="99"/>
                <w:sz w:val="20"/>
                <w:szCs w:val="20"/>
                <w:lang w:val="en-US"/>
              </w:rPr>
              <w:t>p</w:t>
            </w:r>
            <w:r w:rsidRPr="0063324E">
              <w:rPr>
                <w:rFonts w:ascii="Arial" w:eastAsia="Arial Narrow" w:hAnsi="Arial" w:cs="Arial"/>
                <w:b/>
                <w:bCs/>
                <w:w w:val="99"/>
                <w:sz w:val="20"/>
                <w:szCs w:val="20"/>
                <w:lang w:val="en-US"/>
              </w:rPr>
              <w:t>is</w:t>
            </w:r>
            <w:proofErr w:type="spellEnd"/>
          </w:p>
        </w:tc>
      </w:tr>
      <w:tr w:rsidR="008B21FA" w:rsidRPr="0063324E" w:rsidTr="000C52B2">
        <w:trPr>
          <w:trHeight w:hRule="exact" w:val="28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63324E" w:rsidRDefault="008B21FA" w:rsidP="000C52B2">
            <w:pPr>
              <w:widowControl w:val="0"/>
              <w:spacing w:line="268" w:lineRule="exact"/>
              <w:ind w:right="-20"/>
              <w:rPr>
                <w:rFonts w:ascii="Arial" w:eastAsia="Arial Narrow" w:hAnsi="Arial" w:cs="Arial"/>
                <w:lang w:val="en-US"/>
              </w:rPr>
            </w:pPr>
            <w:r w:rsidRPr="0063324E">
              <w:rPr>
                <w:rFonts w:ascii="Arial" w:eastAsia="Arial Narrow" w:hAnsi="Arial" w:cs="Arial"/>
                <w:b/>
                <w:bCs/>
                <w:spacing w:val="1"/>
                <w:lang w:val="en-US"/>
              </w:rPr>
              <w:t>90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lang w:val="en-US"/>
              </w:rPr>
              <w:t>9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lang w:val="en-US"/>
              </w:rPr>
              <w:t>10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lang w:val="en-US"/>
              </w:rPr>
              <w:t>0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lang w:val="en-US"/>
              </w:rPr>
              <w:t>0</w:t>
            </w:r>
            <w:r w:rsidRPr="0063324E">
              <w:rPr>
                <w:rFonts w:ascii="Arial" w:eastAsia="Arial Narrow" w:hAnsi="Arial" w:cs="Arial"/>
                <w:b/>
                <w:bCs/>
                <w:spacing w:val="3"/>
                <w:lang w:val="en-US"/>
              </w:rPr>
              <w:t>0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lang w:val="en-US"/>
              </w:rPr>
              <w:t>-</w:t>
            </w:r>
            <w:r w:rsidRPr="0063324E">
              <w:rPr>
                <w:rFonts w:ascii="Arial" w:eastAsia="Arial Narrow" w:hAnsi="Arial" w:cs="Arial"/>
                <w:b/>
                <w:bCs/>
                <w:lang w:val="en-US"/>
              </w:rPr>
              <w:t>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63324E" w:rsidRDefault="008B21FA" w:rsidP="000C52B2">
            <w:pPr>
              <w:widowControl w:val="0"/>
              <w:spacing w:line="268" w:lineRule="exact"/>
              <w:ind w:right="-20"/>
              <w:rPr>
                <w:rFonts w:ascii="Arial" w:eastAsia="Arial Narrow" w:hAnsi="Arial" w:cs="Arial"/>
                <w:lang w:val="en-US"/>
              </w:rPr>
            </w:pPr>
            <w:proofErr w:type="spellStart"/>
            <w:r w:rsidRPr="0063324E">
              <w:rPr>
                <w:rFonts w:ascii="Arial" w:eastAsia="Arial Narrow" w:hAnsi="Arial" w:cs="Arial"/>
                <w:lang w:val="en-US"/>
              </w:rPr>
              <w:t>Us</w:t>
            </w:r>
            <w:r w:rsidRPr="0063324E">
              <w:rPr>
                <w:rFonts w:ascii="Arial" w:eastAsia="Arial Narrow" w:hAnsi="Arial" w:cs="Arial"/>
                <w:spacing w:val="-1"/>
                <w:lang w:val="en-US"/>
              </w:rPr>
              <w:t>ł</w:t>
            </w:r>
            <w:r w:rsidRPr="0063324E">
              <w:rPr>
                <w:rFonts w:ascii="Arial" w:eastAsia="Arial Narrow" w:hAnsi="Arial" w:cs="Arial"/>
                <w:spacing w:val="1"/>
                <w:lang w:val="en-US"/>
              </w:rPr>
              <w:t>ug</w:t>
            </w:r>
            <w:r w:rsidRPr="0063324E">
              <w:rPr>
                <w:rFonts w:ascii="Arial" w:eastAsia="Arial Narrow" w:hAnsi="Arial" w:cs="Arial"/>
                <w:lang w:val="en-US"/>
              </w:rPr>
              <w:t>i</w:t>
            </w:r>
            <w:proofErr w:type="spellEnd"/>
            <w:r w:rsidRPr="0063324E">
              <w:rPr>
                <w:rFonts w:ascii="Arial" w:eastAsia="Arial Narrow" w:hAnsi="Arial" w:cs="Arial"/>
                <w:lang w:val="en-US"/>
              </w:rPr>
              <w:t xml:space="preserve"> </w:t>
            </w:r>
            <w:proofErr w:type="spellStart"/>
            <w:r w:rsidRPr="0063324E">
              <w:rPr>
                <w:rFonts w:ascii="Arial" w:eastAsia="Arial Narrow" w:hAnsi="Arial" w:cs="Arial"/>
                <w:lang w:val="en-US"/>
              </w:rPr>
              <w:t>s</w:t>
            </w:r>
            <w:r w:rsidRPr="0063324E">
              <w:rPr>
                <w:rFonts w:ascii="Arial" w:eastAsia="Arial Narrow" w:hAnsi="Arial" w:cs="Arial"/>
                <w:spacing w:val="1"/>
                <w:lang w:val="en-US"/>
              </w:rPr>
              <w:t>p</w:t>
            </w:r>
            <w:r w:rsidRPr="0063324E">
              <w:rPr>
                <w:rFonts w:ascii="Arial" w:eastAsia="Arial Narrow" w:hAnsi="Arial" w:cs="Arial"/>
                <w:lang w:val="en-US"/>
              </w:rPr>
              <w:t>rząt</w:t>
            </w:r>
            <w:r w:rsidRPr="0063324E">
              <w:rPr>
                <w:rFonts w:ascii="Arial" w:eastAsia="Arial Narrow" w:hAnsi="Arial" w:cs="Arial"/>
                <w:spacing w:val="-1"/>
                <w:lang w:val="en-US"/>
              </w:rPr>
              <w:t>a</w:t>
            </w:r>
            <w:r w:rsidRPr="0063324E">
              <w:rPr>
                <w:rFonts w:ascii="Arial" w:eastAsia="Arial Narrow" w:hAnsi="Arial" w:cs="Arial"/>
                <w:spacing w:val="1"/>
                <w:lang w:val="en-US"/>
              </w:rPr>
              <w:t>n</w:t>
            </w:r>
            <w:r w:rsidRPr="0063324E">
              <w:rPr>
                <w:rFonts w:ascii="Arial" w:eastAsia="Arial Narrow" w:hAnsi="Arial" w:cs="Arial"/>
                <w:lang w:val="en-US"/>
              </w:rPr>
              <w:t>ia</w:t>
            </w:r>
            <w:proofErr w:type="spellEnd"/>
          </w:p>
        </w:tc>
      </w:tr>
      <w:tr w:rsidR="008B21FA" w:rsidRPr="0063324E" w:rsidTr="000C52B2">
        <w:trPr>
          <w:trHeight w:hRule="exact" w:val="28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63324E" w:rsidRDefault="008B21FA" w:rsidP="000C52B2">
            <w:pPr>
              <w:widowControl w:val="0"/>
              <w:spacing w:line="270" w:lineRule="exact"/>
              <w:ind w:right="-20"/>
              <w:rPr>
                <w:rFonts w:ascii="Arial" w:eastAsia="Arial Narrow" w:hAnsi="Arial" w:cs="Arial"/>
                <w:lang w:val="en-US"/>
              </w:rPr>
            </w:pPr>
            <w:r w:rsidRPr="0063324E">
              <w:rPr>
                <w:rFonts w:ascii="Arial" w:eastAsia="Arial Narrow" w:hAnsi="Arial" w:cs="Arial"/>
                <w:b/>
                <w:bCs/>
                <w:spacing w:val="1"/>
                <w:lang w:val="en-US"/>
              </w:rPr>
              <w:t>90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lang w:val="en-US"/>
              </w:rPr>
              <w:t>9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lang w:val="en-US"/>
              </w:rPr>
              <w:t>1</w:t>
            </w:r>
            <w:r w:rsidRPr="0063324E">
              <w:rPr>
                <w:rFonts w:ascii="Arial" w:eastAsia="Arial Narrow" w:hAnsi="Arial" w:cs="Arial"/>
                <w:b/>
                <w:bCs/>
                <w:spacing w:val="2"/>
                <w:lang w:val="en-US"/>
              </w:rPr>
              <w:t>9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lang w:val="en-US"/>
              </w:rPr>
              <w:t>3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lang w:val="en-US"/>
              </w:rPr>
              <w:t>0</w:t>
            </w:r>
            <w:r w:rsidRPr="0063324E">
              <w:rPr>
                <w:rFonts w:ascii="Arial" w:eastAsia="Arial Narrow" w:hAnsi="Arial" w:cs="Arial"/>
                <w:b/>
                <w:bCs/>
                <w:spacing w:val="2"/>
                <w:lang w:val="en-US"/>
              </w:rPr>
              <w:t>0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lang w:val="en-US"/>
              </w:rPr>
              <w:t>-</w:t>
            </w:r>
            <w:r w:rsidRPr="0063324E">
              <w:rPr>
                <w:rFonts w:ascii="Arial" w:eastAsia="Arial Narrow" w:hAnsi="Arial" w:cs="Arial"/>
                <w:b/>
                <w:bCs/>
                <w:lang w:val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63324E" w:rsidRDefault="008B21FA" w:rsidP="000C52B2">
            <w:pPr>
              <w:widowControl w:val="0"/>
              <w:spacing w:line="270" w:lineRule="exact"/>
              <w:ind w:right="-20"/>
              <w:rPr>
                <w:rFonts w:ascii="Arial" w:eastAsia="Arial Narrow" w:hAnsi="Arial" w:cs="Arial"/>
                <w:lang w:val="en-US"/>
              </w:rPr>
            </w:pPr>
            <w:proofErr w:type="spellStart"/>
            <w:r w:rsidRPr="0063324E">
              <w:rPr>
                <w:rFonts w:ascii="Arial" w:eastAsia="Arial Narrow" w:hAnsi="Arial" w:cs="Arial"/>
                <w:lang w:val="en-US"/>
              </w:rPr>
              <w:t>Us</w:t>
            </w:r>
            <w:r w:rsidRPr="0063324E">
              <w:rPr>
                <w:rFonts w:ascii="Arial" w:eastAsia="Arial Narrow" w:hAnsi="Arial" w:cs="Arial"/>
                <w:spacing w:val="-1"/>
                <w:lang w:val="en-US"/>
              </w:rPr>
              <w:t>ł</w:t>
            </w:r>
            <w:r w:rsidRPr="0063324E">
              <w:rPr>
                <w:rFonts w:ascii="Arial" w:eastAsia="Arial Narrow" w:hAnsi="Arial" w:cs="Arial"/>
                <w:spacing w:val="1"/>
                <w:lang w:val="en-US"/>
              </w:rPr>
              <w:t>ug</w:t>
            </w:r>
            <w:r w:rsidRPr="0063324E">
              <w:rPr>
                <w:rFonts w:ascii="Arial" w:eastAsia="Arial Narrow" w:hAnsi="Arial" w:cs="Arial"/>
                <w:lang w:val="en-US"/>
              </w:rPr>
              <w:t>i</w:t>
            </w:r>
            <w:proofErr w:type="spellEnd"/>
            <w:r w:rsidRPr="0063324E">
              <w:rPr>
                <w:rFonts w:ascii="Arial" w:eastAsia="Arial Narrow" w:hAnsi="Arial" w:cs="Arial"/>
                <w:lang w:val="en-US"/>
              </w:rPr>
              <w:t xml:space="preserve"> </w:t>
            </w:r>
            <w:proofErr w:type="spellStart"/>
            <w:r w:rsidRPr="0063324E">
              <w:rPr>
                <w:rFonts w:ascii="Arial" w:eastAsia="Arial Narrow" w:hAnsi="Arial" w:cs="Arial"/>
                <w:lang w:val="en-US"/>
              </w:rPr>
              <w:t>s</w:t>
            </w:r>
            <w:r w:rsidRPr="0063324E">
              <w:rPr>
                <w:rFonts w:ascii="Arial" w:eastAsia="Arial Narrow" w:hAnsi="Arial" w:cs="Arial"/>
                <w:spacing w:val="1"/>
                <w:lang w:val="en-US"/>
              </w:rPr>
              <w:t>p</w:t>
            </w:r>
            <w:r w:rsidRPr="0063324E">
              <w:rPr>
                <w:rFonts w:ascii="Arial" w:eastAsia="Arial Narrow" w:hAnsi="Arial" w:cs="Arial"/>
                <w:lang w:val="en-US"/>
              </w:rPr>
              <w:t>rząt</w:t>
            </w:r>
            <w:r w:rsidRPr="0063324E">
              <w:rPr>
                <w:rFonts w:ascii="Arial" w:eastAsia="Arial Narrow" w:hAnsi="Arial" w:cs="Arial"/>
                <w:spacing w:val="-1"/>
                <w:lang w:val="en-US"/>
              </w:rPr>
              <w:t>a</w:t>
            </w:r>
            <w:r w:rsidRPr="0063324E">
              <w:rPr>
                <w:rFonts w:ascii="Arial" w:eastAsia="Arial Narrow" w:hAnsi="Arial" w:cs="Arial"/>
                <w:spacing w:val="1"/>
                <w:lang w:val="en-US"/>
              </w:rPr>
              <w:t>n</w:t>
            </w:r>
            <w:r w:rsidRPr="0063324E">
              <w:rPr>
                <w:rFonts w:ascii="Arial" w:eastAsia="Arial Narrow" w:hAnsi="Arial" w:cs="Arial"/>
                <w:lang w:val="en-US"/>
              </w:rPr>
              <w:t>ia</w:t>
            </w:r>
            <w:proofErr w:type="spellEnd"/>
            <w:r w:rsidRPr="0063324E">
              <w:rPr>
                <w:rFonts w:ascii="Arial" w:eastAsia="Arial Narrow" w:hAnsi="Arial" w:cs="Arial"/>
                <w:spacing w:val="1"/>
                <w:lang w:val="en-US"/>
              </w:rPr>
              <w:t xml:space="preserve"> </w:t>
            </w:r>
            <w:proofErr w:type="spellStart"/>
            <w:r w:rsidRPr="0063324E">
              <w:rPr>
                <w:rFonts w:ascii="Arial" w:eastAsia="Arial Narrow" w:hAnsi="Arial" w:cs="Arial"/>
                <w:lang w:val="en-US"/>
              </w:rPr>
              <w:t>szk</w:t>
            </w:r>
            <w:r w:rsidRPr="0063324E">
              <w:rPr>
                <w:rFonts w:ascii="Arial" w:eastAsia="Arial Narrow" w:hAnsi="Arial" w:cs="Arial"/>
                <w:spacing w:val="1"/>
                <w:lang w:val="en-US"/>
              </w:rPr>
              <w:t>ó</w:t>
            </w:r>
            <w:r w:rsidRPr="0063324E">
              <w:rPr>
                <w:rFonts w:ascii="Arial" w:eastAsia="Arial Narrow" w:hAnsi="Arial" w:cs="Arial"/>
                <w:lang w:val="en-US"/>
              </w:rPr>
              <w:t>ł</w:t>
            </w:r>
            <w:proofErr w:type="spellEnd"/>
          </w:p>
        </w:tc>
      </w:tr>
    </w:tbl>
    <w:p w:rsidR="008B21FA" w:rsidRPr="0063324E" w:rsidRDefault="008B21FA" w:rsidP="008B21FA">
      <w:pPr>
        <w:widowControl w:val="0"/>
        <w:spacing w:before="4" w:line="140" w:lineRule="exact"/>
        <w:rPr>
          <w:rFonts w:ascii="Arial" w:eastAsia="Calibri" w:hAnsi="Arial" w:cs="Arial"/>
          <w:sz w:val="14"/>
          <w:szCs w:val="14"/>
          <w:lang w:val="en-US"/>
        </w:rPr>
      </w:pPr>
    </w:p>
    <w:p w:rsidR="008B21FA" w:rsidRPr="0063324E" w:rsidRDefault="008B21FA" w:rsidP="008B21FA">
      <w:pPr>
        <w:widowControl w:val="0"/>
        <w:spacing w:before="4" w:line="180" w:lineRule="exact"/>
        <w:rPr>
          <w:rFonts w:ascii="Arial" w:eastAsia="Calibri" w:hAnsi="Arial" w:cs="Arial"/>
          <w:sz w:val="18"/>
          <w:szCs w:val="18"/>
          <w:lang w:val="en-US"/>
        </w:rPr>
      </w:pPr>
    </w:p>
    <w:p w:rsidR="008B21FA" w:rsidRPr="0063324E" w:rsidRDefault="008B21FA" w:rsidP="008B21FA">
      <w:pPr>
        <w:widowControl w:val="0"/>
        <w:ind w:right="174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>3.</w:t>
      </w:r>
      <w:r w:rsidRPr="0063324E">
        <w:rPr>
          <w:rFonts w:ascii="Arial" w:eastAsia="Arial Narrow" w:hAnsi="Arial" w:cs="Arial"/>
        </w:rPr>
        <w:t xml:space="preserve">  </w:t>
      </w:r>
      <w:r w:rsidRPr="0063324E">
        <w:rPr>
          <w:rFonts w:ascii="Arial" w:eastAsia="Arial Narrow" w:hAnsi="Arial" w:cs="Arial"/>
          <w:spacing w:val="31"/>
        </w:rPr>
        <w:t xml:space="preserve"> </w:t>
      </w:r>
      <w:r w:rsidRPr="0063324E">
        <w:rPr>
          <w:rFonts w:ascii="Arial" w:eastAsia="Arial Narrow" w:hAnsi="Arial" w:cs="Arial"/>
        </w:rPr>
        <w:t>Prze</w:t>
      </w:r>
      <w:r w:rsidRPr="0063324E">
        <w:rPr>
          <w:rFonts w:ascii="Arial" w:eastAsia="Arial Narrow" w:hAnsi="Arial" w:cs="Arial"/>
          <w:spacing w:val="1"/>
        </w:rPr>
        <w:t>d</w:t>
      </w:r>
      <w:r w:rsidRPr="0063324E">
        <w:rPr>
          <w:rFonts w:ascii="Arial" w:eastAsia="Arial Narrow" w:hAnsi="Arial" w:cs="Arial"/>
          <w:spacing w:val="-1"/>
        </w:rPr>
        <w:t>m</w:t>
      </w:r>
      <w:r w:rsidRPr="0063324E">
        <w:rPr>
          <w:rFonts w:ascii="Arial" w:eastAsia="Arial Narrow" w:hAnsi="Arial" w:cs="Arial"/>
        </w:rPr>
        <w:t>io</w:t>
      </w:r>
      <w:r w:rsidRPr="0063324E">
        <w:rPr>
          <w:rFonts w:ascii="Arial" w:eastAsia="Arial Narrow" w:hAnsi="Arial" w:cs="Arial"/>
          <w:spacing w:val="1"/>
        </w:rPr>
        <w:t>te</w:t>
      </w:r>
      <w:r w:rsidRPr="0063324E">
        <w:rPr>
          <w:rFonts w:ascii="Arial" w:eastAsia="Arial Narrow" w:hAnsi="Arial" w:cs="Arial"/>
        </w:rPr>
        <w:t xml:space="preserve">m </w:t>
      </w:r>
      <w:r w:rsidRPr="0063324E">
        <w:rPr>
          <w:rFonts w:ascii="Arial" w:eastAsia="Arial Narrow" w:hAnsi="Arial" w:cs="Arial"/>
          <w:spacing w:val="12"/>
        </w:rPr>
        <w:t xml:space="preserve"> </w:t>
      </w:r>
      <w:r w:rsidRPr="0063324E">
        <w:rPr>
          <w:rFonts w:ascii="Arial" w:eastAsia="Arial Narrow" w:hAnsi="Arial" w:cs="Arial"/>
        </w:rPr>
        <w:t>z</w:t>
      </w:r>
      <w:r w:rsidRPr="0063324E">
        <w:rPr>
          <w:rFonts w:ascii="Arial" w:eastAsia="Arial Narrow" w:hAnsi="Arial" w:cs="Arial"/>
          <w:spacing w:val="1"/>
        </w:rPr>
        <w:t>a</w:t>
      </w:r>
      <w:r w:rsidRPr="0063324E">
        <w:rPr>
          <w:rFonts w:ascii="Arial" w:eastAsia="Arial Narrow" w:hAnsi="Arial" w:cs="Arial"/>
          <w:spacing w:val="-1"/>
        </w:rPr>
        <w:t>m</w:t>
      </w:r>
      <w:r w:rsidRPr="0063324E">
        <w:rPr>
          <w:rFonts w:ascii="Arial" w:eastAsia="Arial Narrow" w:hAnsi="Arial" w:cs="Arial"/>
          <w:spacing w:val="1"/>
        </w:rPr>
        <w:t>ó</w:t>
      </w:r>
      <w:r w:rsidRPr="0063324E">
        <w:rPr>
          <w:rFonts w:ascii="Arial" w:eastAsia="Arial Narrow" w:hAnsi="Arial" w:cs="Arial"/>
        </w:rPr>
        <w:t>w</w:t>
      </w:r>
      <w:r w:rsidRPr="0063324E">
        <w:rPr>
          <w:rFonts w:ascii="Arial" w:eastAsia="Arial Narrow" w:hAnsi="Arial" w:cs="Arial"/>
          <w:spacing w:val="-1"/>
        </w:rPr>
        <w:t>ie</w:t>
      </w:r>
      <w:r w:rsidRPr="0063324E">
        <w:rPr>
          <w:rFonts w:ascii="Arial" w:eastAsia="Arial Narrow" w:hAnsi="Arial" w:cs="Arial"/>
          <w:spacing w:val="1"/>
        </w:rPr>
        <w:t>n</w:t>
      </w:r>
      <w:r w:rsidRPr="0063324E">
        <w:rPr>
          <w:rFonts w:ascii="Arial" w:eastAsia="Arial Narrow" w:hAnsi="Arial" w:cs="Arial"/>
        </w:rPr>
        <w:t xml:space="preserve">ia </w:t>
      </w:r>
      <w:r w:rsidRPr="0063324E">
        <w:rPr>
          <w:rFonts w:ascii="Arial" w:eastAsia="Arial Narrow" w:hAnsi="Arial" w:cs="Arial"/>
          <w:spacing w:val="11"/>
        </w:rPr>
        <w:t xml:space="preserve"> </w:t>
      </w:r>
      <w:r w:rsidRPr="0063324E">
        <w:rPr>
          <w:rFonts w:ascii="Arial" w:eastAsia="Arial Narrow" w:hAnsi="Arial" w:cs="Arial"/>
        </w:rPr>
        <w:t xml:space="preserve">jest </w:t>
      </w:r>
      <w:r w:rsidRPr="0063324E">
        <w:rPr>
          <w:rFonts w:ascii="Arial" w:eastAsia="Arial Narrow" w:hAnsi="Arial" w:cs="Arial"/>
          <w:spacing w:val="13"/>
        </w:rPr>
        <w:t xml:space="preserve"> </w:t>
      </w:r>
      <w:r w:rsidRPr="0063324E">
        <w:rPr>
          <w:rFonts w:ascii="Arial" w:eastAsia="Arial Narrow" w:hAnsi="Arial" w:cs="Arial"/>
        </w:rPr>
        <w:t>wyko</w:t>
      </w:r>
      <w:r w:rsidRPr="0063324E">
        <w:rPr>
          <w:rFonts w:ascii="Arial" w:eastAsia="Arial Narrow" w:hAnsi="Arial" w:cs="Arial"/>
          <w:spacing w:val="1"/>
        </w:rPr>
        <w:t>n</w:t>
      </w:r>
      <w:r w:rsidRPr="0063324E">
        <w:rPr>
          <w:rFonts w:ascii="Arial" w:eastAsia="Arial Narrow" w:hAnsi="Arial" w:cs="Arial"/>
        </w:rPr>
        <w:t>yw</w:t>
      </w:r>
      <w:r w:rsidRPr="0063324E">
        <w:rPr>
          <w:rFonts w:ascii="Arial" w:eastAsia="Arial Narrow" w:hAnsi="Arial" w:cs="Arial"/>
          <w:spacing w:val="-2"/>
        </w:rPr>
        <w:t>a</w:t>
      </w:r>
      <w:r w:rsidRPr="0063324E">
        <w:rPr>
          <w:rFonts w:ascii="Arial" w:eastAsia="Arial Narrow" w:hAnsi="Arial" w:cs="Arial"/>
          <w:spacing w:val="1"/>
        </w:rPr>
        <w:t>n</w:t>
      </w:r>
      <w:r w:rsidRPr="0063324E">
        <w:rPr>
          <w:rFonts w:ascii="Arial" w:eastAsia="Arial Narrow" w:hAnsi="Arial" w:cs="Arial"/>
        </w:rPr>
        <w:t xml:space="preserve">ie </w:t>
      </w:r>
      <w:r w:rsidRPr="0063324E">
        <w:rPr>
          <w:rFonts w:ascii="Arial" w:eastAsia="Arial Narrow" w:hAnsi="Arial" w:cs="Arial"/>
          <w:spacing w:val="17"/>
        </w:rPr>
        <w:t xml:space="preserve"> </w:t>
      </w:r>
      <w:r w:rsidRPr="0063324E">
        <w:rPr>
          <w:rFonts w:ascii="Arial" w:eastAsia="Arial Narrow" w:hAnsi="Arial" w:cs="Arial"/>
        </w:rPr>
        <w:t xml:space="preserve">z </w:t>
      </w:r>
      <w:r w:rsidRPr="0063324E">
        <w:rPr>
          <w:rFonts w:ascii="Arial" w:eastAsia="Arial Narrow" w:hAnsi="Arial" w:cs="Arial"/>
          <w:spacing w:val="13"/>
        </w:rPr>
        <w:t xml:space="preserve"> </w:t>
      </w:r>
      <w:r w:rsidRPr="0063324E">
        <w:rPr>
          <w:rFonts w:ascii="Arial" w:eastAsia="Arial Narrow" w:hAnsi="Arial" w:cs="Arial"/>
          <w:spacing w:val="-1"/>
        </w:rPr>
        <w:t>n</w:t>
      </w:r>
      <w:r w:rsidRPr="0063324E">
        <w:rPr>
          <w:rFonts w:ascii="Arial" w:eastAsia="Arial Narrow" w:hAnsi="Arial" w:cs="Arial"/>
          <w:spacing w:val="1"/>
        </w:rPr>
        <w:t>a</w:t>
      </w:r>
      <w:r w:rsidRPr="0063324E">
        <w:rPr>
          <w:rFonts w:ascii="Arial" w:eastAsia="Arial Narrow" w:hAnsi="Arial" w:cs="Arial"/>
        </w:rPr>
        <w:t>le</w:t>
      </w:r>
      <w:r w:rsidRPr="0063324E">
        <w:rPr>
          <w:rFonts w:ascii="Arial" w:eastAsia="Arial Narrow" w:hAnsi="Arial" w:cs="Arial"/>
          <w:spacing w:val="-2"/>
        </w:rPr>
        <w:t>ż</w:t>
      </w:r>
      <w:r w:rsidRPr="0063324E">
        <w:rPr>
          <w:rFonts w:ascii="Arial" w:eastAsia="Arial Narrow" w:hAnsi="Arial" w:cs="Arial"/>
        </w:rPr>
        <w:t xml:space="preserve">ytą </w:t>
      </w:r>
      <w:r w:rsidRPr="0063324E">
        <w:rPr>
          <w:rFonts w:ascii="Arial" w:eastAsia="Arial Narrow" w:hAnsi="Arial" w:cs="Arial"/>
          <w:spacing w:val="14"/>
        </w:rPr>
        <w:t xml:space="preserve"> </w:t>
      </w:r>
      <w:r w:rsidRPr="0063324E">
        <w:rPr>
          <w:rFonts w:ascii="Arial" w:eastAsia="Arial Narrow" w:hAnsi="Arial" w:cs="Arial"/>
        </w:rPr>
        <w:t>st</w:t>
      </w:r>
      <w:r w:rsidRPr="0063324E">
        <w:rPr>
          <w:rFonts w:ascii="Arial" w:eastAsia="Arial Narrow" w:hAnsi="Arial" w:cs="Arial"/>
          <w:spacing w:val="1"/>
        </w:rPr>
        <w:t>a</w:t>
      </w:r>
      <w:r w:rsidRPr="0063324E">
        <w:rPr>
          <w:rFonts w:ascii="Arial" w:eastAsia="Arial Narrow" w:hAnsi="Arial" w:cs="Arial"/>
        </w:rPr>
        <w:t>r</w:t>
      </w:r>
      <w:r w:rsidRPr="0063324E">
        <w:rPr>
          <w:rFonts w:ascii="Arial" w:eastAsia="Arial Narrow" w:hAnsi="Arial" w:cs="Arial"/>
          <w:spacing w:val="-2"/>
        </w:rPr>
        <w:t>a</w:t>
      </w:r>
      <w:r w:rsidRPr="0063324E">
        <w:rPr>
          <w:rFonts w:ascii="Arial" w:eastAsia="Arial Narrow" w:hAnsi="Arial" w:cs="Arial"/>
          <w:spacing w:val="1"/>
        </w:rPr>
        <w:t>nno</w:t>
      </w:r>
      <w:r w:rsidRPr="0063324E">
        <w:rPr>
          <w:rFonts w:ascii="Arial" w:eastAsia="Arial Narrow" w:hAnsi="Arial" w:cs="Arial"/>
        </w:rPr>
        <w:t>śc</w:t>
      </w:r>
      <w:r w:rsidRPr="0063324E">
        <w:rPr>
          <w:rFonts w:ascii="Arial" w:eastAsia="Arial Narrow" w:hAnsi="Arial" w:cs="Arial"/>
          <w:spacing w:val="-3"/>
        </w:rPr>
        <w:t>i</w:t>
      </w:r>
      <w:r w:rsidRPr="0063324E">
        <w:rPr>
          <w:rFonts w:ascii="Arial" w:eastAsia="Arial Narrow" w:hAnsi="Arial" w:cs="Arial"/>
        </w:rPr>
        <w:t xml:space="preserve">ą </w:t>
      </w:r>
      <w:r w:rsidRPr="0063324E">
        <w:rPr>
          <w:rFonts w:ascii="Arial" w:eastAsia="Arial Narrow" w:hAnsi="Arial" w:cs="Arial"/>
          <w:spacing w:val="16"/>
        </w:rPr>
        <w:t xml:space="preserve"> </w:t>
      </w:r>
      <w:r w:rsidRPr="0063324E">
        <w:rPr>
          <w:rFonts w:ascii="Arial" w:eastAsia="Arial Narrow" w:hAnsi="Arial" w:cs="Arial"/>
          <w:b/>
          <w:bCs/>
        </w:rPr>
        <w:t>us</w:t>
      </w:r>
      <w:r w:rsidRPr="0063324E">
        <w:rPr>
          <w:rFonts w:ascii="Arial" w:eastAsia="Arial Narrow" w:hAnsi="Arial" w:cs="Arial"/>
          <w:b/>
          <w:bCs/>
          <w:spacing w:val="1"/>
        </w:rPr>
        <w:t>ł</w:t>
      </w:r>
      <w:r w:rsidRPr="0063324E">
        <w:rPr>
          <w:rFonts w:ascii="Arial" w:eastAsia="Arial Narrow" w:hAnsi="Arial" w:cs="Arial"/>
          <w:b/>
          <w:bCs/>
        </w:rPr>
        <w:t xml:space="preserve">ugi </w:t>
      </w:r>
      <w:r w:rsidRPr="0063324E">
        <w:rPr>
          <w:rFonts w:ascii="Arial" w:eastAsia="Arial Narrow" w:hAnsi="Arial" w:cs="Arial"/>
          <w:b/>
          <w:bCs/>
          <w:spacing w:val="10"/>
        </w:rPr>
        <w:t xml:space="preserve"> </w:t>
      </w:r>
      <w:r w:rsidRPr="0063324E">
        <w:rPr>
          <w:rFonts w:ascii="Arial" w:eastAsia="Arial Narrow" w:hAnsi="Arial" w:cs="Arial"/>
          <w:b/>
          <w:bCs/>
          <w:spacing w:val="-1"/>
        </w:rPr>
        <w:t>k</w:t>
      </w:r>
      <w:r w:rsidRPr="0063324E">
        <w:rPr>
          <w:rFonts w:ascii="Arial" w:eastAsia="Arial Narrow" w:hAnsi="Arial" w:cs="Arial"/>
          <w:b/>
          <w:bCs/>
        </w:rPr>
        <w:t>ompl</w:t>
      </w:r>
      <w:r w:rsidRPr="0063324E">
        <w:rPr>
          <w:rFonts w:ascii="Arial" w:eastAsia="Arial Narrow" w:hAnsi="Arial" w:cs="Arial"/>
          <w:b/>
          <w:bCs/>
          <w:spacing w:val="1"/>
        </w:rPr>
        <w:t>eks</w:t>
      </w:r>
      <w:r w:rsidRPr="0063324E">
        <w:rPr>
          <w:rFonts w:ascii="Arial" w:eastAsia="Arial Narrow" w:hAnsi="Arial" w:cs="Arial"/>
          <w:b/>
          <w:bCs/>
        </w:rPr>
        <w:t>o</w:t>
      </w:r>
      <w:r w:rsidRPr="0063324E">
        <w:rPr>
          <w:rFonts w:ascii="Arial" w:eastAsia="Arial Narrow" w:hAnsi="Arial" w:cs="Arial"/>
          <w:b/>
          <w:bCs/>
          <w:spacing w:val="-2"/>
        </w:rPr>
        <w:t>w</w:t>
      </w:r>
      <w:r w:rsidRPr="0063324E">
        <w:rPr>
          <w:rFonts w:ascii="Arial" w:eastAsia="Arial Narrow" w:hAnsi="Arial" w:cs="Arial"/>
          <w:b/>
          <w:bCs/>
          <w:spacing w:val="1"/>
        </w:rPr>
        <w:t>e</w:t>
      </w:r>
      <w:r w:rsidRPr="0063324E">
        <w:rPr>
          <w:rFonts w:ascii="Arial" w:eastAsia="Arial Narrow" w:hAnsi="Arial" w:cs="Arial"/>
          <w:b/>
          <w:bCs/>
        </w:rPr>
        <w:t>go u</w:t>
      </w:r>
      <w:r w:rsidRPr="0063324E">
        <w:rPr>
          <w:rFonts w:ascii="Arial" w:eastAsia="Arial Narrow" w:hAnsi="Arial" w:cs="Arial"/>
          <w:b/>
          <w:bCs/>
          <w:spacing w:val="-1"/>
        </w:rPr>
        <w:t>t</w:t>
      </w:r>
      <w:r w:rsidRPr="0063324E">
        <w:rPr>
          <w:rFonts w:ascii="Arial" w:eastAsia="Arial Narrow" w:hAnsi="Arial" w:cs="Arial"/>
          <w:b/>
          <w:bCs/>
        </w:rPr>
        <w:t>rz</w:t>
      </w:r>
      <w:r w:rsidRPr="0063324E">
        <w:rPr>
          <w:rFonts w:ascii="Arial" w:eastAsia="Arial Narrow" w:hAnsi="Arial" w:cs="Arial"/>
          <w:b/>
          <w:bCs/>
          <w:spacing w:val="1"/>
        </w:rPr>
        <w:t>y</w:t>
      </w:r>
      <w:r w:rsidRPr="0063324E">
        <w:rPr>
          <w:rFonts w:ascii="Arial" w:eastAsia="Arial Narrow" w:hAnsi="Arial" w:cs="Arial"/>
          <w:b/>
          <w:bCs/>
        </w:rPr>
        <w:t>m</w:t>
      </w:r>
      <w:r w:rsidRPr="0063324E">
        <w:rPr>
          <w:rFonts w:ascii="Arial" w:eastAsia="Arial Narrow" w:hAnsi="Arial" w:cs="Arial"/>
          <w:b/>
          <w:bCs/>
          <w:spacing w:val="1"/>
        </w:rPr>
        <w:t>a</w:t>
      </w:r>
      <w:r w:rsidRPr="0063324E">
        <w:rPr>
          <w:rFonts w:ascii="Arial" w:eastAsia="Arial Narrow" w:hAnsi="Arial" w:cs="Arial"/>
          <w:b/>
          <w:bCs/>
        </w:rPr>
        <w:t>nia</w:t>
      </w:r>
      <w:r w:rsidRPr="0063324E">
        <w:rPr>
          <w:rFonts w:ascii="Arial" w:eastAsia="Arial Narrow" w:hAnsi="Arial" w:cs="Arial"/>
          <w:b/>
          <w:bCs/>
          <w:spacing w:val="-1"/>
        </w:rPr>
        <w:t xml:space="preserve"> </w:t>
      </w:r>
      <w:r w:rsidRPr="0063324E">
        <w:rPr>
          <w:rFonts w:ascii="Arial" w:eastAsia="Arial Narrow" w:hAnsi="Arial" w:cs="Arial"/>
          <w:b/>
          <w:bCs/>
          <w:spacing w:val="1"/>
        </w:rPr>
        <w:t>c</w:t>
      </w:r>
      <w:r w:rsidRPr="0063324E">
        <w:rPr>
          <w:rFonts w:ascii="Arial" w:eastAsia="Arial Narrow" w:hAnsi="Arial" w:cs="Arial"/>
          <w:b/>
          <w:bCs/>
        </w:rPr>
        <w:t>z</w:t>
      </w:r>
      <w:r w:rsidRPr="0063324E">
        <w:rPr>
          <w:rFonts w:ascii="Arial" w:eastAsia="Arial Narrow" w:hAnsi="Arial" w:cs="Arial"/>
          <w:b/>
          <w:bCs/>
          <w:spacing w:val="1"/>
        </w:rPr>
        <w:t>ys</w:t>
      </w:r>
      <w:r w:rsidRPr="0063324E">
        <w:rPr>
          <w:rFonts w:ascii="Arial" w:eastAsia="Arial Narrow" w:hAnsi="Arial" w:cs="Arial"/>
          <w:b/>
          <w:bCs/>
        </w:rPr>
        <w:t>t</w:t>
      </w:r>
      <w:r w:rsidRPr="0063324E">
        <w:rPr>
          <w:rFonts w:ascii="Arial" w:eastAsia="Arial Narrow" w:hAnsi="Arial" w:cs="Arial"/>
          <w:b/>
          <w:bCs/>
          <w:spacing w:val="-1"/>
        </w:rPr>
        <w:t>oś</w:t>
      </w:r>
      <w:r w:rsidRPr="0063324E">
        <w:rPr>
          <w:rFonts w:ascii="Arial" w:eastAsia="Arial Narrow" w:hAnsi="Arial" w:cs="Arial"/>
          <w:b/>
          <w:bCs/>
          <w:spacing w:val="1"/>
        </w:rPr>
        <w:t>c</w:t>
      </w:r>
      <w:r w:rsidRPr="0063324E">
        <w:rPr>
          <w:rFonts w:ascii="Arial" w:eastAsia="Arial Narrow" w:hAnsi="Arial" w:cs="Arial"/>
          <w:b/>
          <w:bCs/>
        </w:rPr>
        <w:t>i</w:t>
      </w:r>
      <w:r w:rsidRPr="0063324E">
        <w:rPr>
          <w:rFonts w:ascii="Arial" w:eastAsia="Arial Narrow" w:hAnsi="Arial" w:cs="Arial"/>
          <w:b/>
          <w:bCs/>
          <w:spacing w:val="1"/>
        </w:rPr>
        <w:t xml:space="preserve"> </w:t>
      </w:r>
      <w:r w:rsidRPr="0063324E">
        <w:rPr>
          <w:rFonts w:ascii="Arial" w:eastAsia="Arial Narrow" w:hAnsi="Arial" w:cs="Arial"/>
          <w:b/>
          <w:bCs/>
        </w:rPr>
        <w:t>w</w:t>
      </w:r>
      <w:r w:rsidRPr="0063324E">
        <w:rPr>
          <w:rFonts w:ascii="Arial" w:eastAsia="Arial Narrow" w:hAnsi="Arial" w:cs="Arial"/>
          <w:b/>
          <w:bCs/>
          <w:spacing w:val="-2"/>
        </w:rPr>
        <w:t xml:space="preserve"> </w:t>
      </w:r>
      <w:r w:rsidRPr="0063324E">
        <w:rPr>
          <w:rFonts w:ascii="Arial" w:eastAsia="Arial Narrow" w:hAnsi="Arial" w:cs="Arial"/>
          <w:b/>
          <w:bCs/>
        </w:rPr>
        <w:t>n</w:t>
      </w:r>
      <w:r w:rsidRPr="0063324E">
        <w:rPr>
          <w:rFonts w:ascii="Arial" w:eastAsia="Arial Narrow" w:hAnsi="Arial" w:cs="Arial"/>
          <w:b/>
          <w:bCs/>
          <w:spacing w:val="-2"/>
        </w:rPr>
        <w:t>i</w:t>
      </w:r>
      <w:r w:rsidRPr="0063324E">
        <w:rPr>
          <w:rFonts w:ascii="Arial" w:eastAsia="Arial Narrow" w:hAnsi="Arial" w:cs="Arial"/>
          <w:b/>
          <w:bCs/>
        </w:rPr>
        <w:t>ż</w:t>
      </w:r>
      <w:r w:rsidRPr="0063324E">
        <w:rPr>
          <w:rFonts w:ascii="Arial" w:eastAsia="Arial Narrow" w:hAnsi="Arial" w:cs="Arial"/>
          <w:b/>
          <w:bCs/>
          <w:spacing w:val="1"/>
        </w:rPr>
        <w:t>e</w:t>
      </w:r>
      <w:r w:rsidRPr="0063324E">
        <w:rPr>
          <w:rFonts w:ascii="Arial" w:eastAsia="Arial Narrow" w:hAnsi="Arial" w:cs="Arial"/>
          <w:b/>
          <w:bCs/>
        </w:rPr>
        <w:t>j</w:t>
      </w:r>
      <w:r w:rsidRPr="0063324E">
        <w:rPr>
          <w:rFonts w:ascii="Arial" w:eastAsia="Arial Narrow" w:hAnsi="Arial" w:cs="Arial"/>
          <w:b/>
          <w:bCs/>
          <w:spacing w:val="1"/>
        </w:rPr>
        <w:t xml:space="preserve"> </w:t>
      </w:r>
      <w:r w:rsidRPr="0063324E">
        <w:rPr>
          <w:rFonts w:ascii="Arial" w:eastAsia="Arial Narrow" w:hAnsi="Arial" w:cs="Arial"/>
          <w:b/>
          <w:bCs/>
        </w:rPr>
        <w:t>w</w:t>
      </w:r>
      <w:r w:rsidRPr="0063324E">
        <w:rPr>
          <w:rFonts w:ascii="Arial" w:eastAsia="Arial Narrow" w:hAnsi="Arial" w:cs="Arial"/>
          <w:b/>
          <w:bCs/>
          <w:spacing w:val="1"/>
        </w:rPr>
        <w:t>y</w:t>
      </w:r>
      <w:r w:rsidRPr="0063324E">
        <w:rPr>
          <w:rFonts w:ascii="Arial" w:eastAsia="Arial Narrow" w:hAnsi="Arial" w:cs="Arial"/>
          <w:b/>
          <w:bCs/>
          <w:spacing w:val="-2"/>
        </w:rPr>
        <w:t>m</w:t>
      </w:r>
      <w:r w:rsidRPr="0063324E">
        <w:rPr>
          <w:rFonts w:ascii="Arial" w:eastAsia="Arial Narrow" w:hAnsi="Arial" w:cs="Arial"/>
          <w:b/>
          <w:bCs/>
        </w:rPr>
        <w:t>i</w:t>
      </w:r>
      <w:r w:rsidRPr="0063324E">
        <w:rPr>
          <w:rFonts w:ascii="Arial" w:eastAsia="Arial Narrow" w:hAnsi="Arial" w:cs="Arial"/>
          <w:b/>
          <w:bCs/>
          <w:spacing w:val="1"/>
        </w:rPr>
        <w:t>e</w:t>
      </w:r>
      <w:r w:rsidRPr="0063324E">
        <w:rPr>
          <w:rFonts w:ascii="Arial" w:eastAsia="Arial Narrow" w:hAnsi="Arial" w:cs="Arial"/>
          <w:b/>
          <w:bCs/>
        </w:rPr>
        <w:t>nion</w:t>
      </w:r>
      <w:r w:rsidRPr="0063324E">
        <w:rPr>
          <w:rFonts w:ascii="Arial" w:eastAsia="Arial Narrow" w:hAnsi="Arial" w:cs="Arial"/>
          <w:b/>
          <w:bCs/>
          <w:spacing w:val="-2"/>
        </w:rPr>
        <w:t>y</w:t>
      </w:r>
      <w:r w:rsidRPr="0063324E">
        <w:rPr>
          <w:rFonts w:ascii="Arial" w:eastAsia="Arial Narrow" w:hAnsi="Arial" w:cs="Arial"/>
          <w:b/>
          <w:bCs/>
          <w:spacing w:val="1"/>
        </w:rPr>
        <w:t>c</w:t>
      </w:r>
      <w:r w:rsidRPr="0063324E">
        <w:rPr>
          <w:rFonts w:ascii="Arial" w:eastAsia="Arial Narrow" w:hAnsi="Arial" w:cs="Arial"/>
          <w:b/>
          <w:bCs/>
        </w:rPr>
        <w:t>h obi</w:t>
      </w:r>
      <w:r w:rsidRPr="0063324E">
        <w:rPr>
          <w:rFonts w:ascii="Arial" w:eastAsia="Arial Narrow" w:hAnsi="Arial" w:cs="Arial"/>
          <w:b/>
          <w:bCs/>
          <w:spacing w:val="-1"/>
        </w:rPr>
        <w:t>e</w:t>
      </w:r>
      <w:r w:rsidRPr="0063324E">
        <w:rPr>
          <w:rFonts w:ascii="Arial" w:eastAsia="Arial Narrow" w:hAnsi="Arial" w:cs="Arial"/>
          <w:b/>
          <w:bCs/>
          <w:spacing w:val="1"/>
        </w:rPr>
        <w:t>k</w:t>
      </w:r>
      <w:r w:rsidRPr="0063324E">
        <w:rPr>
          <w:rFonts w:ascii="Arial" w:eastAsia="Arial Narrow" w:hAnsi="Arial" w:cs="Arial"/>
          <w:b/>
          <w:bCs/>
        </w:rPr>
        <w:t>t</w:t>
      </w:r>
      <w:r w:rsidRPr="0063324E">
        <w:rPr>
          <w:rFonts w:ascii="Arial" w:eastAsia="Arial Narrow" w:hAnsi="Arial" w:cs="Arial"/>
          <w:b/>
          <w:bCs/>
          <w:spacing w:val="-2"/>
        </w:rPr>
        <w:t>a</w:t>
      </w:r>
      <w:r w:rsidRPr="0063324E">
        <w:rPr>
          <w:rFonts w:ascii="Arial" w:eastAsia="Arial Narrow" w:hAnsi="Arial" w:cs="Arial"/>
          <w:b/>
          <w:bCs/>
          <w:spacing w:val="1"/>
        </w:rPr>
        <w:t>c</w:t>
      </w:r>
      <w:r w:rsidRPr="0063324E">
        <w:rPr>
          <w:rFonts w:ascii="Arial" w:eastAsia="Arial Narrow" w:hAnsi="Arial" w:cs="Arial"/>
          <w:b/>
          <w:bCs/>
        </w:rPr>
        <w:t>h AS</w:t>
      </w:r>
      <w:r w:rsidRPr="0063324E">
        <w:rPr>
          <w:rFonts w:ascii="Arial" w:eastAsia="Arial Narrow" w:hAnsi="Arial" w:cs="Arial"/>
          <w:b/>
          <w:bCs/>
          <w:spacing w:val="1"/>
        </w:rPr>
        <w:t xml:space="preserve">P w Warszawie </w:t>
      </w:r>
      <w:r w:rsidRPr="0063324E">
        <w:rPr>
          <w:rFonts w:ascii="Arial" w:eastAsia="Arial Narrow" w:hAnsi="Arial" w:cs="Arial"/>
          <w:b/>
          <w:bCs/>
        </w:rPr>
        <w:t>:</w:t>
      </w:r>
    </w:p>
    <w:p w:rsidR="008B21FA" w:rsidRPr="0063324E" w:rsidRDefault="008B21FA" w:rsidP="008B21FA">
      <w:pPr>
        <w:widowControl w:val="0"/>
        <w:spacing w:before="8" w:line="180" w:lineRule="exact"/>
        <w:rPr>
          <w:rFonts w:ascii="Arial" w:eastAsia="Calibri" w:hAnsi="Arial" w:cs="Arial"/>
          <w:sz w:val="18"/>
          <w:szCs w:val="1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6095"/>
        <w:gridCol w:w="2410"/>
      </w:tblGrid>
      <w:tr w:rsidR="008B21FA" w:rsidRPr="0063324E" w:rsidTr="00E4327E">
        <w:trPr>
          <w:trHeight w:hRule="exact" w:val="7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21FA" w:rsidRPr="000F2CB7" w:rsidRDefault="008B21FA" w:rsidP="000C52B2">
            <w:pPr>
              <w:widowControl w:val="0"/>
              <w:spacing w:line="179" w:lineRule="exact"/>
              <w:ind w:right="-20"/>
              <w:rPr>
                <w:rFonts w:ascii="Arial" w:eastAsia="Arial Narrow" w:hAnsi="Arial" w:cs="Arial"/>
                <w:sz w:val="16"/>
                <w:szCs w:val="16"/>
              </w:rPr>
            </w:pPr>
            <w:r w:rsidRPr="000F2CB7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Lp.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21FA" w:rsidRPr="000F2CB7" w:rsidRDefault="008B21FA" w:rsidP="000C52B2">
            <w:pPr>
              <w:widowControl w:val="0"/>
              <w:spacing w:line="179" w:lineRule="exact"/>
              <w:ind w:right="2563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0F2CB7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ad</w:t>
            </w:r>
            <w:r w:rsidRPr="000F2CB7">
              <w:rPr>
                <w:rFonts w:ascii="Arial" w:eastAsia="Arial Narrow" w:hAnsi="Arial" w:cs="Arial"/>
                <w:b/>
                <w:bCs/>
                <w:spacing w:val="-3"/>
                <w:sz w:val="16"/>
                <w:szCs w:val="16"/>
              </w:rPr>
              <w:t>r</w:t>
            </w:r>
            <w:r w:rsidRPr="000F2CB7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e</w:t>
            </w:r>
            <w:r w:rsidRPr="000F2CB7">
              <w:rPr>
                <w:rFonts w:ascii="Arial" w:eastAsia="Arial Narrow" w:hAnsi="Arial" w:cs="Arial"/>
                <w:b/>
                <w:bCs/>
                <w:sz w:val="16"/>
                <w:szCs w:val="16"/>
              </w:rPr>
              <w:t>s</w:t>
            </w:r>
            <w:r w:rsidRPr="000F2CB7">
              <w:rPr>
                <w:rFonts w:ascii="Arial" w:eastAsia="Arial Narrow" w:hAnsi="Arial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0F2CB7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ob</w:t>
            </w:r>
            <w:r w:rsidRPr="000F2CB7">
              <w:rPr>
                <w:rFonts w:ascii="Arial" w:eastAsia="Arial Narrow" w:hAnsi="Arial" w:cs="Arial"/>
                <w:b/>
                <w:bCs/>
                <w:spacing w:val="-3"/>
                <w:sz w:val="16"/>
                <w:szCs w:val="16"/>
              </w:rPr>
              <w:t>i</w:t>
            </w:r>
            <w:r w:rsidRPr="000F2CB7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ek</w:t>
            </w:r>
            <w:r w:rsidRPr="000F2CB7">
              <w:rPr>
                <w:rFonts w:ascii="Arial" w:eastAsia="Arial Narrow" w:hAnsi="Arial" w:cs="Arial"/>
                <w:b/>
                <w:bCs/>
                <w:spacing w:val="-3"/>
                <w:sz w:val="16"/>
                <w:szCs w:val="16"/>
              </w:rPr>
              <w:t>t</w:t>
            </w:r>
            <w:r w:rsidRPr="000F2CB7">
              <w:rPr>
                <w:rFonts w:ascii="Arial" w:eastAsia="Arial Narrow" w:hAnsi="Arial" w:cs="Arial"/>
                <w:b/>
                <w:bCs/>
                <w:sz w:val="16"/>
                <w:szCs w:val="16"/>
              </w:rPr>
              <w:t>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21FA" w:rsidRPr="0063324E" w:rsidRDefault="008B21FA" w:rsidP="000C52B2">
            <w:pPr>
              <w:widowControl w:val="0"/>
              <w:spacing w:line="179" w:lineRule="exact"/>
              <w:ind w:right="168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63324E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w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sz w:val="16"/>
                <w:szCs w:val="16"/>
              </w:rPr>
              <w:t>i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e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sz w:val="16"/>
                <w:szCs w:val="16"/>
              </w:rPr>
              <w:t>lk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o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sz w:val="16"/>
                <w:szCs w:val="16"/>
              </w:rPr>
              <w:t>ś</w:t>
            </w:r>
            <w:r w:rsidRPr="0063324E">
              <w:rPr>
                <w:rFonts w:ascii="Arial" w:eastAsia="Arial Narrow" w:hAnsi="Arial" w:cs="Arial"/>
                <w:b/>
                <w:bCs/>
                <w:sz w:val="16"/>
                <w:szCs w:val="16"/>
              </w:rPr>
              <w:t>ć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sz w:val="16"/>
                <w:szCs w:val="16"/>
              </w:rPr>
              <w:t>p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o</w:t>
            </w:r>
            <w:r w:rsidRPr="0063324E">
              <w:rPr>
                <w:rFonts w:ascii="Arial" w:eastAsia="Arial Narrow" w:hAnsi="Arial" w:cs="Arial"/>
                <w:b/>
                <w:bCs/>
                <w:sz w:val="16"/>
                <w:szCs w:val="16"/>
              </w:rPr>
              <w:t>w</w:t>
            </w:r>
            <w:r w:rsidRPr="0063324E">
              <w:rPr>
                <w:rFonts w:ascii="Arial" w:eastAsia="Arial Narrow" w:hAnsi="Arial" w:cs="Arial"/>
                <w:b/>
                <w:bCs/>
                <w:spacing w:val="-3"/>
                <w:sz w:val="16"/>
                <w:szCs w:val="16"/>
              </w:rPr>
              <w:t>i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e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sz w:val="16"/>
                <w:szCs w:val="16"/>
              </w:rPr>
              <w:t>rz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c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sz w:val="16"/>
                <w:szCs w:val="16"/>
              </w:rPr>
              <w:t>h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n</w:t>
            </w:r>
            <w:r w:rsidRPr="0063324E">
              <w:rPr>
                <w:rFonts w:ascii="Arial" w:eastAsia="Arial Narrow" w:hAnsi="Arial" w:cs="Arial"/>
                <w:b/>
                <w:bCs/>
                <w:sz w:val="16"/>
                <w:szCs w:val="16"/>
              </w:rPr>
              <w:t>i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sz w:val="16"/>
                <w:szCs w:val="16"/>
              </w:rPr>
              <w:t xml:space="preserve"> d</w:t>
            </w:r>
            <w:r w:rsidRPr="0063324E">
              <w:rPr>
                <w:rFonts w:ascii="Arial" w:eastAsia="Arial Narrow" w:hAnsi="Arial" w:cs="Arial"/>
                <w:b/>
                <w:bCs/>
                <w:sz w:val="16"/>
                <w:szCs w:val="16"/>
              </w:rPr>
              <w:t>o</w:t>
            </w:r>
          </w:p>
          <w:p w:rsidR="008B21FA" w:rsidRPr="0063324E" w:rsidRDefault="008B21FA" w:rsidP="000C52B2">
            <w:pPr>
              <w:widowControl w:val="0"/>
              <w:spacing w:before="1"/>
              <w:ind w:right="467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63324E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sp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sz w:val="16"/>
                <w:szCs w:val="16"/>
              </w:rPr>
              <w:t>rz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ą</w:t>
            </w:r>
            <w:r w:rsidRPr="0063324E">
              <w:rPr>
                <w:rFonts w:ascii="Arial" w:eastAsia="Arial Narrow" w:hAnsi="Arial" w:cs="Arial"/>
                <w:b/>
                <w:bCs/>
                <w:spacing w:val="-3"/>
                <w:sz w:val="16"/>
                <w:szCs w:val="16"/>
              </w:rPr>
              <w:t>t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a</w:t>
            </w:r>
            <w:r w:rsidRPr="0063324E">
              <w:rPr>
                <w:rFonts w:ascii="Arial" w:eastAsia="Arial Narrow" w:hAnsi="Arial" w:cs="Arial"/>
                <w:b/>
                <w:bCs/>
                <w:spacing w:val="2"/>
                <w:sz w:val="16"/>
                <w:szCs w:val="16"/>
              </w:rPr>
              <w:t>n</w:t>
            </w:r>
            <w:r w:rsidRPr="0063324E">
              <w:rPr>
                <w:rFonts w:ascii="Arial" w:eastAsia="Arial Narrow" w:hAnsi="Arial" w:cs="Arial"/>
                <w:b/>
                <w:bCs/>
                <w:spacing w:val="-3"/>
                <w:sz w:val="16"/>
                <w:szCs w:val="16"/>
              </w:rPr>
              <w:t>i</w:t>
            </w:r>
            <w:r w:rsidRPr="0063324E">
              <w:rPr>
                <w:rFonts w:ascii="Arial" w:eastAsia="Arial Narrow" w:hAnsi="Arial" w:cs="Arial"/>
                <w:b/>
                <w:bCs/>
                <w:sz w:val="16"/>
                <w:szCs w:val="16"/>
              </w:rPr>
              <w:t>a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sz w:val="16"/>
                <w:szCs w:val="16"/>
              </w:rPr>
              <w:t>(</w:t>
            </w:r>
            <w:r w:rsidRPr="0063324E">
              <w:rPr>
                <w:rFonts w:ascii="Arial" w:eastAsia="Arial Narrow" w:hAnsi="Arial" w:cs="Arial"/>
                <w:b/>
                <w:bCs/>
                <w:sz w:val="16"/>
                <w:szCs w:val="16"/>
              </w:rPr>
              <w:t>m</w:t>
            </w:r>
            <w:r w:rsidRPr="0063324E">
              <w:rPr>
                <w:rFonts w:ascii="Arial" w:eastAsia="Arial Narrow" w:hAnsi="Arial" w:cs="Arial"/>
                <w:b/>
                <w:bCs/>
                <w:position w:val="4"/>
                <w:sz w:val="10"/>
                <w:szCs w:val="10"/>
              </w:rPr>
              <w:t>2</w:t>
            </w:r>
            <w:r w:rsidRPr="0063324E">
              <w:rPr>
                <w:rFonts w:ascii="Arial" w:eastAsia="Arial Narrow" w:hAnsi="Arial" w:cs="Arial"/>
                <w:b/>
                <w:bCs/>
                <w:sz w:val="16"/>
                <w:szCs w:val="16"/>
              </w:rPr>
              <w:t>)</w:t>
            </w:r>
          </w:p>
        </w:tc>
      </w:tr>
      <w:tr w:rsidR="008B21FA" w:rsidRPr="0063324E" w:rsidTr="00E4327E">
        <w:trPr>
          <w:trHeight w:hRule="exact"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0F2CB7" w:rsidRDefault="008B21FA" w:rsidP="000C52B2">
            <w:pPr>
              <w:widowControl w:val="0"/>
              <w:spacing w:line="270" w:lineRule="exact"/>
              <w:ind w:right="168"/>
              <w:jc w:val="center"/>
              <w:rPr>
                <w:rFonts w:ascii="Arial" w:eastAsia="Arial Narrow" w:hAnsi="Arial" w:cs="Arial"/>
              </w:rPr>
            </w:pPr>
            <w:r w:rsidRPr="000F2CB7">
              <w:rPr>
                <w:rFonts w:ascii="Arial" w:eastAsia="Arial Narrow" w:hAnsi="Arial" w:cs="Arial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0F2CB7" w:rsidRDefault="008B21FA" w:rsidP="000C52B2">
            <w:pPr>
              <w:widowControl w:val="0"/>
              <w:spacing w:line="270" w:lineRule="exact"/>
              <w:ind w:right="-20"/>
              <w:rPr>
                <w:rFonts w:ascii="Arial" w:eastAsia="Arial Narrow" w:hAnsi="Arial" w:cs="Arial"/>
              </w:rPr>
            </w:pPr>
            <w:r w:rsidRPr="000F2CB7">
              <w:rPr>
                <w:rFonts w:ascii="Arial" w:eastAsia="Arial Narrow" w:hAnsi="Arial" w:cs="Arial"/>
                <w:spacing w:val="1"/>
              </w:rPr>
              <w:t>ul. Wybrzeże Kościuszkowskie 37/39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21FA" w:rsidRPr="000F2CB7" w:rsidRDefault="008B21FA" w:rsidP="003C15FE">
            <w:pPr>
              <w:widowControl w:val="0"/>
              <w:spacing w:line="270" w:lineRule="exact"/>
              <w:ind w:right="-20"/>
              <w:jc w:val="right"/>
              <w:rPr>
                <w:rFonts w:ascii="Arial" w:eastAsia="Arial Narrow" w:hAnsi="Arial" w:cs="Arial"/>
              </w:rPr>
            </w:pPr>
            <w:r w:rsidRPr="000F2CB7">
              <w:rPr>
                <w:rFonts w:ascii="Arial" w:eastAsia="Arial Narrow" w:hAnsi="Arial" w:cs="Arial"/>
              </w:rPr>
              <w:t xml:space="preserve">   </w:t>
            </w:r>
            <w:r w:rsidR="003C15FE">
              <w:rPr>
                <w:rFonts w:ascii="Arial" w:eastAsia="Arial Narrow" w:hAnsi="Arial" w:cs="Arial"/>
              </w:rPr>
              <w:t>7 881,29</w:t>
            </w:r>
          </w:p>
        </w:tc>
      </w:tr>
      <w:tr w:rsidR="008B21FA" w:rsidRPr="0063324E" w:rsidTr="00E4327E">
        <w:trPr>
          <w:trHeight w:hRule="exact"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0F2CB7" w:rsidRDefault="008B21FA" w:rsidP="000C52B2">
            <w:pPr>
              <w:widowControl w:val="0"/>
              <w:spacing w:line="268" w:lineRule="exact"/>
              <w:ind w:right="168"/>
              <w:jc w:val="center"/>
              <w:rPr>
                <w:rFonts w:ascii="Arial" w:eastAsia="Arial Narrow" w:hAnsi="Arial" w:cs="Arial"/>
              </w:rPr>
            </w:pPr>
            <w:r w:rsidRPr="000F2CB7">
              <w:rPr>
                <w:rFonts w:ascii="Arial" w:eastAsia="Arial Narrow" w:hAnsi="Arial" w:cs="Arial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63324E" w:rsidRDefault="008B21FA" w:rsidP="000C52B2">
            <w:pPr>
              <w:widowControl w:val="0"/>
              <w:spacing w:line="268" w:lineRule="exact"/>
              <w:ind w:right="-20"/>
              <w:rPr>
                <w:rFonts w:ascii="Arial" w:eastAsia="Arial Narrow" w:hAnsi="Arial" w:cs="Arial"/>
                <w:lang w:val="en-US"/>
              </w:rPr>
            </w:pPr>
            <w:r w:rsidRPr="000F2CB7">
              <w:rPr>
                <w:rFonts w:ascii="Arial" w:eastAsia="Arial Narrow" w:hAnsi="Arial" w:cs="Arial"/>
                <w:spacing w:val="1"/>
              </w:rPr>
              <w:t>u</w:t>
            </w:r>
            <w:r w:rsidRPr="000F2CB7">
              <w:rPr>
                <w:rFonts w:ascii="Arial" w:eastAsia="Arial Narrow" w:hAnsi="Arial" w:cs="Arial"/>
              </w:rPr>
              <w:t>l.</w:t>
            </w:r>
            <w:r w:rsidRPr="000F2CB7">
              <w:rPr>
                <w:rFonts w:ascii="Arial" w:eastAsia="Arial Narrow" w:hAnsi="Arial" w:cs="Arial"/>
                <w:spacing w:val="1"/>
              </w:rPr>
              <w:t xml:space="preserve"> </w:t>
            </w:r>
            <w:proofErr w:type="spellStart"/>
            <w:r w:rsidRPr="000F2CB7">
              <w:rPr>
                <w:rFonts w:ascii="Arial" w:eastAsia="Arial Narrow" w:hAnsi="Arial" w:cs="Arial"/>
                <w:spacing w:val="-1"/>
              </w:rPr>
              <w:t>Myśliwieck</w:t>
            </w:r>
            <w:proofErr w:type="spellEnd"/>
            <w:r w:rsidRPr="0063324E">
              <w:rPr>
                <w:rFonts w:ascii="Arial" w:eastAsia="Arial Narrow" w:hAnsi="Arial" w:cs="Arial"/>
                <w:spacing w:val="-1"/>
                <w:lang w:val="en-US"/>
              </w:rPr>
              <w:t>a 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21FA" w:rsidRPr="0063324E" w:rsidRDefault="008B21FA" w:rsidP="000C52B2">
            <w:pPr>
              <w:widowControl w:val="0"/>
              <w:spacing w:line="268" w:lineRule="exact"/>
              <w:ind w:right="-20"/>
              <w:jc w:val="right"/>
              <w:rPr>
                <w:rFonts w:ascii="Arial" w:eastAsia="Arial Narrow" w:hAnsi="Arial" w:cs="Arial"/>
                <w:lang w:val="en-US"/>
              </w:rPr>
            </w:pPr>
            <w:r w:rsidRPr="0063324E">
              <w:rPr>
                <w:rFonts w:ascii="Arial" w:eastAsia="Arial Narrow" w:hAnsi="Arial" w:cs="Arial"/>
                <w:lang w:val="en-US"/>
              </w:rPr>
              <w:t xml:space="preserve">   5 297,68</w:t>
            </w:r>
          </w:p>
        </w:tc>
      </w:tr>
      <w:tr w:rsidR="008B21FA" w:rsidRPr="0063324E" w:rsidTr="00E4327E">
        <w:trPr>
          <w:trHeight w:hRule="exact" w:val="286"/>
        </w:trPr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63324E" w:rsidRDefault="008B21FA" w:rsidP="000C52B2">
            <w:pPr>
              <w:widowControl w:val="0"/>
              <w:spacing w:line="268" w:lineRule="exact"/>
              <w:ind w:right="83"/>
              <w:jc w:val="right"/>
              <w:rPr>
                <w:rFonts w:ascii="Arial" w:eastAsia="Arial Narrow" w:hAnsi="Arial" w:cs="Arial"/>
                <w:lang w:val="en-US"/>
              </w:rPr>
            </w:pPr>
            <w:proofErr w:type="spellStart"/>
            <w:r w:rsidRPr="0063324E">
              <w:rPr>
                <w:rFonts w:ascii="Arial" w:eastAsia="Arial Narrow" w:hAnsi="Arial" w:cs="Arial"/>
                <w:b/>
                <w:bCs/>
                <w:lang w:val="en-US"/>
              </w:rPr>
              <w:t>Ogół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lang w:val="en-US"/>
              </w:rPr>
              <w:t>e</w:t>
            </w:r>
            <w:r w:rsidRPr="0063324E">
              <w:rPr>
                <w:rFonts w:ascii="Arial" w:eastAsia="Arial Narrow" w:hAnsi="Arial" w:cs="Arial"/>
                <w:b/>
                <w:bCs/>
                <w:lang w:val="en-US"/>
              </w:rPr>
              <w:t>m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21FA" w:rsidRPr="0063324E" w:rsidRDefault="008B21FA" w:rsidP="003C15FE">
            <w:pPr>
              <w:widowControl w:val="0"/>
              <w:spacing w:line="268" w:lineRule="exact"/>
              <w:ind w:right="-20"/>
              <w:jc w:val="right"/>
              <w:rPr>
                <w:rFonts w:ascii="Arial" w:eastAsia="Arial Narrow" w:hAnsi="Arial" w:cs="Arial"/>
                <w:lang w:val="en-US"/>
              </w:rPr>
            </w:pPr>
            <w:r w:rsidRPr="0063324E">
              <w:rPr>
                <w:rFonts w:ascii="Arial" w:eastAsia="Arial Narrow" w:hAnsi="Arial" w:cs="Arial"/>
                <w:lang w:val="en-US"/>
              </w:rPr>
              <w:t xml:space="preserve"> 13</w:t>
            </w:r>
            <w:r w:rsidR="003C15FE">
              <w:rPr>
                <w:rFonts w:ascii="Arial" w:eastAsia="Arial Narrow" w:hAnsi="Arial" w:cs="Arial"/>
                <w:lang w:val="en-US"/>
              </w:rPr>
              <w:t> 178,97</w:t>
            </w:r>
          </w:p>
        </w:tc>
      </w:tr>
    </w:tbl>
    <w:p w:rsidR="008B21FA" w:rsidRPr="0063324E" w:rsidRDefault="008B21FA" w:rsidP="008B21FA">
      <w:pPr>
        <w:widowControl w:val="0"/>
        <w:spacing w:before="3" w:line="120" w:lineRule="exact"/>
        <w:rPr>
          <w:rFonts w:ascii="Arial" w:eastAsia="Calibri" w:hAnsi="Arial" w:cs="Arial"/>
          <w:sz w:val="12"/>
          <w:szCs w:val="12"/>
          <w:lang w:val="en-US"/>
        </w:rPr>
      </w:pPr>
    </w:p>
    <w:p w:rsidR="008B21FA" w:rsidRPr="0075689C" w:rsidRDefault="008B21FA" w:rsidP="008B21FA">
      <w:pPr>
        <w:widowControl w:val="0"/>
        <w:spacing w:before="30"/>
        <w:ind w:right="153"/>
        <w:rPr>
          <w:rFonts w:ascii="Arial" w:eastAsia="Calibri" w:hAnsi="Arial" w:cs="Arial"/>
          <w:b/>
          <w:u w:val="single"/>
        </w:rPr>
      </w:pPr>
      <w:r w:rsidRPr="0075689C">
        <w:rPr>
          <w:rFonts w:ascii="Arial" w:eastAsia="Arial Narrow" w:hAnsi="Arial" w:cs="Arial"/>
          <w:spacing w:val="1"/>
        </w:rPr>
        <w:t>4.</w:t>
      </w:r>
      <w:r w:rsidRPr="0075689C">
        <w:rPr>
          <w:rFonts w:ascii="Arial" w:eastAsia="Arial Narrow" w:hAnsi="Arial" w:cs="Arial"/>
        </w:rPr>
        <w:t xml:space="preserve"> </w:t>
      </w:r>
      <w:r w:rsidRPr="0075689C">
        <w:rPr>
          <w:rFonts w:ascii="Arial" w:eastAsia="Calibri" w:hAnsi="Arial" w:cs="Arial"/>
          <w:b/>
          <w:u w:val="single"/>
        </w:rPr>
        <w:t>Zakres czynności</w:t>
      </w:r>
    </w:p>
    <w:p w:rsidR="008B21FA" w:rsidRPr="0075689C" w:rsidRDefault="008B21FA" w:rsidP="008B21FA">
      <w:pPr>
        <w:rPr>
          <w:rFonts w:ascii="Arial" w:hAnsi="Arial" w:cs="Arial"/>
        </w:rPr>
      </w:pPr>
      <w:r w:rsidRPr="0075689C">
        <w:rPr>
          <w:rFonts w:ascii="Arial" w:hAnsi="Arial" w:cs="Arial"/>
        </w:rPr>
        <w:t>Sprzątanie w dni robocze pomieszczeń biurowych i pracowni dydaktycznych o łącznej powierzchni użytkowej  13</w:t>
      </w:r>
      <w:r w:rsidR="003C15FE">
        <w:rPr>
          <w:rFonts w:ascii="Arial" w:hAnsi="Arial" w:cs="Arial"/>
        </w:rPr>
        <w:t> 178,97</w:t>
      </w:r>
      <w:r w:rsidRPr="0075689C">
        <w:rPr>
          <w:rFonts w:ascii="Arial" w:hAnsi="Arial" w:cs="Arial"/>
        </w:rPr>
        <w:t xml:space="preserve"> m</w:t>
      </w:r>
      <w:r w:rsidRPr="0075689C">
        <w:rPr>
          <w:rFonts w:ascii="Arial" w:hAnsi="Arial" w:cs="Arial"/>
          <w:vertAlign w:val="superscript"/>
        </w:rPr>
        <w:t>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8"/>
        <w:gridCol w:w="4219"/>
        <w:gridCol w:w="3775"/>
      </w:tblGrid>
      <w:tr w:rsidR="008B21FA" w:rsidTr="000C52B2">
        <w:tc>
          <w:tcPr>
            <w:tcW w:w="9062" w:type="dxa"/>
            <w:gridSpan w:val="3"/>
          </w:tcPr>
          <w:p w:rsidR="008B21FA" w:rsidRDefault="008B21FA" w:rsidP="000C52B2">
            <w:pPr>
              <w:rPr>
                <w:b/>
              </w:rPr>
            </w:pPr>
          </w:p>
          <w:p w:rsidR="008B21FA" w:rsidRPr="0015136B" w:rsidRDefault="008B21FA" w:rsidP="000C52B2">
            <w:pPr>
              <w:rPr>
                <w:b/>
              </w:rPr>
            </w:pPr>
            <w:r w:rsidRPr="0015136B">
              <w:rPr>
                <w:b/>
              </w:rPr>
              <w:t>Codziennie *</w:t>
            </w:r>
          </w:p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1.</w:t>
            </w:r>
          </w:p>
        </w:tc>
        <w:tc>
          <w:tcPr>
            <w:tcW w:w="4219" w:type="dxa"/>
          </w:tcPr>
          <w:p w:rsidR="008B21FA" w:rsidRPr="00BC5108" w:rsidRDefault="008B21FA" w:rsidP="000C52B2">
            <w:r w:rsidRPr="00BC5108">
              <w:t>odkurzanie lub zamiatanie</w:t>
            </w:r>
            <w:r>
              <w:t xml:space="preserve"> podłóg</w:t>
            </w:r>
          </w:p>
        </w:tc>
        <w:tc>
          <w:tcPr>
            <w:tcW w:w="3775" w:type="dxa"/>
          </w:tcPr>
          <w:p w:rsidR="008B21FA" w:rsidRDefault="008B21FA" w:rsidP="000C52B2">
            <w:r>
              <w:t>hole, schody, pomieszczenia biurowe, pomieszczenia dydaktyczne</w:t>
            </w:r>
          </w:p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2.</w:t>
            </w:r>
          </w:p>
        </w:tc>
        <w:tc>
          <w:tcPr>
            <w:tcW w:w="4219" w:type="dxa"/>
          </w:tcPr>
          <w:p w:rsidR="008B21FA" w:rsidRPr="00BC5108" w:rsidRDefault="008B21FA" w:rsidP="000C52B2">
            <w:r>
              <w:t>mycie</w:t>
            </w:r>
            <w:r w:rsidRPr="00BC5108">
              <w:t xml:space="preserve"> podłóg</w:t>
            </w:r>
          </w:p>
        </w:tc>
        <w:tc>
          <w:tcPr>
            <w:tcW w:w="3775" w:type="dxa"/>
          </w:tcPr>
          <w:p w:rsidR="008B21FA" w:rsidRDefault="008B21FA" w:rsidP="000C52B2">
            <w:r>
              <w:t>ciągi komunikacyjne (hole, schody)</w:t>
            </w:r>
          </w:p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3.</w:t>
            </w:r>
          </w:p>
        </w:tc>
        <w:tc>
          <w:tcPr>
            <w:tcW w:w="4219" w:type="dxa"/>
          </w:tcPr>
          <w:p w:rsidR="008B21FA" w:rsidRPr="00BC5108" w:rsidRDefault="008B21FA" w:rsidP="000C52B2">
            <w:r>
              <w:t>odkurzanie</w:t>
            </w:r>
            <w:r w:rsidRPr="00BC5108">
              <w:t xml:space="preserve"> mebli i biurek</w:t>
            </w:r>
          </w:p>
        </w:tc>
        <w:tc>
          <w:tcPr>
            <w:tcW w:w="3775" w:type="dxa"/>
          </w:tcPr>
          <w:p w:rsidR="008B21FA" w:rsidRDefault="008B21FA" w:rsidP="000C52B2">
            <w:r w:rsidRPr="00704097">
              <w:t>pomieszczenia biurowe</w:t>
            </w:r>
            <w:r>
              <w:t xml:space="preserve"> i dydaktyczne</w:t>
            </w:r>
          </w:p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4.</w:t>
            </w:r>
          </w:p>
        </w:tc>
        <w:tc>
          <w:tcPr>
            <w:tcW w:w="4219" w:type="dxa"/>
          </w:tcPr>
          <w:p w:rsidR="008B21FA" w:rsidRPr="00BC5108" w:rsidRDefault="008B21FA" w:rsidP="000C52B2">
            <w:r w:rsidRPr="00BC5108">
              <w:t xml:space="preserve">opróżnianie pojemników na śmieci i </w:t>
            </w:r>
            <w:r w:rsidRPr="00BC5108">
              <w:lastRenderedPageBreak/>
              <w:t>każdorazowo wymiana worków na śmieci</w:t>
            </w:r>
          </w:p>
        </w:tc>
        <w:tc>
          <w:tcPr>
            <w:tcW w:w="3775" w:type="dxa"/>
          </w:tcPr>
          <w:p w:rsidR="008B21FA" w:rsidRDefault="008B21FA" w:rsidP="000C52B2">
            <w:r>
              <w:lastRenderedPageBreak/>
              <w:t xml:space="preserve">hole, łazienki, </w:t>
            </w:r>
            <w:r w:rsidRPr="00704097">
              <w:t xml:space="preserve">pomieszczenia biurowe, </w:t>
            </w:r>
            <w:r w:rsidRPr="00704097">
              <w:lastRenderedPageBreak/>
              <w:t>pomieszczenia dydaktyczne</w:t>
            </w:r>
          </w:p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lastRenderedPageBreak/>
              <w:t>5.</w:t>
            </w:r>
          </w:p>
        </w:tc>
        <w:tc>
          <w:tcPr>
            <w:tcW w:w="4219" w:type="dxa"/>
          </w:tcPr>
          <w:p w:rsidR="008B21FA" w:rsidRPr="00BC5108" w:rsidRDefault="008B21FA" w:rsidP="000C52B2">
            <w:r>
              <w:t xml:space="preserve">opróżnianie niszczarek </w:t>
            </w:r>
          </w:p>
        </w:tc>
        <w:tc>
          <w:tcPr>
            <w:tcW w:w="3775" w:type="dxa"/>
          </w:tcPr>
          <w:p w:rsidR="008B21FA" w:rsidRDefault="008B21FA" w:rsidP="000C52B2">
            <w:r w:rsidRPr="0015136B">
              <w:t>pomieszczenia biurowe</w:t>
            </w:r>
          </w:p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6.</w:t>
            </w:r>
          </w:p>
        </w:tc>
        <w:tc>
          <w:tcPr>
            <w:tcW w:w="4219" w:type="dxa"/>
          </w:tcPr>
          <w:p w:rsidR="008B21FA" w:rsidRPr="00BC5108" w:rsidRDefault="008B21FA" w:rsidP="000C52B2">
            <w:r>
              <w:t>mycie luster, armatury, zlewozmywaków, drzwi, podłogi i glazury</w:t>
            </w:r>
          </w:p>
        </w:tc>
        <w:tc>
          <w:tcPr>
            <w:tcW w:w="3775" w:type="dxa"/>
          </w:tcPr>
          <w:p w:rsidR="008B21FA" w:rsidRDefault="008B21FA" w:rsidP="000C52B2">
            <w:r w:rsidRPr="00BC5108">
              <w:t>toalet</w:t>
            </w:r>
            <w:r>
              <w:t>y</w:t>
            </w:r>
          </w:p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7.</w:t>
            </w:r>
          </w:p>
        </w:tc>
        <w:tc>
          <w:tcPr>
            <w:tcW w:w="4219" w:type="dxa"/>
          </w:tcPr>
          <w:p w:rsidR="008B21FA" w:rsidRPr="00BC5108" w:rsidRDefault="008B21FA" w:rsidP="000C52B2">
            <w:r>
              <w:t>sprzątanie wind</w:t>
            </w:r>
            <w:r w:rsidRPr="00064261">
              <w:t>*</w:t>
            </w:r>
            <w:r w:rsidRPr="00064261">
              <w:rPr>
                <w:b/>
              </w:rPr>
              <w:t>*</w:t>
            </w:r>
          </w:p>
        </w:tc>
        <w:tc>
          <w:tcPr>
            <w:tcW w:w="3775" w:type="dxa"/>
          </w:tcPr>
          <w:p w:rsidR="008B21FA" w:rsidRDefault="008B21FA" w:rsidP="000C52B2"/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8.</w:t>
            </w:r>
          </w:p>
        </w:tc>
        <w:tc>
          <w:tcPr>
            <w:tcW w:w="4219" w:type="dxa"/>
          </w:tcPr>
          <w:p w:rsidR="008B21FA" w:rsidRPr="00BC5108" w:rsidRDefault="008B21FA" w:rsidP="000C52B2">
            <w:r>
              <w:t>wycieranie blatów</w:t>
            </w:r>
          </w:p>
        </w:tc>
        <w:tc>
          <w:tcPr>
            <w:tcW w:w="3775" w:type="dxa"/>
          </w:tcPr>
          <w:p w:rsidR="008B21FA" w:rsidRDefault="008B21FA" w:rsidP="000C52B2"/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9.</w:t>
            </w:r>
          </w:p>
        </w:tc>
        <w:tc>
          <w:tcPr>
            <w:tcW w:w="4219" w:type="dxa"/>
          </w:tcPr>
          <w:p w:rsidR="008B21FA" w:rsidRPr="00BC5108" w:rsidRDefault="008B21FA" w:rsidP="000C52B2">
            <w:r w:rsidRPr="00BC5108">
              <w:t>uzupełnianie papieru toaletowego, ręczników papierowych, mydł</w:t>
            </w:r>
            <w:r>
              <w:t>a</w:t>
            </w:r>
            <w:r w:rsidRPr="00BC5108">
              <w:t xml:space="preserve"> w płynie</w:t>
            </w:r>
          </w:p>
        </w:tc>
        <w:tc>
          <w:tcPr>
            <w:tcW w:w="3775" w:type="dxa"/>
          </w:tcPr>
          <w:p w:rsidR="008B21FA" w:rsidRDefault="008B21FA" w:rsidP="000C52B2"/>
          <w:p w:rsidR="008B21FA" w:rsidRDefault="008B21FA" w:rsidP="000C52B2"/>
        </w:tc>
      </w:tr>
      <w:tr w:rsidR="008B21FA" w:rsidTr="000C52B2">
        <w:tc>
          <w:tcPr>
            <w:tcW w:w="9062" w:type="dxa"/>
            <w:gridSpan w:val="3"/>
          </w:tcPr>
          <w:p w:rsidR="008B21FA" w:rsidRDefault="008B21FA" w:rsidP="000C52B2">
            <w:pPr>
              <w:rPr>
                <w:b/>
              </w:rPr>
            </w:pPr>
          </w:p>
          <w:p w:rsidR="008B21FA" w:rsidRPr="0015136B" w:rsidRDefault="008B21FA" w:rsidP="000C52B2">
            <w:pPr>
              <w:rPr>
                <w:b/>
              </w:rPr>
            </w:pPr>
            <w:r w:rsidRPr="0015136B">
              <w:rPr>
                <w:b/>
              </w:rPr>
              <w:t>Raz w tygodniu*</w:t>
            </w:r>
          </w:p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1.</w:t>
            </w:r>
          </w:p>
        </w:tc>
        <w:tc>
          <w:tcPr>
            <w:tcW w:w="4219" w:type="dxa"/>
          </w:tcPr>
          <w:p w:rsidR="008B21FA" w:rsidRPr="002F5139" w:rsidRDefault="008B21FA" w:rsidP="000C52B2">
            <w:r>
              <w:t xml:space="preserve">przecieranie </w:t>
            </w:r>
            <w:r w:rsidRPr="002F5139">
              <w:t xml:space="preserve">podłóg drewnianych, mycie </w:t>
            </w:r>
            <w:r>
              <w:t>podłóg</w:t>
            </w:r>
            <w:r w:rsidRPr="002F5139">
              <w:t xml:space="preserve">, a w okresie </w:t>
            </w:r>
            <w:r w:rsidRPr="002F5139">
              <w:rPr>
                <w:b/>
              </w:rPr>
              <w:t xml:space="preserve">zimowym </w:t>
            </w:r>
            <w:r>
              <w:rPr>
                <w:b/>
              </w:rPr>
              <w:t>tj. od 1.XI. do 31.III. -</w:t>
            </w:r>
            <w:r w:rsidRPr="002F5139">
              <w:rPr>
                <w:b/>
              </w:rPr>
              <w:t xml:space="preserve"> dwa razy w tygodniu</w:t>
            </w:r>
          </w:p>
        </w:tc>
        <w:tc>
          <w:tcPr>
            <w:tcW w:w="3775" w:type="dxa"/>
          </w:tcPr>
          <w:p w:rsidR="008B21FA" w:rsidRDefault="008B21FA" w:rsidP="000C52B2">
            <w:r>
              <w:t>pomieszczenia dydaktyczne, sale wykładowe, aula i pomieszczenia biurowe</w:t>
            </w:r>
          </w:p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2.</w:t>
            </w:r>
          </w:p>
        </w:tc>
        <w:tc>
          <w:tcPr>
            <w:tcW w:w="4219" w:type="dxa"/>
          </w:tcPr>
          <w:p w:rsidR="008B21FA" w:rsidRPr="002F5139" w:rsidRDefault="008B21FA" w:rsidP="000C52B2">
            <w:r w:rsidRPr="002F5139">
              <w:t>wycieranie parapetów</w:t>
            </w:r>
          </w:p>
        </w:tc>
        <w:tc>
          <w:tcPr>
            <w:tcW w:w="3775" w:type="dxa"/>
          </w:tcPr>
          <w:p w:rsidR="008B21FA" w:rsidRDefault="008B21FA" w:rsidP="000C52B2">
            <w:r>
              <w:t>pomieszczenie dydaktyczne i biurowe</w:t>
            </w:r>
          </w:p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3.</w:t>
            </w:r>
          </w:p>
        </w:tc>
        <w:tc>
          <w:tcPr>
            <w:tcW w:w="4219" w:type="dxa"/>
          </w:tcPr>
          <w:p w:rsidR="008B21FA" w:rsidRPr="002F5139" w:rsidRDefault="008B21FA" w:rsidP="000C52B2">
            <w:r w:rsidRPr="002F5139">
              <w:t>mycie pojemników (koszy) na śmieci</w:t>
            </w:r>
          </w:p>
        </w:tc>
        <w:tc>
          <w:tcPr>
            <w:tcW w:w="3775" w:type="dxa"/>
          </w:tcPr>
          <w:p w:rsidR="008B21FA" w:rsidRDefault="008B21FA" w:rsidP="000C52B2"/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4.</w:t>
            </w:r>
          </w:p>
        </w:tc>
        <w:tc>
          <w:tcPr>
            <w:tcW w:w="4219" w:type="dxa"/>
          </w:tcPr>
          <w:p w:rsidR="008B21FA" w:rsidRPr="002F5139" w:rsidRDefault="008B21FA" w:rsidP="000C52B2">
            <w:r>
              <w:t>odkurz</w:t>
            </w:r>
            <w:r w:rsidRPr="00C57CB2">
              <w:t>anie tapicerki na auli</w:t>
            </w:r>
            <w:r w:rsidRPr="00D47053">
              <w:t>*</w:t>
            </w:r>
            <w:r w:rsidRPr="00D47053">
              <w:rPr>
                <w:b/>
              </w:rPr>
              <w:t>*</w:t>
            </w:r>
          </w:p>
        </w:tc>
        <w:tc>
          <w:tcPr>
            <w:tcW w:w="3775" w:type="dxa"/>
          </w:tcPr>
          <w:p w:rsidR="008B21FA" w:rsidRDefault="008B21FA" w:rsidP="000C52B2"/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5.</w:t>
            </w:r>
          </w:p>
        </w:tc>
        <w:tc>
          <w:tcPr>
            <w:tcW w:w="4219" w:type="dxa"/>
          </w:tcPr>
          <w:p w:rsidR="008B21FA" w:rsidRPr="002F5139" w:rsidRDefault="008B21FA" w:rsidP="000C52B2">
            <w:r>
              <w:t>sprzątanie pomieszczeń gospodarczych</w:t>
            </w:r>
          </w:p>
        </w:tc>
        <w:tc>
          <w:tcPr>
            <w:tcW w:w="3775" w:type="dxa"/>
          </w:tcPr>
          <w:p w:rsidR="008B21FA" w:rsidRDefault="008B21FA" w:rsidP="000C52B2"/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6.</w:t>
            </w:r>
          </w:p>
        </w:tc>
        <w:tc>
          <w:tcPr>
            <w:tcW w:w="4219" w:type="dxa"/>
          </w:tcPr>
          <w:p w:rsidR="008B21FA" w:rsidRPr="002F5139" w:rsidRDefault="008B21FA" w:rsidP="000C52B2">
            <w:r>
              <w:t>mycie powierzchni balustrad i wycieranie poręczy</w:t>
            </w:r>
          </w:p>
        </w:tc>
        <w:tc>
          <w:tcPr>
            <w:tcW w:w="3775" w:type="dxa"/>
          </w:tcPr>
          <w:p w:rsidR="008B21FA" w:rsidRDefault="008B21FA" w:rsidP="000C52B2">
            <w:r>
              <w:t>ciągi komunikacyjne, schody</w:t>
            </w:r>
          </w:p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7.</w:t>
            </w:r>
          </w:p>
        </w:tc>
        <w:tc>
          <w:tcPr>
            <w:tcW w:w="4219" w:type="dxa"/>
          </w:tcPr>
          <w:p w:rsidR="008B21FA" w:rsidRDefault="008B21FA" w:rsidP="000C52B2">
            <w:r>
              <w:t>odkurzanie gniazd elektrycznych, przełączników elektrycznych i gaśnic</w:t>
            </w:r>
          </w:p>
        </w:tc>
        <w:tc>
          <w:tcPr>
            <w:tcW w:w="3775" w:type="dxa"/>
          </w:tcPr>
          <w:p w:rsidR="008B21FA" w:rsidRDefault="008B21FA" w:rsidP="000C52B2"/>
        </w:tc>
      </w:tr>
      <w:tr w:rsidR="008B21FA" w:rsidTr="000C52B2">
        <w:tc>
          <w:tcPr>
            <w:tcW w:w="9062" w:type="dxa"/>
            <w:gridSpan w:val="3"/>
          </w:tcPr>
          <w:p w:rsidR="008B21FA" w:rsidRDefault="008B21FA" w:rsidP="000C52B2">
            <w:pPr>
              <w:rPr>
                <w:b/>
              </w:rPr>
            </w:pPr>
          </w:p>
          <w:p w:rsidR="008B21FA" w:rsidRPr="0015136B" w:rsidRDefault="008B21FA" w:rsidP="000C52B2">
            <w:pPr>
              <w:rPr>
                <w:b/>
              </w:rPr>
            </w:pPr>
            <w:r w:rsidRPr="0015136B">
              <w:rPr>
                <w:b/>
              </w:rPr>
              <w:t>Raz w miesiącu*</w:t>
            </w:r>
          </w:p>
        </w:tc>
      </w:tr>
      <w:tr w:rsidR="008B21FA" w:rsidTr="000C52B2">
        <w:tc>
          <w:tcPr>
            <w:tcW w:w="1068" w:type="dxa"/>
          </w:tcPr>
          <w:p w:rsidR="008B21FA" w:rsidRPr="00766DAD" w:rsidRDefault="008B21FA" w:rsidP="000C52B2">
            <w:r w:rsidRPr="00766DAD">
              <w:t>1.</w:t>
            </w:r>
          </w:p>
        </w:tc>
        <w:tc>
          <w:tcPr>
            <w:tcW w:w="4219" w:type="dxa"/>
          </w:tcPr>
          <w:p w:rsidR="008B21FA" w:rsidRPr="008D53DB" w:rsidRDefault="008B21FA" w:rsidP="000C52B2">
            <w:r w:rsidRPr="008D53DB">
              <w:t>ścieranie kurzu z grzejników</w:t>
            </w:r>
          </w:p>
        </w:tc>
        <w:tc>
          <w:tcPr>
            <w:tcW w:w="3775" w:type="dxa"/>
          </w:tcPr>
          <w:p w:rsidR="008B21FA" w:rsidRDefault="008B21FA" w:rsidP="000C52B2">
            <w:r w:rsidRPr="006039F7">
              <w:t>pomieszczenia dydaktyczne, sale wykładowe, aula i pomieszczenia biurowe</w:t>
            </w:r>
            <w:r>
              <w:t>, ciągi komunikacyjne</w:t>
            </w:r>
          </w:p>
        </w:tc>
      </w:tr>
      <w:tr w:rsidR="008B21FA" w:rsidTr="000C52B2">
        <w:tc>
          <w:tcPr>
            <w:tcW w:w="1068" w:type="dxa"/>
          </w:tcPr>
          <w:p w:rsidR="008B21FA" w:rsidRPr="00766DAD" w:rsidRDefault="008B21FA" w:rsidP="000C52B2">
            <w:r w:rsidRPr="00766DAD">
              <w:t>2.</w:t>
            </w:r>
          </w:p>
        </w:tc>
        <w:tc>
          <w:tcPr>
            <w:tcW w:w="4219" w:type="dxa"/>
          </w:tcPr>
          <w:p w:rsidR="008B21FA" w:rsidRPr="008D53DB" w:rsidRDefault="008B21FA" w:rsidP="000C52B2">
            <w:r w:rsidRPr="008D53DB">
              <w:t>mycie okien w szybach działowych lub w drzwiach</w:t>
            </w:r>
            <w:r>
              <w:t>– ścianki szklane, mycie gablot</w:t>
            </w:r>
          </w:p>
        </w:tc>
        <w:tc>
          <w:tcPr>
            <w:tcW w:w="3775" w:type="dxa"/>
          </w:tcPr>
          <w:p w:rsidR="008B21FA" w:rsidRDefault="008B21FA" w:rsidP="000C52B2"/>
        </w:tc>
      </w:tr>
      <w:tr w:rsidR="008B21FA" w:rsidTr="000C52B2">
        <w:tc>
          <w:tcPr>
            <w:tcW w:w="1068" w:type="dxa"/>
          </w:tcPr>
          <w:p w:rsidR="008B21FA" w:rsidRDefault="008B21FA" w:rsidP="000C52B2">
            <w:r w:rsidRPr="00766DAD">
              <w:t>3.</w:t>
            </w:r>
          </w:p>
        </w:tc>
        <w:tc>
          <w:tcPr>
            <w:tcW w:w="4219" w:type="dxa"/>
          </w:tcPr>
          <w:p w:rsidR="008B21FA" w:rsidRPr="008D53DB" w:rsidRDefault="008B21FA" w:rsidP="000C52B2">
            <w:r>
              <w:t xml:space="preserve">mycie drzwi </w:t>
            </w:r>
          </w:p>
        </w:tc>
        <w:tc>
          <w:tcPr>
            <w:tcW w:w="3775" w:type="dxa"/>
          </w:tcPr>
          <w:p w:rsidR="008B21FA" w:rsidRDefault="008B21FA" w:rsidP="000C52B2">
            <w:r w:rsidRPr="006039F7">
              <w:t>pomieszczenia dydaktyczne, sale wykładowe, aula i pomieszczenia biurowe</w:t>
            </w:r>
            <w:r>
              <w:t>, ciągi komunikacyjne</w:t>
            </w:r>
          </w:p>
        </w:tc>
      </w:tr>
      <w:tr w:rsidR="008B21FA" w:rsidTr="000C52B2">
        <w:tc>
          <w:tcPr>
            <w:tcW w:w="9062" w:type="dxa"/>
            <w:gridSpan w:val="3"/>
          </w:tcPr>
          <w:p w:rsidR="008B21FA" w:rsidRDefault="008B21FA" w:rsidP="000C52B2">
            <w:pPr>
              <w:rPr>
                <w:b/>
              </w:rPr>
            </w:pPr>
          </w:p>
          <w:p w:rsidR="008B21FA" w:rsidRPr="0015136B" w:rsidRDefault="008B21FA" w:rsidP="000C52B2">
            <w:pPr>
              <w:rPr>
                <w:b/>
              </w:rPr>
            </w:pPr>
            <w:r w:rsidRPr="0015136B">
              <w:rPr>
                <w:b/>
              </w:rPr>
              <w:t>Raz w roku*</w:t>
            </w:r>
          </w:p>
        </w:tc>
      </w:tr>
      <w:tr w:rsidR="008B21FA" w:rsidTr="000C52B2">
        <w:tc>
          <w:tcPr>
            <w:tcW w:w="1068" w:type="dxa"/>
          </w:tcPr>
          <w:p w:rsidR="008B21FA" w:rsidRPr="003F3091" w:rsidRDefault="008B21FA" w:rsidP="000C52B2">
            <w:r w:rsidRPr="003F3091">
              <w:t>1.</w:t>
            </w:r>
          </w:p>
        </w:tc>
        <w:tc>
          <w:tcPr>
            <w:tcW w:w="4219" w:type="dxa"/>
          </w:tcPr>
          <w:p w:rsidR="008B21FA" w:rsidRDefault="008B21FA" w:rsidP="000C52B2">
            <w:r w:rsidRPr="00AF354B">
              <w:t>mycie okien</w:t>
            </w:r>
            <w:r>
              <w:t xml:space="preserve"> – „podwójna skóra”</w:t>
            </w:r>
            <w:r w:rsidRPr="00D47053">
              <w:rPr>
                <w:b/>
              </w:rPr>
              <w:t xml:space="preserve"> **</w:t>
            </w:r>
          </w:p>
        </w:tc>
        <w:tc>
          <w:tcPr>
            <w:tcW w:w="3775" w:type="dxa"/>
          </w:tcPr>
          <w:p w:rsidR="008B21FA" w:rsidRDefault="008B21FA" w:rsidP="000C52B2">
            <w:r>
              <w:t>mycie od wewnątrz</w:t>
            </w:r>
          </w:p>
        </w:tc>
      </w:tr>
      <w:tr w:rsidR="008B21FA" w:rsidTr="000C52B2">
        <w:tc>
          <w:tcPr>
            <w:tcW w:w="1068" w:type="dxa"/>
          </w:tcPr>
          <w:p w:rsidR="008B21FA" w:rsidRPr="003F3091" w:rsidRDefault="008B21FA" w:rsidP="000C52B2">
            <w:r w:rsidRPr="003F3091">
              <w:t>2.</w:t>
            </w:r>
          </w:p>
        </w:tc>
        <w:tc>
          <w:tcPr>
            <w:tcW w:w="4219" w:type="dxa"/>
          </w:tcPr>
          <w:p w:rsidR="008B21FA" w:rsidRPr="00AF354B" w:rsidRDefault="008B21FA" w:rsidP="000C52B2">
            <w:r>
              <w:t xml:space="preserve">odkurzanie szacht hydraulicznych i elektrycznych  </w:t>
            </w:r>
            <w:r w:rsidRPr="00D47053">
              <w:rPr>
                <w:b/>
              </w:rPr>
              <w:t>**</w:t>
            </w:r>
          </w:p>
        </w:tc>
        <w:tc>
          <w:tcPr>
            <w:tcW w:w="3775" w:type="dxa"/>
          </w:tcPr>
          <w:p w:rsidR="008B21FA" w:rsidRDefault="008B21FA" w:rsidP="000C52B2"/>
        </w:tc>
      </w:tr>
      <w:tr w:rsidR="008B21FA" w:rsidTr="000C52B2">
        <w:tc>
          <w:tcPr>
            <w:tcW w:w="1068" w:type="dxa"/>
          </w:tcPr>
          <w:p w:rsidR="008B21FA" w:rsidRDefault="008B21FA" w:rsidP="000C52B2">
            <w:r w:rsidRPr="003F3091">
              <w:t>3.</w:t>
            </w:r>
          </w:p>
        </w:tc>
        <w:tc>
          <w:tcPr>
            <w:tcW w:w="4219" w:type="dxa"/>
          </w:tcPr>
          <w:p w:rsidR="008B21FA" w:rsidRPr="00D47053" w:rsidRDefault="008B21FA" w:rsidP="000C52B2">
            <w:pPr>
              <w:rPr>
                <w:vertAlign w:val="superscript"/>
              </w:rPr>
            </w:pPr>
            <w:r>
              <w:t xml:space="preserve">odkurzanie pomieszczenia technicznego nad aulą i scenografia – trapy </w:t>
            </w:r>
            <w:r w:rsidRPr="00D47053">
              <w:rPr>
                <w:b/>
                <w:vertAlign w:val="superscript"/>
              </w:rPr>
              <w:t>**</w:t>
            </w:r>
          </w:p>
        </w:tc>
        <w:tc>
          <w:tcPr>
            <w:tcW w:w="3775" w:type="dxa"/>
          </w:tcPr>
          <w:p w:rsidR="008B21FA" w:rsidRDefault="008B21FA" w:rsidP="000C52B2"/>
          <w:p w:rsidR="008B21FA" w:rsidRDefault="008B21FA" w:rsidP="000C52B2"/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4.</w:t>
            </w:r>
          </w:p>
        </w:tc>
        <w:tc>
          <w:tcPr>
            <w:tcW w:w="4219" w:type="dxa"/>
          </w:tcPr>
          <w:p w:rsidR="008B21FA" w:rsidRDefault="008B21FA" w:rsidP="000C52B2">
            <w:r>
              <w:t>mycie opraw oświetleniowych</w:t>
            </w:r>
          </w:p>
        </w:tc>
        <w:tc>
          <w:tcPr>
            <w:tcW w:w="3775" w:type="dxa"/>
          </w:tcPr>
          <w:p w:rsidR="008B21FA" w:rsidRDefault="008B21FA" w:rsidP="000C52B2"/>
          <w:p w:rsidR="008B21FA" w:rsidRDefault="008B21FA" w:rsidP="000C52B2"/>
        </w:tc>
      </w:tr>
      <w:tr w:rsidR="008B21FA" w:rsidTr="000C52B2">
        <w:tc>
          <w:tcPr>
            <w:tcW w:w="9062" w:type="dxa"/>
            <w:gridSpan w:val="3"/>
          </w:tcPr>
          <w:p w:rsidR="008B21FA" w:rsidRDefault="008B21FA" w:rsidP="000C52B2">
            <w:pPr>
              <w:rPr>
                <w:b/>
              </w:rPr>
            </w:pPr>
          </w:p>
          <w:p w:rsidR="008B21FA" w:rsidRPr="0015136B" w:rsidRDefault="008B21FA" w:rsidP="000C52B2">
            <w:pPr>
              <w:rPr>
                <w:b/>
              </w:rPr>
            </w:pPr>
            <w:r w:rsidRPr="0015136B">
              <w:rPr>
                <w:b/>
              </w:rPr>
              <w:t xml:space="preserve">Okresowe – cyklicznie </w:t>
            </w:r>
            <w:r w:rsidRPr="00404D3A">
              <w:rPr>
                <w:b/>
              </w:rPr>
              <w:t>*</w:t>
            </w:r>
          </w:p>
        </w:tc>
      </w:tr>
      <w:tr w:rsidR="008B21FA" w:rsidTr="000C52B2">
        <w:tc>
          <w:tcPr>
            <w:tcW w:w="1068" w:type="dxa"/>
          </w:tcPr>
          <w:p w:rsidR="008B21FA" w:rsidRPr="00F7716D" w:rsidRDefault="008B21FA" w:rsidP="000C52B2">
            <w:r w:rsidRPr="00F7716D">
              <w:t>1.</w:t>
            </w:r>
          </w:p>
        </w:tc>
        <w:tc>
          <w:tcPr>
            <w:tcW w:w="4219" w:type="dxa"/>
          </w:tcPr>
          <w:p w:rsidR="008B21FA" w:rsidRPr="00AF354B" w:rsidRDefault="008B21FA" w:rsidP="000C52B2">
            <w:r w:rsidRPr="00AF354B">
              <w:t>sprzątanie piwnic i korytarzy piwnicznych</w:t>
            </w:r>
          </w:p>
          <w:p w:rsidR="008B21FA" w:rsidRDefault="008B21FA" w:rsidP="000C52B2"/>
        </w:tc>
        <w:tc>
          <w:tcPr>
            <w:tcW w:w="3775" w:type="dxa"/>
          </w:tcPr>
          <w:p w:rsidR="008B21FA" w:rsidRDefault="008B21FA" w:rsidP="000C52B2">
            <w:r>
              <w:t>w miarę potrzeb</w:t>
            </w:r>
          </w:p>
        </w:tc>
      </w:tr>
      <w:tr w:rsidR="008B21FA" w:rsidTr="000C52B2">
        <w:tc>
          <w:tcPr>
            <w:tcW w:w="1068" w:type="dxa"/>
          </w:tcPr>
          <w:p w:rsidR="008B21FA" w:rsidRPr="00F7716D" w:rsidRDefault="008B21FA" w:rsidP="000C52B2">
            <w:r w:rsidRPr="00F7716D">
              <w:t>2.</w:t>
            </w:r>
          </w:p>
        </w:tc>
        <w:tc>
          <w:tcPr>
            <w:tcW w:w="4219" w:type="dxa"/>
          </w:tcPr>
          <w:p w:rsidR="008B21FA" w:rsidRPr="00AF354B" w:rsidRDefault="008B21FA" w:rsidP="000C52B2">
            <w:r>
              <w:t xml:space="preserve">pranie tapicerki na auli </w:t>
            </w:r>
            <w:r w:rsidRPr="00D47053">
              <w:rPr>
                <w:b/>
                <w:vertAlign w:val="superscript"/>
              </w:rPr>
              <w:t>**</w:t>
            </w:r>
          </w:p>
        </w:tc>
        <w:tc>
          <w:tcPr>
            <w:tcW w:w="3775" w:type="dxa"/>
          </w:tcPr>
          <w:p w:rsidR="008B21FA" w:rsidRDefault="008B21FA" w:rsidP="000C52B2">
            <w:r>
              <w:t xml:space="preserve">- dwa razy w roku </w:t>
            </w:r>
          </w:p>
          <w:p w:rsidR="008B21FA" w:rsidRDefault="008B21FA" w:rsidP="000C52B2"/>
        </w:tc>
      </w:tr>
      <w:tr w:rsidR="008B21FA" w:rsidTr="000C52B2">
        <w:tc>
          <w:tcPr>
            <w:tcW w:w="1068" w:type="dxa"/>
          </w:tcPr>
          <w:p w:rsidR="008B21FA" w:rsidRDefault="008B21FA" w:rsidP="000C52B2">
            <w:r w:rsidRPr="00F7716D">
              <w:t>3.</w:t>
            </w:r>
          </w:p>
        </w:tc>
        <w:tc>
          <w:tcPr>
            <w:tcW w:w="4219" w:type="dxa"/>
          </w:tcPr>
          <w:p w:rsidR="008B21FA" w:rsidRDefault="008B21FA" w:rsidP="000C52B2">
            <w:r>
              <w:t xml:space="preserve">odkurzanie instalacji elektrycznej i </w:t>
            </w:r>
            <w:proofErr w:type="spellStart"/>
            <w:r>
              <w:t>wentylacynej</w:t>
            </w:r>
            <w:proofErr w:type="spellEnd"/>
            <w:r w:rsidRPr="00D47053">
              <w:t xml:space="preserve"> </w:t>
            </w:r>
            <w:r w:rsidRPr="00D47053">
              <w:rPr>
                <w:b/>
                <w:vertAlign w:val="superscript"/>
              </w:rPr>
              <w:t>**</w:t>
            </w:r>
          </w:p>
        </w:tc>
        <w:tc>
          <w:tcPr>
            <w:tcW w:w="3775" w:type="dxa"/>
          </w:tcPr>
          <w:p w:rsidR="008B21FA" w:rsidRDefault="008B21FA" w:rsidP="000C52B2">
            <w:r>
              <w:t>- dwa razy w roku</w:t>
            </w:r>
          </w:p>
        </w:tc>
      </w:tr>
      <w:tr w:rsidR="008B21FA" w:rsidTr="000C52B2">
        <w:tc>
          <w:tcPr>
            <w:tcW w:w="9062" w:type="dxa"/>
            <w:gridSpan w:val="3"/>
          </w:tcPr>
          <w:p w:rsidR="008B21FA" w:rsidRPr="0015136B" w:rsidRDefault="008B21FA" w:rsidP="000C52B2">
            <w:pPr>
              <w:rPr>
                <w:b/>
              </w:rPr>
            </w:pPr>
            <w:r w:rsidRPr="0015136B">
              <w:rPr>
                <w:b/>
              </w:rPr>
              <w:t>Bieżące*</w:t>
            </w:r>
          </w:p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1.</w:t>
            </w:r>
          </w:p>
        </w:tc>
        <w:tc>
          <w:tcPr>
            <w:tcW w:w="4219" w:type="dxa"/>
          </w:tcPr>
          <w:p w:rsidR="008B21FA" w:rsidRDefault="008B21FA" w:rsidP="000C52B2">
            <w:r w:rsidRPr="00704097">
              <w:t xml:space="preserve">wymiana uszkodzonych pojemników na papier toaletowy, ręczniki toaletowej </w:t>
            </w:r>
            <w:r w:rsidRPr="00704097">
              <w:lastRenderedPageBreak/>
              <w:t>pojemników na mydło  w płynie</w:t>
            </w:r>
          </w:p>
        </w:tc>
        <w:tc>
          <w:tcPr>
            <w:tcW w:w="3775" w:type="dxa"/>
          </w:tcPr>
          <w:p w:rsidR="008B21FA" w:rsidRDefault="008B21FA" w:rsidP="000C52B2">
            <w:r w:rsidRPr="00754696">
              <w:lastRenderedPageBreak/>
              <w:t>w miarę potrzeb</w:t>
            </w:r>
          </w:p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lastRenderedPageBreak/>
              <w:t>2.</w:t>
            </w:r>
          </w:p>
        </w:tc>
        <w:tc>
          <w:tcPr>
            <w:tcW w:w="4219" w:type="dxa"/>
          </w:tcPr>
          <w:p w:rsidR="008B21FA" w:rsidRPr="00704097" w:rsidRDefault="008B21FA" w:rsidP="000C52B2">
            <w:r w:rsidRPr="00D47053">
              <w:t xml:space="preserve">sprzątanie parkingu </w:t>
            </w:r>
            <w:r w:rsidRPr="00D47053">
              <w:rPr>
                <w:b/>
                <w:vertAlign w:val="superscript"/>
              </w:rPr>
              <w:t>**</w:t>
            </w:r>
          </w:p>
        </w:tc>
        <w:tc>
          <w:tcPr>
            <w:tcW w:w="3775" w:type="dxa"/>
          </w:tcPr>
          <w:p w:rsidR="008B21FA" w:rsidRDefault="008B21FA" w:rsidP="000C52B2">
            <w:r w:rsidRPr="00754696">
              <w:t xml:space="preserve">w miarę potrzeb </w:t>
            </w:r>
          </w:p>
        </w:tc>
      </w:tr>
    </w:tbl>
    <w:p w:rsidR="008B21FA" w:rsidRDefault="008B21FA" w:rsidP="008B21FA"/>
    <w:p w:rsidR="008B21FA" w:rsidRDefault="008B21FA" w:rsidP="008B21FA">
      <w:pPr>
        <w:tabs>
          <w:tab w:val="left" w:pos="3180"/>
        </w:tabs>
        <w:rPr>
          <w:b/>
        </w:rPr>
      </w:pPr>
      <w:r w:rsidRPr="0015136B">
        <w:rPr>
          <w:b/>
        </w:rPr>
        <w:t>* zgodnie z Instr</w:t>
      </w:r>
      <w:r>
        <w:rPr>
          <w:b/>
        </w:rPr>
        <w:t>ukcją Użytkowania Obiektu - dot</w:t>
      </w:r>
      <w:r w:rsidRPr="0015136B">
        <w:rPr>
          <w:b/>
        </w:rPr>
        <w:t>. budynku przy Wybrzeżu Kościuszkowskim 37/39</w:t>
      </w:r>
      <w:r w:rsidR="0075689C">
        <w:rPr>
          <w:b/>
        </w:rPr>
        <w:t xml:space="preserve"> (załącznik nr 6 do SIWZ)</w:t>
      </w:r>
    </w:p>
    <w:p w:rsidR="008B21FA" w:rsidRPr="00D47053" w:rsidRDefault="008B21FA" w:rsidP="008B21FA">
      <w:pPr>
        <w:tabs>
          <w:tab w:val="left" w:pos="3180"/>
        </w:tabs>
        <w:rPr>
          <w:b/>
        </w:rPr>
      </w:pPr>
      <w:r w:rsidRPr="00D47053">
        <w:rPr>
          <w:b/>
          <w:vertAlign w:val="superscript"/>
        </w:rPr>
        <w:t>**</w:t>
      </w:r>
      <w:r>
        <w:rPr>
          <w:b/>
          <w:vertAlign w:val="superscript"/>
        </w:rPr>
        <w:t xml:space="preserve"> </w:t>
      </w:r>
      <w:r>
        <w:rPr>
          <w:b/>
        </w:rPr>
        <w:t>dotyczy tylko obiektu przy Wybrzeżu Kościuszkowskim 37/39</w:t>
      </w:r>
    </w:p>
    <w:p w:rsidR="008B21FA" w:rsidRPr="000C09FE" w:rsidRDefault="008B21FA" w:rsidP="008B21FA">
      <w:pPr>
        <w:widowControl w:val="0"/>
        <w:spacing w:before="13" w:line="260" w:lineRule="exact"/>
        <w:rPr>
          <w:rFonts w:ascii="Arial" w:eastAsia="Calibri" w:hAnsi="Arial" w:cs="Arial"/>
        </w:rPr>
      </w:pPr>
    </w:p>
    <w:p w:rsidR="008B21FA" w:rsidRPr="00CB3DA9" w:rsidRDefault="00CB3DA9" w:rsidP="00E4327E">
      <w:pPr>
        <w:widowControl w:val="0"/>
        <w:suppressAutoHyphens/>
        <w:spacing w:after="0" w:line="240" w:lineRule="auto"/>
        <w:ind w:left="360" w:right="-20" w:hanging="360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5. </w:t>
      </w:r>
      <w:r w:rsidR="008B21FA" w:rsidRPr="00CB3DA9">
        <w:rPr>
          <w:rFonts w:ascii="Arial" w:eastAsia="Arial Narrow" w:hAnsi="Arial" w:cs="Arial"/>
        </w:rPr>
        <w:t>Us</w:t>
      </w:r>
      <w:r w:rsidR="008B21FA" w:rsidRPr="00CB3DA9">
        <w:rPr>
          <w:rFonts w:ascii="Arial" w:eastAsia="Arial Narrow" w:hAnsi="Arial" w:cs="Arial"/>
          <w:spacing w:val="-1"/>
        </w:rPr>
        <w:t>ł</w:t>
      </w:r>
      <w:r w:rsidR="008B21FA" w:rsidRPr="00CB3DA9">
        <w:rPr>
          <w:rFonts w:ascii="Arial" w:eastAsia="Arial Narrow" w:hAnsi="Arial" w:cs="Arial"/>
          <w:spacing w:val="1"/>
        </w:rPr>
        <w:t>ug</w:t>
      </w:r>
      <w:r w:rsidR="008B21FA" w:rsidRPr="00CB3DA9">
        <w:rPr>
          <w:rFonts w:ascii="Arial" w:eastAsia="Arial Narrow" w:hAnsi="Arial" w:cs="Arial"/>
        </w:rPr>
        <w:t>i k</w:t>
      </w:r>
      <w:r w:rsidR="008B21FA" w:rsidRPr="00CB3DA9">
        <w:rPr>
          <w:rFonts w:ascii="Arial" w:eastAsia="Arial Narrow" w:hAnsi="Arial" w:cs="Arial"/>
          <w:spacing w:val="1"/>
        </w:rPr>
        <w:t>o</w:t>
      </w:r>
      <w:r w:rsidR="008B21FA" w:rsidRPr="00CB3DA9">
        <w:rPr>
          <w:rFonts w:ascii="Arial" w:eastAsia="Arial Narrow" w:hAnsi="Arial" w:cs="Arial"/>
          <w:spacing w:val="-1"/>
        </w:rPr>
        <w:t>m</w:t>
      </w:r>
      <w:r w:rsidR="008B21FA" w:rsidRPr="00CB3DA9">
        <w:rPr>
          <w:rFonts w:ascii="Arial" w:eastAsia="Arial Narrow" w:hAnsi="Arial" w:cs="Arial"/>
          <w:spacing w:val="1"/>
        </w:rPr>
        <w:t>p</w:t>
      </w:r>
      <w:r w:rsidR="008B21FA" w:rsidRPr="00CB3DA9">
        <w:rPr>
          <w:rFonts w:ascii="Arial" w:eastAsia="Arial Narrow" w:hAnsi="Arial" w:cs="Arial"/>
        </w:rPr>
        <w:t>leks</w:t>
      </w:r>
      <w:r w:rsidR="008B21FA" w:rsidRPr="00CB3DA9">
        <w:rPr>
          <w:rFonts w:ascii="Arial" w:eastAsia="Arial Narrow" w:hAnsi="Arial" w:cs="Arial"/>
          <w:spacing w:val="1"/>
        </w:rPr>
        <w:t>o</w:t>
      </w:r>
      <w:r w:rsidR="008B21FA" w:rsidRPr="00CB3DA9">
        <w:rPr>
          <w:rFonts w:ascii="Arial" w:eastAsia="Arial Narrow" w:hAnsi="Arial" w:cs="Arial"/>
          <w:spacing w:val="-3"/>
        </w:rPr>
        <w:t>w</w:t>
      </w:r>
      <w:r w:rsidR="008B21FA" w:rsidRPr="00CB3DA9">
        <w:rPr>
          <w:rFonts w:ascii="Arial" w:eastAsia="Arial Narrow" w:hAnsi="Arial" w:cs="Arial"/>
          <w:spacing w:val="1"/>
        </w:rPr>
        <w:t>eg</w:t>
      </w:r>
      <w:r w:rsidR="008B21FA" w:rsidRPr="00CB3DA9">
        <w:rPr>
          <w:rFonts w:ascii="Arial" w:eastAsia="Arial Narrow" w:hAnsi="Arial" w:cs="Arial"/>
        </w:rPr>
        <w:t>o</w:t>
      </w:r>
      <w:r w:rsidR="008B21FA" w:rsidRPr="00CB3DA9">
        <w:rPr>
          <w:rFonts w:ascii="Arial" w:eastAsia="Arial Narrow" w:hAnsi="Arial" w:cs="Arial"/>
          <w:spacing w:val="-1"/>
        </w:rPr>
        <w:t xml:space="preserve"> </w:t>
      </w:r>
      <w:r w:rsidR="008B21FA" w:rsidRPr="00CB3DA9">
        <w:rPr>
          <w:rFonts w:ascii="Arial" w:eastAsia="Arial Narrow" w:hAnsi="Arial" w:cs="Arial"/>
          <w:spacing w:val="1"/>
        </w:rPr>
        <w:t>u</w:t>
      </w:r>
      <w:r w:rsidR="008B21FA" w:rsidRPr="00CB3DA9">
        <w:rPr>
          <w:rFonts w:ascii="Arial" w:eastAsia="Arial Narrow" w:hAnsi="Arial" w:cs="Arial"/>
        </w:rPr>
        <w:t>tr</w:t>
      </w:r>
      <w:r w:rsidR="008B21FA" w:rsidRPr="00CB3DA9">
        <w:rPr>
          <w:rFonts w:ascii="Arial" w:eastAsia="Arial Narrow" w:hAnsi="Arial" w:cs="Arial"/>
          <w:spacing w:val="-3"/>
        </w:rPr>
        <w:t>z</w:t>
      </w:r>
      <w:r w:rsidR="008B21FA" w:rsidRPr="00CB3DA9">
        <w:rPr>
          <w:rFonts w:ascii="Arial" w:eastAsia="Arial Narrow" w:hAnsi="Arial" w:cs="Arial"/>
        </w:rPr>
        <w:t>y</w:t>
      </w:r>
      <w:r w:rsidR="008B21FA" w:rsidRPr="00CB3DA9">
        <w:rPr>
          <w:rFonts w:ascii="Arial" w:eastAsia="Arial Narrow" w:hAnsi="Arial" w:cs="Arial"/>
          <w:spacing w:val="-1"/>
        </w:rPr>
        <w:t>m</w:t>
      </w:r>
      <w:r w:rsidR="008B21FA" w:rsidRPr="00CB3DA9">
        <w:rPr>
          <w:rFonts w:ascii="Arial" w:eastAsia="Arial Narrow" w:hAnsi="Arial" w:cs="Arial"/>
          <w:spacing w:val="1"/>
        </w:rPr>
        <w:t>an</w:t>
      </w:r>
      <w:r w:rsidR="008B21FA" w:rsidRPr="00CB3DA9">
        <w:rPr>
          <w:rFonts w:ascii="Arial" w:eastAsia="Arial Narrow" w:hAnsi="Arial" w:cs="Arial"/>
        </w:rPr>
        <w:t>ia</w:t>
      </w:r>
      <w:r w:rsidR="008B21FA" w:rsidRPr="00CB3DA9">
        <w:rPr>
          <w:rFonts w:ascii="Arial" w:eastAsia="Arial Narrow" w:hAnsi="Arial" w:cs="Arial"/>
          <w:spacing w:val="1"/>
        </w:rPr>
        <w:t xml:space="preserve"> </w:t>
      </w:r>
      <w:r w:rsidR="008B21FA" w:rsidRPr="00CB3DA9">
        <w:rPr>
          <w:rFonts w:ascii="Arial" w:eastAsia="Arial Narrow" w:hAnsi="Arial" w:cs="Arial"/>
        </w:rPr>
        <w:t>czyst</w:t>
      </w:r>
      <w:r w:rsidR="008B21FA" w:rsidRPr="00CB3DA9">
        <w:rPr>
          <w:rFonts w:ascii="Arial" w:eastAsia="Arial Narrow" w:hAnsi="Arial" w:cs="Arial"/>
          <w:spacing w:val="1"/>
        </w:rPr>
        <w:t>o</w:t>
      </w:r>
      <w:r w:rsidR="008B21FA" w:rsidRPr="00CB3DA9">
        <w:rPr>
          <w:rFonts w:ascii="Arial" w:eastAsia="Arial Narrow" w:hAnsi="Arial" w:cs="Arial"/>
        </w:rPr>
        <w:t>ści w</w:t>
      </w:r>
      <w:r w:rsidR="008B21FA" w:rsidRPr="00CB3DA9">
        <w:rPr>
          <w:rFonts w:ascii="Arial" w:eastAsia="Arial Narrow" w:hAnsi="Arial" w:cs="Arial"/>
          <w:spacing w:val="-2"/>
        </w:rPr>
        <w:t xml:space="preserve"> </w:t>
      </w:r>
      <w:r w:rsidR="008B21FA" w:rsidRPr="00CB3DA9">
        <w:rPr>
          <w:rFonts w:ascii="Arial" w:eastAsia="Arial Narrow" w:hAnsi="Arial" w:cs="Arial"/>
          <w:spacing w:val="1"/>
        </w:rPr>
        <w:t>ob</w:t>
      </w:r>
      <w:r w:rsidR="008B21FA" w:rsidRPr="00CB3DA9">
        <w:rPr>
          <w:rFonts w:ascii="Arial" w:eastAsia="Arial Narrow" w:hAnsi="Arial" w:cs="Arial"/>
        </w:rPr>
        <w:t>iek</w:t>
      </w:r>
      <w:r w:rsidR="008B21FA" w:rsidRPr="00CB3DA9">
        <w:rPr>
          <w:rFonts w:ascii="Arial" w:eastAsia="Arial Narrow" w:hAnsi="Arial" w:cs="Arial"/>
          <w:spacing w:val="-1"/>
        </w:rPr>
        <w:t>ta</w:t>
      </w:r>
      <w:r w:rsidR="008B21FA" w:rsidRPr="00CB3DA9">
        <w:rPr>
          <w:rFonts w:ascii="Arial" w:eastAsia="Arial Narrow" w:hAnsi="Arial" w:cs="Arial"/>
        </w:rPr>
        <w:t>ch</w:t>
      </w:r>
      <w:r w:rsidR="008B21FA" w:rsidRPr="00CB3DA9">
        <w:rPr>
          <w:rFonts w:ascii="Arial" w:eastAsia="Arial Narrow" w:hAnsi="Arial" w:cs="Arial"/>
          <w:spacing w:val="6"/>
        </w:rPr>
        <w:t xml:space="preserve"> </w:t>
      </w:r>
      <w:r w:rsidR="008B21FA" w:rsidRPr="00CB3DA9">
        <w:rPr>
          <w:rFonts w:ascii="Arial" w:eastAsia="Arial Narrow" w:hAnsi="Arial" w:cs="Arial"/>
          <w:spacing w:val="1"/>
        </w:rPr>
        <w:t>p</w:t>
      </w:r>
      <w:r w:rsidR="008B21FA" w:rsidRPr="00CB3DA9">
        <w:rPr>
          <w:rFonts w:ascii="Arial" w:eastAsia="Arial Narrow" w:hAnsi="Arial" w:cs="Arial"/>
        </w:rPr>
        <w:t>rzy:</w:t>
      </w:r>
    </w:p>
    <w:p w:rsidR="008B21FA" w:rsidRPr="000C09FE" w:rsidRDefault="008B21FA" w:rsidP="008B21FA">
      <w:pPr>
        <w:widowControl w:val="0"/>
        <w:spacing w:before="1" w:line="239" w:lineRule="auto"/>
        <w:ind w:right="154"/>
        <w:jc w:val="both"/>
        <w:rPr>
          <w:rFonts w:ascii="Arial" w:eastAsia="Arial Narrow" w:hAnsi="Arial" w:cs="Arial"/>
        </w:rPr>
      </w:pPr>
      <w:r w:rsidRPr="000C09FE">
        <w:rPr>
          <w:rFonts w:ascii="Arial" w:eastAsia="Arial Narrow" w:hAnsi="Arial" w:cs="Arial"/>
          <w:spacing w:val="1"/>
        </w:rPr>
        <w:t>ul. Wybrzeże Kościuszkowskie 37/39 i ul. Myśliwiecka 8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W</w:t>
      </w:r>
      <w:r w:rsidRPr="000C09FE">
        <w:rPr>
          <w:rFonts w:ascii="Arial" w:eastAsia="Arial Narrow" w:hAnsi="Arial" w:cs="Arial"/>
        </w:rPr>
        <w:t>yk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  <w:spacing w:val="-1"/>
        </w:rPr>
        <w:t>n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wca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Pr="000C09FE">
        <w:rPr>
          <w:rFonts w:ascii="Arial" w:eastAsia="Arial Narrow" w:hAnsi="Arial" w:cs="Arial"/>
        </w:rPr>
        <w:t>r</w:t>
      </w:r>
      <w:r w:rsidRPr="000C09FE">
        <w:rPr>
          <w:rFonts w:ascii="Arial" w:eastAsia="Arial Narrow" w:hAnsi="Arial" w:cs="Arial"/>
          <w:spacing w:val="-2"/>
        </w:rPr>
        <w:t>e</w:t>
      </w:r>
      <w:r w:rsidRPr="000C09FE">
        <w:rPr>
          <w:rFonts w:ascii="Arial" w:eastAsia="Arial Narrow" w:hAnsi="Arial" w:cs="Arial"/>
          <w:spacing w:val="-1"/>
        </w:rPr>
        <w:t>a</w:t>
      </w:r>
      <w:r w:rsidRPr="000C09FE">
        <w:rPr>
          <w:rFonts w:ascii="Arial" w:eastAsia="Arial Narrow" w:hAnsi="Arial" w:cs="Arial"/>
        </w:rPr>
        <w:t>l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wał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b</w:t>
      </w:r>
      <w:r w:rsidRPr="000C09FE">
        <w:rPr>
          <w:rFonts w:ascii="Arial" w:eastAsia="Arial Narrow" w:hAnsi="Arial" w:cs="Arial"/>
          <w:spacing w:val="-1"/>
        </w:rPr>
        <w:t>ę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zie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o</w:t>
      </w:r>
      <w:r w:rsidRPr="000C09FE">
        <w:rPr>
          <w:rFonts w:ascii="Arial" w:eastAsia="Arial Narrow" w:hAnsi="Arial" w:cs="Arial"/>
        </w:rPr>
        <w:t xml:space="preserve">d </w:t>
      </w:r>
      <w:r w:rsidRPr="000C09FE">
        <w:rPr>
          <w:rFonts w:ascii="Arial" w:eastAsia="Arial Narrow" w:hAnsi="Arial" w:cs="Arial"/>
          <w:spacing w:val="1"/>
        </w:rPr>
        <w:t>pon</w:t>
      </w:r>
      <w:r w:rsidRPr="000C09FE">
        <w:rPr>
          <w:rFonts w:ascii="Arial" w:eastAsia="Arial Narrow" w:hAnsi="Arial" w:cs="Arial"/>
          <w:spacing w:val="-3"/>
        </w:rPr>
        <w:t>i</w:t>
      </w:r>
      <w:r w:rsidRPr="000C09FE">
        <w:rPr>
          <w:rFonts w:ascii="Arial" w:eastAsia="Arial Narrow" w:hAnsi="Arial" w:cs="Arial"/>
          <w:spacing w:val="1"/>
        </w:rPr>
        <w:t>ed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</w:rPr>
        <w:t>iałku</w:t>
      </w:r>
      <w:r w:rsidRPr="000C09FE">
        <w:rPr>
          <w:rFonts w:ascii="Arial" w:eastAsia="Arial Narrow" w:hAnsi="Arial" w:cs="Arial"/>
          <w:spacing w:val="3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3"/>
        </w:rPr>
        <w:t xml:space="preserve"> </w:t>
      </w:r>
      <w:r w:rsidRPr="000C09FE">
        <w:rPr>
          <w:rFonts w:ascii="Arial" w:eastAsia="Arial Narrow" w:hAnsi="Arial" w:cs="Arial"/>
        </w:rPr>
        <w:t>piątku w</w:t>
      </w:r>
      <w:r w:rsidRPr="000C09FE">
        <w:rPr>
          <w:rFonts w:ascii="Arial" w:eastAsia="Arial Narrow" w:hAnsi="Arial" w:cs="Arial"/>
          <w:spacing w:val="-1"/>
        </w:rPr>
        <w:t>ł</w:t>
      </w:r>
      <w:r w:rsidRPr="000C09FE">
        <w:rPr>
          <w:rFonts w:ascii="Arial" w:eastAsia="Arial Narrow" w:hAnsi="Arial" w:cs="Arial"/>
          <w:spacing w:val="1"/>
        </w:rPr>
        <w:t>ą</w:t>
      </w:r>
      <w:r w:rsidRPr="000C09FE">
        <w:rPr>
          <w:rFonts w:ascii="Arial" w:eastAsia="Arial Narrow" w:hAnsi="Arial" w:cs="Arial"/>
        </w:rPr>
        <w:t>cz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ie</w:t>
      </w:r>
      <w:r w:rsidRPr="000C09FE">
        <w:rPr>
          <w:rFonts w:ascii="Arial" w:eastAsia="Arial Narrow" w:hAnsi="Arial" w:cs="Arial"/>
          <w:spacing w:val="1"/>
        </w:rPr>
        <w:t xml:space="preserve"> w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g</w:t>
      </w:r>
      <w:r w:rsidRPr="000C09FE">
        <w:rPr>
          <w:rFonts w:ascii="Arial" w:eastAsia="Arial Narrow" w:hAnsi="Arial" w:cs="Arial"/>
          <w:spacing w:val="-1"/>
        </w:rPr>
        <w:t>o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z.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6</w:t>
      </w:r>
      <w:r w:rsidRPr="000C09FE">
        <w:rPr>
          <w:rFonts w:ascii="Arial" w:eastAsia="Arial Narrow" w:hAnsi="Arial" w:cs="Arial"/>
          <w:spacing w:val="1"/>
          <w:vertAlign w:val="superscript"/>
        </w:rPr>
        <w:t xml:space="preserve">00 </w:t>
      </w:r>
      <w:r w:rsidRPr="000C09FE">
        <w:rPr>
          <w:rFonts w:ascii="Arial" w:eastAsia="Arial Narrow" w:hAnsi="Arial" w:cs="Arial"/>
          <w:spacing w:val="-2"/>
        </w:rPr>
        <w:t xml:space="preserve"> - </w:t>
      </w:r>
      <w:r w:rsidRPr="000C09FE">
        <w:rPr>
          <w:rFonts w:ascii="Arial" w:eastAsia="Arial Narrow" w:hAnsi="Arial" w:cs="Arial"/>
          <w:spacing w:val="1"/>
        </w:rPr>
        <w:t>15</w:t>
      </w:r>
      <w:r w:rsidRPr="000C09FE">
        <w:rPr>
          <w:rFonts w:ascii="Arial" w:eastAsia="Arial Narrow" w:hAnsi="Arial" w:cs="Arial"/>
          <w:spacing w:val="1"/>
          <w:vertAlign w:val="superscript"/>
        </w:rPr>
        <w:t>00</w:t>
      </w:r>
      <w:r w:rsidRPr="000C09FE">
        <w:rPr>
          <w:rFonts w:ascii="Arial" w:eastAsia="Arial Narrow" w:hAnsi="Arial" w:cs="Arial"/>
        </w:rPr>
        <w:t>.</w:t>
      </w:r>
    </w:p>
    <w:p w:rsidR="008B21FA" w:rsidRPr="000C09FE" w:rsidRDefault="008B21FA" w:rsidP="008B21FA">
      <w:pPr>
        <w:widowControl w:val="0"/>
        <w:ind w:right="153"/>
        <w:rPr>
          <w:rFonts w:ascii="Arial" w:eastAsia="Arial Narrow" w:hAnsi="Arial" w:cs="Arial"/>
        </w:rPr>
      </w:pP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race w</w:t>
      </w:r>
      <w:r w:rsidRPr="000C09FE">
        <w:rPr>
          <w:rFonts w:ascii="Arial" w:eastAsia="Arial Narrow" w:hAnsi="Arial" w:cs="Arial"/>
          <w:spacing w:val="-1"/>
        </w:rPr>
        <w:t xml:space="preserve"> o</w:t>
      </w:r>
      <w:r w:rsidRPr="000C09FE">
        <w:rPr>
          <w:rFonts w:ascii="Arial" w:eastAsia="Arial Narrow" w:hAnsi="Arial" w:cs="Arial"/>
          <w:spacing w:val="1"/>
        </w:rPr>
        <w:t>b</w:t>
      </w:r>
      <w:r w:rsidRPr="000C09FE">
        <w:rPr>
          <w:rFonts w:ascii="Arial" w:eastAsia="Arial Narrow" w:hAnsi="Arial" w:cs="Arial"/>
        </w:rPr>
        <w:t>ie</w:t>
      </w:r>
      <w:r w:rsidRPr="000C09FE">
        <w:rPr>
          <w:rFonts w:ascii="Arial" w:eastAsia="Arial Narrow" w:hAnsi="Arial" w:cs="Arial"/>
          <w:spacing w:val="1"/>
        </w:rPr>
        <w:t>k</w:t>
      </w:r>
      <w:r w:rsidRPr="000C09FE">
        <w:rPr>
          <w:rFonts w:ascii="Arial" w:eastAsia="Arial Narrow" w:hAnsi="Arial" w:cs="Arial"/>
          <w:spacing w:val="-2"/>
        </w:rPr>
        <w:t>t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ch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n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leży</w:t>
      </w:r>
      <w:r w:rsidRPr="000C09FE">
        <w:rPr>
          <w:rFonts w:ascii="Arial" w:eastAsia="Arial Narrow" w:hAnsi="Arial" w:cs="Arial"/>
          <w:spacing w:val="1"/>
        </w:rPr>
        <w:t xml:space="preserve"> </w:t>
      </w:r>
      <w:r>
        <w:rPr>
          <w:rFonts w:ascii="Arial" w:eastAsia="Arial Narrow" w:hAnsi="Arial" w:cs="Arial"/>
          <w:spacing w:val="-2"/>
        </w:rPr>
        <w:t xml:space="preserve">przeprowadzić </w:t>
      </w:r>
      <w:r w:rsidRPr="000C09FE">
        <w:rPr>
          <w:rFonts w:ascii="Arial" w:eastAsia="Arial Narrow" w:hAnsi="Arial" w:cs="Arial"/>
          <w:spacing w:val="1"/>
        </w:rPr>
        <w:t xml:space="preserve">od godz. 6:00 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5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g</w:t>
      </w:r>
      <w:r w:rsidRPr="000C09FE">
        <w:rPr>
          <w:rFonts w:ascii="Arial" w:eastAsia="Arial Narrow" w:hAnsi="Arial" w:cs="Arial"/>
          <w:spacing w:val="-1"/>
        </w:rPr>
        <w:t>o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z.</w:t>
      </w:r>
      <w:r w:rsidRPr="000C09FE">
        <w:rPr>
          <w:rFonts w:ascii="Arial" w:eastAsia="Arial Narrow" w:hAnsi="Arial" w:cs="Arial"/>
          <w:spacing w:val="1"/>
        </w:rPr>
        <w:t>10</w:t>
      </w:r>
      <w:r w:rsidRPr="000C09FE">
        <w:rPr>
          <w:rFonts w:ascii="Arial" w:eastAsia="Arial Narrow" w:hAnsi="Arial" w:cs="Arial"/>
        </w:rPr>
        <w:t>:</w:t>
      </w:r>
      <w:r w:rsidRPr="000C09FE">
        <w:rPr>
          <w:rFonts w:ascii="Arial" w:eastAsia="Arial Narrow" w:hAnsi="Arial" w:cs="Arial"/>
          <w:spacing w:val="1"/>
        </w:rPr>
        <w:t>0</w:t>
      </w:r>
      <w:r w:rsidRPr="000C09FE">
        <w:rPr>
          <w:rFonts w:ascii="Arial" w:eastAsia="Arial Narrow" w:hAnsi="Arial" w:cs="Arial"/>
          <w:spacing w:val="-1"/>
        </w:rPr>
        <w:t>0</w:t>
      </w:r>
      <w:r w:rsidRPr="000C09FE">
        <w:rPr>
          <w:rFonts w:ascii="Arial" w:eastAsia="Arial Narrow" w:hAnsi="Arial" w:cs="Arial"/>
        </w:rPr>
        <w:t xml:space="preserve">. </w:t>
      </w:r>
    </w:p>
    <w:p w:rsidR="008B21FA" w:rsidRPr="000C09FE" w:rsidRDefault="008B21FA" w:rsidP="008B21FA">
      <w:pPr>
        <w:widowControl w:val="0"/>
        <w:spacing w:before="14" w:line="260" w:lineRule="exact"/>
        <w:rPr>
          <w:rFonts w:ascii="Arial" w:eastAsia="Calibri" w:hAnsi="Arial" w:cs="Arial"/>
        </w:rPr>
      </w:pPr>
    </w:p>
    <w:p w:rsidR="008B21FA" w:rsidRPr="000C09FE" w:rsidRDefault="008B21FA" w:rsidP="008B21FA">
      <w:pPr>
        <w:widowControl w:val="0"/>
        <w:ind w:right="154"/>
        <w:rPr>
          <w:rFonts w:ascii="Arial" w:eastAsia="Arial Narrow" w:hAnsi="Arial" w:cs="Arial"/>
        </w:rPr>
      </w:pPr>
      <w:r>
        <w:rPr>
          <w:rFonts w:ascii="Arial" w:eastAsia="Arial Narrow" w:hAnsi="Arial" w:cs="Arial"/>
          <w:spacing w:val="1"/>
        </w:rPr>
        <w:t>6.</w:t>
      </w:r>
      <w:r w:rsidRPr="000C09FE">
        <w:rPr>
          <w:rFonts w:ascii="Arial" w:eastAsia="Arial Narrow" w:hAnsi="Arial" w:cs="Arial"/>
        </w:rPr>
        <w:t xml:space="preserve">  </w:t>
      </w:r>
      <w:r w:rsidRPr="000C09FE">
        <w:rPr>
          <w:rFonts w:ascii="Arial" w:eastAsia="Arial Narrow" w:hAnsi="Arial" w:cs="Arial"/>
          <w:spacing w:val="31"/>
        </w:rPr>
        <w:t xml:space="preserve"> </w:t>
      </w:r>
      <w:r w:rsidRPr="000C09FE">
        <w:rPr>
          <w:rFonts w:ascii="Arial" w:eastAsia="Arial Narrow" w:hAnsi="Arial" w:cs="Arial"/>
        </w:rPr>
        <w:t>Do</w:t>
      </w:r>
      <w:r w:rsidRPr="000C09FE">
        <w:rPr>
          <w:rFonts w:ascii="Arial" w:eastAsia="Arial Narrow" w:hAnsi="Arial" w:cs="Arial"/>
          <w:spacing w:val="1"/>
        </w:rPr>
        <w:t>pu</w:t>
      </w:r>
      <w:r w:rsidRPr="000C09FE">
        <w:rPr>
          <w:rFonts w:ascii="Arial" w:eastAsia="Arial Narrow" w:hAnsi="Arial" w:cs="Arial"/>
        </w:rPr>
        <w:t>szcza</w:t>
      </w:r>
      <w:r w:rsidRPr="000C09FE">
        <w:rPr>
          <w:rFonts w:ascii="Arial" w:eastAsia="Arial Narrow" w:hAnsi="Arial" w:cs="Arial"/>
          <w:spacing w:val="32"/>
        </w:rPr>
        <w:t xml:space="preserve"> </w:t>
      </w:r>
      <w:r w:rsidRPr="000C09FE">
        <w:rPr>
          <w:rFonts w:ascii="Arial" w:eastAsia="Arial Narrow" w:hAnsi="Arial" w:cs="Arial"/>
        </w:rPr>
        <w:t>się</w:t>
      </w:r>
      <w:r w:rsidRPr="000C09FE">
        <w:rPr>
          <w:rFonts w:ascii="Arial" w:eastAsia="Arial Narrow" w:hAnsi="Arial" w:cs="Arial"/>
          <w:spacing w:val="32"/>
        </w:rPr>
        <w:t xml:space="preserve"> </w:t>
      </w:r>
      <w:r w:rsidRPr="000C09FE">
        <w:rPr>
          <w:rFonts w:ascii="Arial" w:eastAsia="Arial Narrow" w:hAnsi="Arial" w:cs="Arial"/>
        </w:rPr>
        <w:t>i</w:t>
      </w:r>
      <w:r w:rsidRPr="000C09FE">
        <w:rPr>
          <w:rFonts w:ascii="Arial" w:eastAsia="Arial Narrow" w:hAnsi="Arial" w:cs="Arial"/>
          <w:spacing w:val="-2"/>
        </w:rPr>
        <w:t>n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y</w:t>
      </w:r>
      <w:r w:rsidRPr="000C09FE">
        <w:rPr>
          <w:rFonts w:ascii="Arial" w:eastAsia="Arial Narrow" w:hAnsi="Arial" w:cs="Arial"/>
          <w:spacing w:val="32"/>
        </w:rPr>
        <w:t xml:space="preserve"> </w:t>
      </w:r>
      <w:r w:rsidRPr="000C09FE">
        <w:rPr>
          <w:rFonts w:ascii="Arial" w:eastAsia="Arial Narrow" w:hAnsi="Arial" w:cs="Arial"/>
        </w:rPr>
        <w:t>cz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32"/>
        </w:rPr>
        <w:t xml:space="preserve"> </w:t>
      </w:r>
      <w:r w:rsidRPr="000C09FE">
        <w:rPr>
          <w:rFonts w:ascii="Arial" w:eastAsia="Arial Narrow" w:hAnsi="Arial" w:cs="Arial"/>
          <w:spacing w:val="-2"/>
        </w:rPr>
        <w:t>ś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1"/>
        </w:rPr>
        <w:t>ad</w:t>
      </w:r>
      <w:r w:rsidRPr="000C09FE">
        <w:rPr>
          <w:rFonts w:ascii="Arial" w:eastAsia="Arial Narrow" w:hAnsi="Arial" w:cs="Arial"/>
        </w:rPr>
        <w:t>cz</w:t>
      </w:r>
      <w:r w:rsidRPr="000C09FE">
        <w:rPr>
          <w:rFonts w:ascii="Arial" w:eastAsia="Arial Narrow" w:hAnsi="Arial" w:cs="Arial"/>
          <w:spacing w:val="1"/>
        </w:rPr>
        <w:t>en</w:t>
      </w:r>
      <w:r w:rsidRPr="000C09FE">
        <w:rPr>
          <w:rFonts w:ascii="Arial" w:eastAsia="Arial Narrow" w:hAnsi="Arial" w:cs="Arial"/>
        </w:rPr>
        <w:t>ia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słu</w:t>
      </w:r>
      <w:r w:rsidRPr="000C09FE">
        <w:rPr>
          <w:rFonts w:ascii="Arial" w:eastAsia="Arial Narrow" w:hAnsi="Arial" w:cs="Arial"/>
          <w:spacing w:val="1"/>
        </w:rPr>
        <w:t>g</w:t>
      </w:r>
      <w:r w:rsidRPr="000C09FE">
        <w:rPr>
          <w:rFonts w:ascii="Arial" w:eastAsia="Arial Narrow" w:hAnsi="Arial" w:cs="Arial"/>
        </w:rPr>
        <w:t>i</w:t>
      </w:r>
      <w:r w:rsidRPr="000C09FE">
        <w:rPr>
          <w:rFonts w:ascii="Arial" w:eastAsia="Arial Narrow" w:hAnsi="Arial" w:cs="Arial"/>
          <w:spacing w:val="31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p</w: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32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up</w:t>
      </w:r>
      <w:r w:rsidRPr="000C09FE">
        <w:rPr>
          <w:rFonts w:ascii="Arial" w:eastAsia="Arial Narrow" w:hAnsi="Arial" w:cs="Arial"/>
        </w:rPr>
        <w:t>r</w:t>
      </w:r>
      <w:r w:rsidRPr="000C09FE">
        <w:rPr>
          <w:rFonts w:ascii="Arial" w:eastAsia="Arial Narrow" w:hAnsi="Arial" w:cs="Arial"/>
          <w:spacing w:val="-3"/>
        </w:rPr>
        <w:t>z</w:t>
      </w:r>
      <w:r w:rsidRPr="000C09FE">
        <w:rPr>
          <w:rFonts w:ascii="Arial" w:eastAsia="Arial Narrow" w:hAnsi="Arial" w:cs="Arial"/>
          <w:spacing w:val="1"/>
        </w:rPr>
        <w:t>edn</w:t>
      </w:r>
      <w:r w:rsidRPr="000C09FE">
        <w:rPr>
          <w:rFonts w:ascii="Arial" w:eastAsia="Arial Narrow" w:hAnsi="Arial" w:cs="Arial"/>
        </w:rPr>
        <w:t>im</w:t>
      </w:r>
      <w:r w:rsidRPr="000C09FE">
        <w:rPr>
          <w:rFonts w:ascii="Arial" w:eastAsia="Arial Narrow" w:hAnsi="Arial" w:cs="Arial"/>
          <w:spacing w:val="3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-1"/>
        </w:rPr>
        <w:t>g</w:t>
      </w:r>
      <w:r w:rsidRPr="000C09FE">
        <w:rPr>
          <w:rFonts w:ascii="Arial" w:eastAsia="Arial Narrow" w:hAnsi="Arial" w:cs="Arial"/>
          <w:spacing w:val="1"/>
        </w:rPr>
        <w:t>odn</w:t>
      </w:r>
      <w:r w:rsidRPr="000C09FE">
        <w:rPr>
          <w:rFonts w:ascii="Arial" w:eastAsia="Arial Narrow" w:hAnsi="Arial" w:cs="Arial"/>
          <w:spacing w:val="-3"/>
        </w:rPr>
        <w:t>i</w:t>
      </w:r>
      <w:r w:rsidRPr="000C09FE">
        <w:rPr>
          <w:rFonts w:ascii="Arial" w:eastAsia="Arial Narrow" w:hAnsi="Arial" w:cs="Arial"/>
          <w:spacing w:val="1"/>
        </w:rPr>
        <w:t>en</w:t>
      </w:r>
      <w:r w:rsidRPr="000C09FE">
        <w:rPr>
          <w:rFonts w:ascii="Arial" w:eastAsia="Arial Narrow" w:hAnsi="Arial" w:cs="Arial"/>
        </w:rPr>
        <w:t>iu</w:t>
      </w:r>
      <w:r w:rsidRPr="000C09FE">
        <w:rPr>
          <w:rFonts w:ascii="Arial" w:eastAsia="Arial Narrow" w:hAnsi="Arial" w:cs="Arial"/>
          <w:spacing w:val="32"/>
        </w:rPr>
        <w:t xml:space="preserve"> 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7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żyt</w:t>
      </w:r>
      <w:r w:rsidRPr="000C09FE">
        <w:rPr>
          <w:rFonts w:ascii="Arial" w:eastAsia="Arial Narrow" w:hAnsi="Arial" w:cs="Arial"/>
          <w:spacing w:val="-2"/>
        </w:rPr>
        <w:t>k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wnikiem</w:t>
      </w:r>
      <w:r w:rsidRPr="000C09FE">
        <w:rPr>
          <w:rFonts w:ascii="Arial" w:eastAsia="Arial Narrow" w:hAnsi="Arial" w:cs="Arial"/>
          <w:spacing w:val="31"/>
        </w:rPr>
        <w:t xml:space="preserve"> </w:t>
      </w:r>
      <w:r w:rsidRPr="000C09FE">
        <w:rPr>
          <w:rFonts w:ascii="Arial" w:eastAsia="Arial Narrow" w:hAnsi="Arial" w:cs="Arial"/>
        </w:rPr>
        <w:t>i</w:t>
      </w:r>
      <w:r w:rsidRPr="000C09FE">
        <w:rPr>
          <w:rFonts w:ascii="Arial" w:eastAsia="Arial Narrow" w:hAnsi="Arial" w:cs="Arial"/>
          <w:spacing w:val="1"/>
        </w:rPr>
        <w:t xml:space="preserve"> o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  <w:spacing w:val="-1"/>
        </w:rPr>
        <w:t>b</w:t>
      </w:r>
      <w:r w:rsidRPr="000C09FE">
        <w:rPr>
          <w:rFonts w:ascii="Arial" w:eastAsia="Arial Narrow" w:hAnsi="Arial" w:cs="Arial"/>
        </w:rPr>
        <w:t>ą wyzn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cz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  <w:spacing w:val="-1"/>
        </w:rPr>
        <w:t>n</w:t>
      </w:r>
      <w:r w:rsidRPr="000C09FE">
        <w:rPr>
          <w:rFonts w:ascii="Arial" w:eastAsia="Arial Narrow" w:hAnsi="Arial" w:cs="Arial"/>
        </w:rPr>
        <w:t>ą</w:t>
      </w:r>
      <w:r w:rsidRPr="000C09FE">
        <w:rPr>
          <w:rFonts w:ascii="Arial" w:eastAsia="Arial Narrow" w:hAnsi="Arial" w:cs="Arial"/>
          <w:spacing w:val="1"/>
        </w:rPr>
        <w:t xml:space="preserve"> p</w:t>
      </w:r>
      <w:r w:rsidRPr="000C09FE">
        <w:rPr>
          <w:rFonts w:ascii="Arial" w:eastAsia="Arial Narrow" w:hAnsi="Arial" w:cs="Arial"/>
        </w:rPr>
        <w:t>rzez</w:t>
      </w:r>
      <w:r w:rsidRPr="000C09FE">
        <w:rPr>
          <w:rFonts w:ascii="Arial" w:eastAsia="Arial Narrow" w:hAnsi="Arial" w:cs="Arial"/>
          <w:spacing w:val="-2"/>
        </w:rPr>
        <w:t xml:space="preserve"> 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jąc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  <w:spacing w:val="-1"/>
        </w:rPr>
        <w:t>g</w: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</w:rPr>
        <w:t>k</w:t>
      </w:r>
      <w:r w:rsidRPr="000C09FE">
        <w:rPr>
          <w:rFonts w:ascii="Arial" w:eastAsia="Arial Narrow" w:hAnsi="Arial" w:cs="Arial"/>
          <w:spacing w:val="-1"/>
        </w:rPr>
        <w:t>o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t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k</w:t>
      </w:r>
      <w:r w:rsidRPr="000C09FE">
        <w:rPr>
          <w:rFonts w:ascii="Arial" w:eastAsia="Arial Narrow" w:hAnsi="Arial" w:cs="Arial"/>
          <w:spacing w:val="-2"/>
        </w:rPr>
        <w:t>t</w:t>
      </w:r>
      <w:r w:rsidRPr="000C09FE">
        <w:rPr>
          <w:rFonts w:ascii="Arial" w:eastAsia="Arial Narrow" w:hAnsi="Arial" w:cs="Arial"/>
          <w:spacing w:val="1"/>
        </w:rPr>
        <w:t>ó</w:t>
      </w:r>
      <w:r w:rsidRPr="000C09FE">
        <w:rPr>
          <w:rFonts w:ascii="Arial" w:eastAsia="Arial Narrow" w:hAnsi="Arial" w:cs="Arial"/>
        </w:rPr>
        <w:t>w z W</w:t>
      </w:r>
      <w:r w:rsidRPr="000C09FE">
        <w:rPr>
          <w:rFonts w:ascii="Arial" w:eastAsia="Arial Narrow" w:hAnsi="Arial" w:cs="Arial"/>
          <w:spacing w:val="-3"/>
        </w:rPr>
        <w:t>y</w:t>
      </w:r>
      <w:r w:rsidRPr="000C09FE">
        <w:rPr>
          <w:rFonts w:ascii="Arial" w:eastAsia="Arial Narrow" w:hAnsi="Arial" w:cs="Arial"/>
        </w:rPr>
        <w:t>k</w:t>
      </w:r>
      <w:r w:rsidRPr="000C09FE">
        <w:rPr>
          <w:rFonts w:ascii="Arial" w:eastAsia="Arial Narrow" w:hAnsi="Arial" w:cs="Arial"/>
          <w:spacing w:val="1"/>
        </w:rPr>
        <w:t>ona</w:t>
      </w:r>
      <w:r w:rsidRPr="000C09FE">
        <w:rPr>
          <w:rFonts w:ascii="Arial" w:eastAsia="Arial Narrow" w:hAnsi="Arial" w:cs="Arial"/>
        </w:rPr>
        <w:t>wc</w:t>
      </w:r>
      <w:r w:rsidRPr="000C09FE">
        <w:rPr>
          <w:rFonts w:ascii="Arial" w:eastAsia="Arial Narrow" w:hAnsi="Arial" w:cs="Arial"/>
          <w:spacing w:val="-2"/>
        </w:rPr>
        <w:t>ą</w:t>
      </w:r>
      <w:r w:rsidRPr="000C09FE">
        <w:rPr>
          <w:rFonts w:ascii="Arial" w:eastAsia="Arial Narrow" w:hAnsi="Arial" w:cs="Arial"/>
        </w:rPr>
        <w:t>.</w:t>
      </w:r>
    </w:p>
    <w:p w:rsidR="008B21FA" w:rsidRPr="000C09FE" w:rsidRDefault="008B21FA" w:rsidP="008B21FA">
      <w:pPr>
        <w:widowControl w:val="0"/>
        <w:spacing w:before="14" w:line="260" w:lineRule="exact"/>
        <w:rPr>
          <w:rFonts w:ascii="Arial" w:eastAsia="Calibri" w:hAnsi="Arial" w:cs="Arial"/>
        </w:rPr>
      </w:pPr>
    </w:p>
    <w:p w:rsidR="008B21FA" w:rsidRPr="000C09FE" w:rsidRDefault="008B21FA" w:rsidP="008B21FA">
      <w:pPr>
        <w:widowControl w:val="0"/>
        <w:ind w:right="154"/>
        <w:rPr>
          <w:rFonts w:ascii="Arial" w:eastAsia="Arial Narrow" w:hAnsi="Arial" w:cs="Arial"/>
        </w:rPr>
      </w:pPr>
      <w:r>
        <w:rPr>
          <w:rFonts w:ascii="Arial" w:eastAsia="Arial Narrow" w:hAnsi="Arial" w:cs="Arial"/>
          <w:spacing w:val="1"/>
        </w:rPr>
        <w:t>7.</w:t>
      </w:r>
      <w:r w:rsidRPr="000C09FE">
        <w:rPr>
          <w:rFonts w:ascii="Arial" w:eastAsia="Arial Narrow" w:hAnsi="Arial" w:cs="Arial"/>
        </w:rPr>
        <w:t xml:space="preserve">  </w:t>
      </w:r>
      <w:r w:rsidRPr="000C09FE">
        <w:rPr>
          <w:rFonts w:ascii="Arial" w:eastAsia="Arial Narrow" w:hAnsi="Arial" w:cs="Arial"/>
          <w:spacing w:val="31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W</w:t>
      </w:r>
      <w:r w:rsidRPr="000C09FE">
        <w:rPr>
          <w:rFonts w:ascii="Arial" w:eastAsia="Arial Narrow" w:hAnsi="Arial" w:cs="Arial"/>
        </w:rPr>
        <w:t>yk</w:t>
      </w:r>
      <w:r w:rsidRPr="000C09FE">
        <w:rPr>
          <w:rFonts w:ascii="Arial" w:eastAsia="Arial Narrow" w:hAnsi="Arial" w:cs="Arial"/>
          <w:spacing w:val="1"/>
        </w:rPr>
        <w:t>ona</w:t>
      </w:r>
      <w:r w:rsidRPr="000C09FE">
        <w:rPr>
          <w:rFonts w:ascii="Arial" w:eastAsia="Arial Narrow" w:hAnsi="Arial" w:cs="Arial"/>
        </w:rPr>
        <w:t>wca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-1"/>
        </w:rPr>
        <w:t>a</w:t>
      </w:r>
      <w:r w:rsidRPr="000C09FE">
        <w:rPr>
          <w:rFonts w:ascii="Arial" w:eastAsia="Arial Narrow" w:hAnsi="Arial" w:cs="Arial"/>
          <w:spacing w:val="1"/>
        </w:rPr>
        <w:t>pe</w:t>
      </w:r>
      <w:r w:rsidRPr="000C09FE">
        <w:rPr>
          <w:rFonts w:ascii="Arial" w:eastAsia="Arial Narrow" w:hAnsi="Arial" w:cs="Arial"/>
        </w:rPr>
        <w:t>wni</w:t>
      </w:r>
      <w:r w:rsidRPr="000C09FE">
        <w:rPr>
          <w:rFonts w:ascii="Arial" w:eastAsia="Arial Narrow" w:hAnsi="Arial" w:cs="Arial"/>
          <w:spacing w:val="27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yż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r</w:t>
      </w:r>
      <w:r w:rsidRPr="000C09FE">
        <w:rPr>
          <w:rFonts w:ascii="Arial" w:eastAsia="Arial Narrow" w:hAnsi="Arial" w:cs="Arial"/>
          <w:spacing w:val="26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1"/>
        </w:rPr>
        <w:t>ó</w:t>
      </w:r>
      <w:r w:rsidRPr="000C09FE">
        <w:rPr>
          <w:rFonts w:ascii="Arial" w:eastAsia="Arial Narrow" w:hAnsi="Arial" w:cs="Arial"/>
        </w:rPr>
        <w:t>b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  <w:spacing w:val="-2"/>
        </w:rPr>
        <w:t>s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rząt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  <w:spacing w:val="-3"/>
        </w:rPr>
        <w:t>j</w:t>
      </w:r>
      <w:r w:rsidRPr="000C09FE">
        <w:rPr>
          <w:rFonts w:ascii="Arial" w:eastAsia="Arial Narrow" w:hAnsi="Arial" w:cs="Arial"/>
          <w:spacing w:val="1"/>
        </w:rPr>
        <w:t>ą</w:t>
      </w:r>
      <w:r w:rsidRPr="000C09FE">
        <w:rPr>
          <w:rFonts w:ascii="Arial" w:eastAsia="Arial Narrow" w:hAnsi="Arial" w:cs="Arial"/>
        </w:rPr>
        <w:t>cy</w:t>
      </w:r>
      <w:r w:rsidRPr="000C09FE">
        <w:rPr>
          <w:rFonts w:ascii="Arial" w:eastAsia="Arial Narrow" w:hAnsi="Arial" w:cs="Arial"/>
          <w:spacing w:val="5"/>
        </w:rPr>
        <w:t>c</w:t>
      </w:r>
      <w:r w:rsidRPr="000C09FE">
        <w:rPr>
          <w:rFonts w:ascii="Arial" w:eastAsia="Arial Narrow" w:hAnsi="Arial" w:cs="Arial"/>
        </w:rPr>
        <w:t>h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o</w:t>
      </w:r>
      <w:r w:rsidRPr="000C09FE">
        <w:rPr>
          <w:rFonts w:ascii="Arial" w:eastAsia="Arial Narrow" w:hAnsi="Arial" w:cs="Arial"/>
        </w:rPr>
        <w:t>d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po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ie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ziałku</w:t>
      </w:r>
      <w:r w:rsidRPr="000C09FE">
        <w:rPr>
          <w:rFonts w:ascii="Arial" w:eastAsia="Arial Narrow" w:hAnsi="Arial" w:cs="Arial"/>
          <w:spacing w:val="28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  <w:spacing w:val="-2"/>
        </w:rPr>
        <w:t>piątku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29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</w:t>
      </w:r>
      <w:r w:rsidRPr="000C09FE">
        <w:rPr>
          <w:rFonts w:ascii="Arial" w:eastAsia="Arial Narrow" w:hAnsi="Arial" w:cs="Arial"/>
          <w:spacing w:val="-3"/>
        </w:rPr>
        <w:t>ż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</w:rPr>
        <w:t>j</w:t>
      </w:r>
      <w:r w:rsidRPr="000C09FE">
        <w:rPr>
          <w:rFonts w:ascii="Arial" w:eastAsia="Arial Narrow" w:hAnsi="Arial" w:cs="Arial"/>
          <w:spacing w:val="34"/>
        </w:rPr>
        <w:t xml:space="preserve"> </w:t>
      </w:r>
      <w:r w:rsidRPr="000C09FE">
        <w:rPr>
          <w:rFonts w:ascii="Arial" w:eastAsia="Arial Narrow" w:hAnsi="Arial" w:cs="Arial"/>
        </w:rPr>
        <w:t>wy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</w:rPr>
        <w:t>ie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io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 xml:space="preserve">ych </w:t>
      </w:r>
      <w:r w:rsidRPr="000C09FE">
        <w:rPr>
          <w:rFonts w:ascii="Arial" w:eastAsia="Arial Narrow" w:hAnsi="Arial" w:cs="Arial"/>
          <w:spacing w:val="1"/>
        </w:rPr>
        <w:t>ob</w:t>
      </w:r>
      <w:r w:rsidRPr="000C09FE">
        <w:rPr>
          <w:rFonts w:ascii="Arial" w:eastAsia="Arial Narrow" w:hAnsi="Arial" w:cs="Arial"/>
        </w:rPr>
        <w:t>iek</w:t>
      </w:r>
      <w:r w:rsidRPr="000C09FE">
        <w:rPr>
          <w:rFonts w:ascii="Arial" w:eastAsia="Arial Narrow" w:hAnsi="Arial" w:cs="Arial"/>
          <w:spacing w:val="-2"/>
        </w:rPr>
        <w:t>t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c</w:t>
      </w:r>
      <w:r w:rsidRPr="000C09FE">
        <w:rPr>
          <w:rFonts w:ascii="Arial" w:eastAsia="Arial Narrow" w:hAnsi="Arial" w:cs="Arial"/>
          <w:spacing w:val="1"/>
        </w:rPr>
        <w:t>h</w:t>
      </w:r>
      <w:r w:rsidRPr="000C09FE">
        <w:rPr>
          <w:rFonts w:ascii="Arial" w:eastAsia="Arial Narrow" w:hAnsi="Arial" w:cs="Arial"/>
        </w:rPr>
        <w:t>:</w:t>
      </w:r>
    </w:p>
    <w:p w:rsidR="008B21FA" w:rsidRPr="000C09FE" w:rsidRDefault="008B21FA" w:rsidP="008B21FA">
      <w:pPr>
        <w:widowControl w:val="0"/>
        <w:spacing w:before="9" w:line="180" w:lineRule="exact"/>
        <w:rPr>
          <w:rFonts w:ascii="Arial" w:eastAsia="Calibri" w:hAnsi="Arial" w:cs="Arial"/>
        </w:rPr>
      </w:pPr>
    </w:p>
    <w:tbl>
      <w:tblPr>
        <w:tblW w:w="0" w:type="auto"/>
        <w:tblInd w:w="5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4863"/>
        <w:gridCol w:w="3684"/>
      </w:tblGrid>
      <w:tr w:rsidR="008B21FA" w:rsidRPr="000C09FE" w:rsidTr="0060575A">
        <w:trPr>
          <w:trHeight w:hRule="exact" w:val="84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8B21FA" w:rsidRPr="0083492E" w:rsidRDefault="008B21FA" w:rsidP="0060575A">
            <w:pPr>
              <w:widowControl w:val="0"/>
              <w:spacing w:line="181" w:lineRule="exact"/>
              <w:ind w:right="-20"/>
              <w:jc w:val="center"/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</w:pPr>
          </w:p>
          <w:p w:rsidR="008B21FA" w:rsidRPr="0083492E" w:rsidRDefault="008B21FA" w:rsidP="0060575A">
            <w:pPr>
              <w:widowControl w:val="0"/>
              <w:spacing w:line="181" w:lineRule="exact"/>
              <w:ind w:right="-20"/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 w:rsidRPr="0083492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Lp.</w:t>
            </w:r>
          </w:p>
        </w:tc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8B21FA" w:rsidRPr="0083492E" w:rsidRDefault="008B21FA" w:rsidP="0060575A">
            <w:pPr>
              <w:widowControl w:val="0"/>
              <w:spacing w:line="181" w:lineRule="exact"/>
              <w:ind w:right="1949"/>
              <w:jc w:val="center"/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</w:pPr>
          </w:p>
          <w:p w:rsidR="008B21FA" w:rsidRPr="0083492E" w:rsidRDefault="008B21FA" w:rsidP="0060575A">
            <w:pPr>
              <w:widowControl w:val="0"/>
              <w:spacing w:line="181" w:lineRule="exact"/>
              <w:ind w:right="1949"/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 w:rsidRPr="0083492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ad</w:t>
            </w:r>
            <w:r w:rsidRPr="0083492E">
              <w:rPr>
                <w:rFonts w:ascii="Arial" w:eastAsia="Arial Narrow" w:hAnsi="Arial" w:cs="Arial"/>
                <w:b/>
                <w:bCs/>
                <w:spacing w:val="-3"/>
                <w:sz w:val="20"/>
                <w:szCs w:val="20"/>
              </w:rPr>
              <w:t>r</w:t>
            </w:r>
            <w:r w:rsidRPr="0083492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e</w:t>
            </w:r>
            <w:r w:rsidRPr="0083492E">
              <w:rPr>
                <w:rFonts w:ascii="Arial" w:eastAsia="Arial Narrow" w:hAnsi="Arial" w:cs="Arial"/>
                <w:b/>
                <w:bCs/>
                <w:sz w:val="20"/>
                <w:szCs w:val="20"/>
              </w:rPr>
              <w:t>s</w:t>
            </w:r>
            <w:r w:rsidRPr="0083492E">
              <w:rPr>
                <w:rFonts w:ascii="Arial" w:eastAsia="Arial Narrow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83492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ob</w:t>
            </w:r>
            <w:r w:rsidRPr="0083492E">
              <w:rPr>
                <w:rFonts w:ascii="Arial" w:eastAsia="Arial Narrow" w:hAnsi="Arial" w:cs="Arial"/>
                <w:b/>
                <w:bCs/>
                <w:spacing w:val="-3"/>
                <w:sz w:val="20"/>
                <w:szCs w:val="20"/>
              </w:rPr>
              <w:t>i</w:t>
            </w:r>
            <w:r w:rsidRPr="0083492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ek</w:t>
            </w:r>
            <w:r w:rsidRPr="0083492E">
              <w:rPr>
                <w:rFonts w:ascii="Arial" w:eastAsia="Arial Narrow" w:hAnsi="Arial" w:cs="Arial"/>
                <w:b/>
                <w:bCs/>
                <w:spacing w:val="-3"/>
                <w:sz w:val="20"/>
                <w:szCs w:val="20"/>
              </w:rPr>
              <w:t>t</w:t>
            </w:r>
            <w:r w:rsidRPr="0083492E">
              <w:rPr>
                <w:rFonts w:ascii="Arial" w:eastAsia="Arial Narrow" w:hAnsi="Arial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8B21FA" w:rsidRPr="0083492E" w:rsidRDefault="008B21FA" w:rsidP="0060575A">
            <w:pPr>
              <w:widowControl w:val="0"/>
              <w:spacing w:line="181" w:lineRule="exact"/>
              <w:ind w:right="1128"/>
              <w:jc w:val="center"/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</w:pPr>
          </w:p>
          <w:p w:rsidR="008B21FA" w:rsidRPr="0083492E" w:rsidRDefault="008B21FA" w:rsidP="0060575A">
            <w:pPr>
              <w:widowControl w:val="0"/>
              <w:spacing w:line="181" w:lineRule="exact"/>
              <w:ind w:right="1128"/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 w:rsidRPr="0083492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g</w:t>
            </w:r>
            <w:r w:rsidRPr="0083492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</w:rPr>
              <w:t>o</w:t>
            </w:r>
            <w:r w:rsidRPr="0083492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d</w:t>
            </w:r>
            <w:r w:rsidRPr="0083492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</w:rPr>
              <w:t>zi</w:t>
            </w:r>
            <w:r w:rsidRPr="0083492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n</w:t>
            </w:r>
            <w:r w:rsidRPr="0083492E">
              <w:rPr>
                <w:rFonts w:ascii="Arial" w:eastAsia="Arial Narrow" w:hAnsi="Arial" w:cs="Arial"/>
                <w:b/>
                <w:bCs/>
                <w:sz w:val="20"/>
                <w:szCs w:val="20"/>
              </w:rPr>
              <w:t>y</w:t>
            </w:r>
            <w:r w:rsidRPr="0083492E">
              <w:rPr>
                <w:rFonts w:ascii="Arial" w:eastAsia="Arial Narrow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83492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dy</w:t>
            </w:r>
            <w:r w:rsidRPr="0083492E">
              <w:rPr>
                <w:rFonts w:ascii="Arial" w:eastAsia="Arial Narrow" w:hAnsi="Arial" w:cs="Arial"/>
                <w:b/>
                <w:bCs/>
                <w:spacing w:val="-4"/>
                <w:sz w:val="20"/>
                <w:szCs w:val="20"/>
              </w:rPr>
              <w:t>ż</w:t>
            </w:r>
            <w:r w:rsidRPr="0083492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u</w:t>
            </w:r>
            <w:r w:rsidRPr="0083492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</w:rPr>
              <w:t>r</w:t>
            </w:r>
            <w:r w:rsidRPr="0083492E">
              <w:rPr>
                <w:rFonts w:ascii="Arial" w:eastAsia="Arial Narrow" w:hAnsi="Arial" w:cs="Arial"/>
                <w:b/>
                <w:bCs/>
                <w:sz w:val="20"/>
                <w:szCs w:val="20"/>
              </w:rPr>
              <w:t>u</w:t>
            </w:r>
          </w:p>
        </w:tc>
      </w:tr>
      <w:tr w:rsidR="008B21FA" w:rsidRPr="000C09FE" w:rsidTr="0060575A">
        <w:trPr>
          <w:trHeight w:hRule="exact"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1FA" w:rsidRPr="0083492E" w:rsidRDefault="008B21FA" w:rsidP="006057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92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1FA" w:rsidRPr="0083492E" w:rsidRDefault="008B21FA" w:rsidP="006057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92E">
              <w:rPr>
                <w:rFonts w:ascii="Arial" w:hAnsi="Arial" w:cs="Arial"/>
                <w:sz w:val="20"/>
                <w:szCs w:val="20"/>
              </w:rPr>
              <w:t>ul. Wybrzeże Kościuszkowskie 37/39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1FA" w:rsidRPr="0083492E" w:rsidRDefault="008B21FA" w:rsidP="006057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92E">
              <w:rPr>
                <w:rFonts w:ascii="Arial" w:hAnsi="Arial" w:cs="Arial"/>
                <w:sz w:val="20"/>
                <w:szCs w:val="20"/>
              </w:rPr>
              <w:t>w godz. 10:00 – 15:00  (1 osoba)</w:t>
            </w:r>
          </w:p>
        </w:tc>
      </w:tr>
      <w:tr w:rsidR="008B21FA" w:rsidRPr="000C09FE" w:rsidTr="0060575A">
        <w:trPr>
          <w:trHeight w:hRule="exact" w:val="5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1FA" w:rsidRPr="0083492E" w:rsidRDefault="008B21FA" w:rsidP="006057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92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1FA" w:rsidRPr="0083492E" w:rsidRDefault="008B21FA" w:rsidP="006057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92E">
              <w:rPr>
                <w:rFonts w:ascii="Arial" w:hAnsi="Arial" w:cs="Arial"/>
                <w:sz w:val="20"/>
                <w:szCs w:val="20"/>
              </w:rPr>
              <w:t>ul. Myśliwiecka 8</w:t>
            </w:r>
          </w:p>
          <w:p w:rsidR="008B21FA" w:rsidRPr="0083492E" w:rsidRDefault="008B21FA" w:rsidP="006057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1FA" w:rsidRPr="0083492E" w:rsidRDefault="008B21FA" w:rsidP="006057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92E">
              <w:rPr>
                <w:rFonts w:ascii="Arial" w:hAnsi="Arial" w:cs="Arial"/>
                <w:sz w:val="20"/>
                <w:szCs w:val="20"/>
              </w:rPr>
              <w:t>w godz. 10:00 – 15:00  (1 osoba)</w:t>
            </w:r>
          </w:p>
        </w:tc>
      </w:tr>
    </w:tbl>
    <w:p w:rsidR="008B21FA" w:rsidRPr="000C09FE" w:rsidRDefault="008B21FA" w:rsidP="008B21FA">
      <w:pPr>
        <w:widowControl w:val="0"/>
        <w:spacing w:before="8" w:line="160" w:lineRule="exact"/>
        <w:rPr>
          <w:rFonts w:ascii="Arial" w:eastAsia="Calibri" w:hAnsi="Arial" w:cs="Arial"/>
          <w:lang w:val="en-US"/>
        </w:rPr>
      </w:pPr>
    </w:p>
    <w:p w:rsidR="008B21FA" w:rsidRPr="000C09FE" w:rsidRDefault="008B21FA" w:rsidP="008B21FA">
      <w:pPr>
        <w:widowControl w:val="0"/>
        <w:spacing w:before="15" w:line="220" w:lineRule="exact"/>
        <w:rPr>
          <w:rFonts w:ascii="Arial" w:eastAsia="Calibri" w:hAnsi="Arial" w:cs="Arial"/>
          <w:lang w:val="en-US"/>
        </w:rPr>
      </w:pPr>
    </w:p>
    <w:p w:rsidR="008B21FA" w:rsidRPr="000C09FE" w:rsidRDefault="008B21FA" w:rsidP="008B21FA">
      <w:pPr>
        <w:widowControl w:val="0"/>
        <w:spacing w:before="30"/>
        <w:ind w:right="160"/>
        <w:jc w:val="both"/>
        <w:rPr>
          <w:rFonts w:ascii="Arial" w:eastAsia="Arial Narrow" w:hAnsi="Arial" w:cs="Arial"/>
        </w:rPr>
      </w:pPr>
      <w:r w:rsidRPr="000F2CB7">
        <w:rPr>
          <w:rFonts w:ascii="Arial" w:eastAsia="Arial Narrow" w:hAnsi="Arial" w:cs="Arial"/>
          <w:spacing w:val="1"/>
        </w:rPr>
        <w:t xml:space="preserve">8. </w:t>
      </w:r>
      <w:r w:rsidRPr="000C09FE">
        <w:rPr>
          <w:rFonts w:ascii="Arial" w:eastAsia="Arial Narrow" w:hAnsi="Arial" w:cs="Arial"/>
          <w:spacing w:val="-1"/>
        </w:rPr>
        <w:t>W</w:t>
      </w:r>
      <w:r w:rsidRPr="000C09FE">
        <w:rPr>
          <w:rFonts w:ascii="Arial" w:eastAsia="Arial Narrow" w:hAnsi="Arial" w:cs="Arial"/>
        </w:rPr>
        <w:t>yk</w:t>
      </w:r>
      <w:r w:rsidRPr="000C09FE">
        <w:rPr>
          <w:rFonts w:ascii="Arial" w:eastAsia="Arial Narrow" w:hAnsi="Arial" w:cs="Arial"/>
          <w:spacing w:val="1"/>
        </w:rPr>
        <w:t>ona</w:t>
      </w:r>
      <w:r w:rsidRPr="000C09FE">
        <w:rPr>
          <w:rFonts w:ascii="Arial" w:eastAsia="Arial Narrow" w:hAnsi="Arial" w:cs="Arial"/>
        </w:rPr>
        <w:t>wca</w:t>
      </w:r>
      <w:r w:rsidRPr="000C09FE">
        <w:rPr>
          <w:rFonts w:ascii="Arial" w:eastAsia="Arial Narrow" w:hAnsi="Arial" w:cs="Arial"/>
          <w:spacing w:val="15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b</w:t>
      </w:r>
      <w:r w:rsidRPr="000C09FE">
        <w:rPr>
          <w:rFonts w:ascii="Arial" w:eastAsia="Arial Narrow" w:hAnsi="Arial" w:cs="Arial"/>
          <w:spacing w:val="1"/>
        </w:rPr>
        <w:t>ęd</w:t>
      </w:r>
      <w:r w:rsidRPr="000C09FE">
        <w:rPr>
          <w:rFonts w:ascii="Arial" w:eastAsia="Arial Narrow" w:hAnsi="Arial" w:cs="Arial"/>
        </w:rPr>
        <w:t>zie</w:t>
      </w:r>
      <w:r w:rsidRPr="000C09FE">
        <w:rPr>
          <w:rFonts w:ascii="Arial" w:eastAsia="Arial Narrow" w:hAnsi="Arial" w:cs="Arial"/>
          <w:spacing w:val="15"/>
        </w:rPr>
        <w:t xml:space="preserve"> </w:t>
      </w:r>
      <w:r w:rsidRPr="000C09FE">
        <w:rPr>
          <w:rFonts w:ascii="Arial" w:eastAsia="Arial Narrow" w:hAnsi="Arial" w:cs="Arial"/>
        </w:rPr>
        <w:t>św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1"/>
        </w:rPr>
        <w:t>ad</w:t>
      </w:r>
      <w:r w:rsidRPr="000C09FE">
        <w:rPr>
          <w:rFonts w:ascii="Arial" w:eastAsia="Arial Narrow" w:hAnsi="Arial" w:cs="Arial"/>
          <w:spacing w:val="-2"/>
        </w:rPr>
        <w:t>c</w:t>
      </w:r>
      <w:r w:rsidRPr="000C09FE">
        <w:rPr>
          <w:rFonts w:ascii="Arial" w:eastAsia="Arial Narrow" w:hAnsi="Arial" w:cs="Arial"/>
        </w:rPr>
        <w:t>zył</w:t>
      </w:r>
      <w:r w:rsidRPr="000C09FE">
        <w:rPr>
          <w:rFonts w:ascii="Arial" w:eastAsia="Arial Narrow" w:hAnsi="Arial" w:cs="Arial"/>
          <w:spacing w:val="14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słu</w:t>
      </w:r>
      <w:r w:rsidRPr="000C09FE">
        <w:rPr>
          <w:rFonts w:ascii="Arial" w:eastAsia="Arial Narrow" w:hAnsi="Arial" w:cs="Arial"/>
          <w:spacing w:val="1"/>
        </w:rPr>
        <w:t>g</w:t>
      </w:r>
      <w:r w:rsidRPr="000C09FE">
        <w:rPr>
          <w:rFonts w:ascii="Arial" w:eastAsia="Arial Narrow" w:hAnsi="Arial" w:cs="Arial"/>
        </w:rPr>
        <w:t>i</w:t>
      </w:r>
      <w:r w:rsidRPr="000C09FE">
        <w:rPr>
          <w:rFonts w:ascii="Arial" w:eastAsia="Arial Narrow" w:hAnsi="Arial" w:cs="Arial"/>
          <w:spacing w:val="14"/>
        </w:rPr>
        <w:t xml:space="preserve"> 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rząt</w:t>
      </w:r>
      <w:r w:rsidRPr="000C09FE">
        <w:rPr>
          <w:rFonts w:ascii="Arial" w:eastAsia="Arial Narrow" w:hAnsi="Arial" w:cs="Arial"/>
          <w:spacing w:val="-1"/>
        </w:rPr>
        <w:t>a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ia</w:t>
      </w:r>
      <w:r w:rsidRPr="000C09FE">
        <w:rPr>
          <w:rFonts w:ascii="Arial" w:eastAsia="Arial Narrow" w:hAnsi="Arial" w:cs="Arial"/>
          <w:spacing w:val="15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rzy</w:t>
      </w:r>
      <w:r w:rsidRPr="000C09FE">
        <w:rPr>
          <w:rFonts w:ascii="Arial" w:eastAsia="Arial Narrow" w:hAnsi="Arial" w:cs="Arial"/>
          <w:spacing w:val="14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u</w:t>
      </w:r>
      <w:r w:rsidRPr="000C09FE">
        <w:rPr>
          <w:rFonts w:ascii="Arial" w:eastAsia="Arial Narrow" w:hAnsi="Arial" w:cs="Arial"/>
        </w:rPr>
        <w:t>życiu</w:t>
      </w:r>
      <w:r w:rsidRPr="000C09FE">
        <w:rPr>
          <w:rFonts w:ascii="Arial" w:eastAsia="Arial Narrow" w:hAnsi="Arial" w:cs="Arial"/>
          <w:spacing w:val="15"/>
        </w:rPr>
        <w:t xml:space="preserve"> 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>ł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1"/>
        </w:rPr>
        <w:t>ne</w:t>
      </w:r>
      <w:r w:rsidRPr="000C09FE">
        <w:rPr>
          <w:rFonts w:ascii="Arial" w:eastAsia="Arial Narrow" w:hAnsi="Arial" w:cs="Arial"/>
          <w:spacing w:val="-1"/>
        </w:rPr>
        <w:t>g</w: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15"/>
        </w:rPr>
        <w:t xml:space="preserve"> 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rzętu</w:t>
      </w:r>
      <w:r w:rsidRPr="000C09FE">
        <w:rPr>
          <w:rFonts w:ascii="Arial" w:eastAsia="Arial Narrow" w:hAnsi="Arial" w:cs="Arial"/>
          <w:spacing w:val="13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r</w:t>
      </w:r>
      <w:r w:rsidRPr="000C09FE">
        <w:rPr>
          <w:rFonts w:ascii="Arial" w:eastAsia="Arial Narrow" w:hAnsi="Arial" w:cs="Arial"/>
          <w:spacing w:val="-2"/>
        </w:rPr>
        <w:t>a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5"/>
        </w:rPr>
        <w:t xml:space="preserve"> 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>ape</w:t>
      </w:r>
      <w:r w:rsidRPr="000C09FE">
        <w:rPr>
          <w:rFonts w:ascii="Arial" w:eastAsia="Arial Narrow" w:hAnsi="Arial" w:cs="Arial"/>
        </w:rPr>
        <w:t>wni</w:t>
      </w:r>
      <w:r w:rsidRPr="000C09FE">
        <w:rPr>
          <w:rFonts w:ascii="Arial" w:eastAsia="Arial Narrow" w:hAnsi="Arial" w:cs="Arial"/>
          <w:spacing w:val="15"/>
        </w:rPr>
        <w:t xml:space="preserve"> </w:t>
      </w:r>
      <w:r w:rsidRPr="000C09FE">
        <w:rPr>
          <w:rFonts w:ascii="Arial" w:eastAsia="Arial Narrow" w:hAnsi="Arial" w:cs="Arial"/>
        </w:rPr>
        <w:t>śro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ki czyst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ści</w:t>
      </w:r>
      <w:r>
        <w:rPr>
          <w:rFonts w:ascii="Arial" w:eastAsia="Arial Narrow" w:hAnsi="Arial" w:cs="Arial"/>
        </w:rPr>
        <w:t xml:space="preserve"> i higieny</w:t>
      </w:r>
      <w:r w:rsidRPr="000C09FE">
        <w:rPr>
          <w:rFonts w:ascii="Arial" w:eastAsia="Arial Narrow" w:hAnsi="Arial" w:cs="Arial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iez</w:t>
      </w:r>
      <w:r w:rsidRPr="000C09FE">
        <w:rPr>
          <w:rFonts w:ascii="Arial" w:eastAsia="Arial Narrow" w:hAnsi="Arial" w:cs="Arial"/>
          <w:spacing w:val="-1"/>
        </w:rPr>
        <w:t>b</w:t>
      </w:r>
      <w:r w:rsidRPr="000C09FE">
        <w:rPr>
          <w:rFonts w:ascii="Arial" w:eastAsia="Arial Narrow" w:hAnsi="Arial" w:cs="Arial"/>
          <w:spacing w:val="1"/>
        </w:rPr>
        <w:t>ę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e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</w:rPr>
        <w:t>r</w:t>
      </w:r>
      <w:r w:rsidRPr="000C09FE">
        <w:rPr>
          <w:rFonts w:ascii="Arial" w:eastAsia="Arial Narrow" w:hAnsi="Arial" w:cs="Arial"/>
          <w:spacing w:val="-2"/>
        </w:rPr>
        <w:t>e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l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cji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słu</w:t>
      </w:r>
      <w:r w:rsidRPr="000C09FE">
        <w:rPr>
          <w:rFonts w:ascii="Arial" w:eastAsia="Arial Narrow" w:hAnsi="Arial" w:cs="Arial"/>
          <w:spacing w:val="1"/>
        </w:rPr>
        <w:t>g</w:t>
      </w:r>
      <w:r w:rsidRPr="000C09FE">
        <w:rPr>
          <w:rFonts w:ascii="Arial" w:eastAsia="Arial Narrow" w:hAnsi="Arial" w:cs="Arial"/>
        </w:rPr>
        <w:t>i.</w:t>
      </w:r>
    </w:p>
    <w:p w:rsidR="008B21FA" w:rsidRPr="000C09FE" w:rsidRDefault="008B21FA" w:rsidP="008B21FA">
      <w:pPr>
        <w:widowControl w:val="0"/>
        <w:spacing w:before="17" w:line="260" w:lineRule="exact"/>
        <w:rPr>
          <w:rFonts w:ascii="Arial" w:eastAsia="Calibri" w:hAnsi="Arial" w:cs="Arial"/>
        </w:rPr>
      </w:pPr>
    </w:p>
    <w:p w:rsidR="008B21FA" w:rsidRPr="000C09FE" w:rsidRDefault="008B21FA" w:rsidP="008B21FA">
      <w:pPr>
        <w:widowControl w:val="0"/>
        <w:spacing w:line="239" w:lineRule="auto"/>
        <w:ind w:right="153"/>
        <w:jc w:val="both"/>
        <w:rPr>
          <w:rFonts w:ascii="Arial" w:eastAsia="Arial Narrow" w:hAnsi="Arial" w:cs="Arial"/>
        </w:rPr>
      </w:pPr>
      <w:r>
        <w:rPr>
          <w:rFonts w:ascii="Arial" w:eastAsia="Arial Narrow" w:hAnsi="Arial" w:cs="Arial"/>
          <w:spacing w:val="1"/>
        </w:rPr>
        <w:t xml:space="preserve">9. </w:t>
      </w:r>
      <w:r w:rsidRPr="000C09FE">
        <w:rPr>
          <w:rFonts w:ascii="Arial" w:eastAsia="Arial Narrow" w:hAnsi="Arial" w:cs="Arial"/>
          <w:spacing w:val="-1"/>
        </w:rPr>
        <w:t>W</w:t>
      </w:r>
      <w:r w:rsidRPr="000C09FE">
        <w:rPr>
          <w:rFonts w:ascii="Arial" w:eastAsia="Arial Narrow" w:hAnsi="Arial" w:cs="Arial"/>
        </w:rPr>
        <w:t>yk</w:t>
      </w:r>
      <w:r w:rsidRPr="000C09FE">
        <w:rPr>
          <w:rFonts w:ascii="Arial" w:eastAsia="Arial Narrow" w:hAnsi="Arial" w:cs="Arial"/>
          <w:spacing w:val="1"/>
        </w:rPr>
        <w:t>ona</w:t>
      </w:r>
      <w:r w:rsidRPr="000C09FE">
        <w:rPr>
          <w:rFonts w:ascii="Arial" w:eastAsia="Arial Narrow" w:hAnsi="Arial" w:cs="Arial"/>
        </w:rPr>
        <w:t xml:space="preserve">wca </w:t>
      </w:r>
      <w:r w:rsidRPr="000C09FE">
        <w:rPr>
          <w:rFonts w:ascii="Arial" w:eastAsia="Arial Narrow" w:hAnsi="Arial" w:cs="Arial"/>
          <w:spacing w:val="18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będ</w:t>
      </w:r>
      <w:r w:rsidRPr="000C09FE">
        <w:rPr>
          <w:rFonts w:ascii="Arial" w:eastAsia="Arial Narrow" w:hAnsi="Arial" w:cs="Arial"/>
        </w:rPr>
        <w:t xml:space="preserve">zie </w:t>
      </w:r>
      <w:r w:rsidRPr="000C09FE">
        <w:rPr>
          <w:rFonts w:ascii="Arial" w:eastAsia="Arial Narrow" w:hAnsi="Arial" w:cs="Arial"/>
          <w:spacing w:val="18"/>
        </w:rPr>
        <w:t xml:space="preserve"> </w:t>
      </w:r>
      <w:r w:rsidRPr="000C09FE">
        <w:rPr>
          <w:rFonts w:ascii="Arial" w:eastAsia="Arial Narrow" w:hAnsi="Arial" w:cs="Arial"/>
        </w:rPr>
        <w:t>st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  <w:spacing w:val="-2"/>
        </w:rPr>
        <w:t>s</w:t>
      </w:r>
      <w:r w:rsidRPr="000C09FE">
        <w:rPr>
          <w:rFonts w:ascii="Arial" w:eastAsia="Arial Narrow" w:hAnsi="Arial" w:cs="Arial"/>
          <w:spacing w:val="-1"/>
        </w:rPr>
        <w:t>o</w:t>
      </w:r>
      <w:r w:rsidRPr="000C09FE">
        <w:rPr>
          <w:rFonts w:ascii="Arial" w:eastAsia="Arial Narrow" w:hAnsi="Arial" w:cs="Arial"/>
        </w:rPr>
        <w:t xml:space="preserve">wał </w:t>
      </w:r>
      <w:r w:rsidRPr="000C09FE">
        <w:rPr>
          <w:rFonts w:ascii="Arial" w:eastAsia="Arial Narrow" w:hAnsi="Arial" w:cs="Arial"/>
          <w:spacing w:val="20"/>
        </w:rPr>
        <w:t xml:space="preserve"> </w:t>
      </w:r>
      <w:r w:rsidRPr="000C09FE">
        <w:rPr>
          <w:rFonts w:ascii="Arial" w:eastAsia="Arial Narrow" w:hAnsi="Arial" w:cs="Arial"/>
        </w:rPr>
        <w:t>śro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 xml:space="preserve">ki </w:t>
      </w:r>
      <w:r w:rsidRPr="000C09FE">
        <w:rPr>
          <w:rFonts w:ascii="Arial" w:eastAsia="Arial Narrow" w:hAnsi="Arial" w:cs="Arial"/>
          <w:spacing w:val="19"/>
        </w:rPr>
        <w:t xml:space="preserve"> </w:t>
      </w:r>
      <w:r w:rsidRPr="000C09FE">
        <w:rPr>
          <w:rFonts w:ascii="Arial" w:eastAsia="Arial Narrow" w:hAnsi="Arial" w:cs="Arial"/>
        </w:rPr>
        <w:t>czyszcz</w:t>
      </w:r>
      <w:r w:rsidRPr="000C09FE">
        <w:rPr>
          <w:rFonts w:ascii="Arial" w:eastAsia="Arial Narrow" w:hAnsi="Arial" w:cs="Arial"/>
          <w:spacing w:val="1"/>
        </w:rPr>
        <w:t>ą</w:t>
      </w:r>
      <w:r w:rsidRPr="000C09FE">
        <w:rPr>
          <w:rFonts w:ascii="Arial" w:eastAsia="Arial Narrow" w:hAnsi="Arial" w:cs="Arial"/>
        </w:rPr>
        <w:t xml:space="preserve">ce </w:t>
      </w:r>
      <w:r w:rsidRPr="000C09FE">
        <w:rPr>
          <w:rFonts w:ascii="Arial" w:eastAsia="Arial Narrow" w:hAnsi="Arial" w:cs="Arial"/>
          <w:spacing w:val="21"/>
        </w:rPr>
        <w:t xml:space="preserve"> </w:t>
      </w:r>
      <w:r w:rsidRPr="000C09FE">
        <w:rPr>
          <w:rFonts w:ascii="Arial" w:eastAsia="Arial Narrow" w:hAnsi="Arial" w:cs="Arial"/>
        </w:rPr>
        <w:t xml:space="preserve">i </w:t>
      </w:r>
      <w:r w:rsidRPr="000C09FE">
        <w:rPr>
          <w:rFonts w:ascii="Arial" w:eastAsia="Arial Narrow" w:hAnsi="Arial" w:cs="Arial"/>
          <w:spacing w:val="17"/>
        </w:rPr>
        <w:t xml:space="preserve"> 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>abe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iecz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ją</w:t>
      </w:r>
      <w:r w:rsidRPr="000C09FE">
        <w:rPr>
          <w:rFonts w:ascii="Arial" w:eastAsia="Arial Narrow" w:hAnsi="Arial" w:cs="Arial"/>
          <w:spacing w:val="-2"/>
        </w:rPr>
        <w:t>c</w:t>
      </w:r>
      <w:r w:rsidRPr="000C09FE">
        <w:rPr>
          <w:rFonts w:ascii="Arial" w:eastAsia="Arial Narrow" w:hAnsi="Arial" w:cs="Arial"/>
        </w:rPr>
        <w:t xml:space="preserve">e </w:t>
      </w:r>
      <w:r w:rsidRPr="000C09FE">
        <w:rPr>
          <w:rFonts w:ascii="Arial" w:eastAsia="Arial Narrow" w:hAnsi="Arial" w:cs="Arial"/>
          <w:spacing w:val="21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o</w:t>
      </w:r>
      <w:r w:rsidRPr="000C09FE">
        <w:rPr>
          <w:rFonts w:ascii="Arial" w:eastAsia="Arial Narrow" w:hAnsi="Arial" w:cs="Arial"/>
          <w:spacing w:val="1"/>
        </w:rPr>
        <w:t>dpo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>ied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  <w:spacing w:val="8"/>
        </w:rPr>
        <w:t>i</w:t>
      </w:r>
      <w:r w:rsidRPr="000C09FE">
        <w:rPr>
          <w:rFonts w:ascii="Arial" w:eastAsia="Arial Narrow" w:hAnsi="Arial" w:cs="Arial"/>
        </w:rPr>
        <w:t xml:space="preserve">e </w:t>
      </w:r>
      <w:r w:rsidRPr="000C09FE">
        <w:rPr>
          <w:rFonts w:ascii="Arial" w:eastAsia="Arial Narrow" w:hAnsi="Arial" w:cs="Arial"/>
          <w:spacing w:val="2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la k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ż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  <w:spacing w:val="1"/>
        </w:rPr>
        <w:t>eg</w:t>
      </w:r>
      <w:r w:rsidRPr="000C09FE">
        <w:rPr>
          <w:rFonts w:ascii="Arial" w:eastAsia="Arial Narrow" w:hAnsi="Arial" w:cs="Arial"/>
        </w:rPr>
        <w:t>o ro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ju</w:t>
      </w:r>
      <w:r w:rsidRPr="000C09FE">
        <w:rPr>
          <w:rFonts w:ascii="Arial" w:eastAsia="Arial Narrow" w:hAnsi="Arial" w:cs="Arial"/>
          <w:spacing w:val="1"/>
        </w:rPr>
        <w:t xml:space="preserve"> po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</w:rPr>
        <w:t>rzc</w:t>
      </w:r>
      <w:r w:rsidRPr="000C09FE">
        <w:rPr>
          <w:rFonts w:ascii="Arial" w:eastAsia="Arial Narrow" w:hAnsi="Arial" w:cs="Arial"/>
          <w:spacing w:val="-2"/>
        </w:rPr>
        <w:t>h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 (ś</w:t>
      </w:r>
      <w:r w:rsidRPr="000C09FE">
        <w:rPr>
          <w:rFonts w:ascii="Arial" w:eastAsia="Arial Narrow" w:hAnsi="Arial" w:cs="Arial"/>
          <w:spacing w:val="-1"/>
        </w:rPr>
        <w:t>r</w:t>
      </w:r>
      <w:r w:rsidRPr="000C09FE">
        <w:rPr>
          <w:rFonts w:ascii="Arial" w:eastAsia="Arial Narrow" w:hAnsi="Arial" w:cs="Arial"/>
          <w:spacing w:val="1"/>
        </w:rPr>
        <w:t>od</w:t>
      </w:r>
      <w:r w:rsidRPr="000C09FE">
        <w:rPr>
          <w:rFonts w:ascii="Arial" w:eastAsia="Arial Narrow" w:hAnsi="Arial" w:cs="Arial"/>
        </w:rPr>
        <w:t xml:space="preserve">ki </w:t>
      </w:r>
      <w:r w:rsidRPr="000C09FE">
        <w:rPr>
          <w:rFonts w:ascii="Arial" w:eastAsia="Arial Narrow" w:hAnsi="Arial" w:cs="Arial"/>
          <w:spacing w:val="1"/>
        </w:rPr>
        <w:t>an</w:t>
      </w:r>
      <w:r w:rsidRPr="000C09FE">
        <w:rPr>
          <w:rFonts w:ascii="Arial" w:eastAsia="Arial Narrow" w:hAnsi="Arial" w:cs="Arial"/>
        </w:rPr>
        <w:t>tys</w:t>
      </w:r>
      <w:r w:rsidRPr="000C09FE">
        <w:rPr>
          <w:rFonts w:ascii="Arial" w:eastAsia="Arial Narrow" w:hAnsi="Arial" w:cs="Arial"/>
          <w:spacing w:val="1"/>
        </w:rPr>
        <w:t>ta</w:t>
      </w:r>
      <w:r w:rsidRPr="000C09FE">
        <w:rPr>
          <w:rFonts w:ascii="Arial" w:eastAsia="Arial Narrow" w:hAnsi="Arial" w:cs="Arial"/>
        </w:rPr>
        <w:t>tyc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  <w:spacing w:val="1"/>
        </w:rPr>
        <w:t>ne</w:t>
      </w:r>
      <w:r w:rsidRPr="000C09FE">
        <w:rPr>
          <w:rFonts w:ascii="Arial" w:eastAsia="Arial Narrow" w:hAnsi="Arial" w:cs="Arial"/>
        </w:rPr>
        <w:t>,</w:t>
      </w:r>
      <w:r w:rsidRPr="000C09FE">
        <w:rPr>
          <w:rFonts w:ascii="Arial" w:eastAsia="Arial Narrow" w:hAnsi="Arial" w:cs="Arial"/>
          <w:spacing w:val="1"/>
        </w:rPr>
        <w:t xml:space="preserve"> de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-2"/>
        </w:rPr>
        <w:t>y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f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  <w:spacing w:val="-2"/>
        </w:rPr>
        <w:t>k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j</w:t>
      </w:r>
      <w:r w:rsidRPr="000C09FE">
        <w:rPr>
          <w:rFonts w:ascii="Arial" w:eastAsia="Arial Narrow" w:hAnsi="Arial" w:cs="Arial"/>
          <w:spacing w:val="-2"/>
        </w:rPr>
        <w:t>ą</w:t>
      </w:r>
      <w:r w:rsidRPr="000C09FE">
        <w:rPr>
          <w:rFonts w:ascii="Arial" w:eastAsia="Arial Narrow" w:hAnsi="Arial" w:cs="Arial"/>
        </w:rPr>
        <w:t>c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</w:rPr>
        <w:t>,</w:t>
      </w:r>
      <w:r w:rsidRPr="000C09FE">
        <w:rPr>
          <w:rFonts w:ascii="Arial" w:eastAsia="Arial Narrow" w:hAnsi="Arial" w:cs="Arial"/>
          <w:spacing w:val="1"/>
        </w:rPr>
        <w:t xml:space="preserve"> na</w:t>
      </w:r>
      <w:r w:rsidRPr="000C09FE">
        <w:rPr>
          <w:rFonts w:ascii="Arial" w:eastAsia="Arial Narrow" w:hAnsi="Arial" w:cs="Arial"/>
        </w:rPr>
        <w:t>tł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szc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jąc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</w:rPr>
        <w:t>,</w:t>
      </w:r>
      <w:r w:rsidRPr="000C09FE">
        <w:rPr>
          <w:rFonts w:ascii="Arial" w:eastAsia="Arial Narrow" w:hAnsi="Arial" w:cs="Arial"/>
          <w:spacing w:val="1"/>
        </w:rPr>
        <w:t xml:space="preserve"> p</w:t>
      </w:r>
      <w:r w:rsidRPr="000C09FE">
        <w:rPr>
          <w:rFonts w:ascii="Arial" w:eastAsia="Arial Narrow" w:hAnsi="Arial" w:cs="Arial"/>
        </w:rPr>
        <w:t>r</w:t>
      </w:r>
      <w:r w:rsidRPr="000C09FE">
        <w:rPr>
          <w:rFonts w:ascii="Arial" w:eastAsia="Arial Narrow" w:hAnsi="Arial" w:cs="Arial"/>
          <w:spacing w:val="8"/>
        </w:rPr>
        <w:t>z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</w:rPr>
        <w:t>ci</w:t>
      </w:r>
      <w:r w:rsidRPr="000C09FE">
        <w:rPr>
          <w:rFonts w:ascii="Arial" w:eastAsia="Arial Narrow" w:hAnsi="Arial" w:cs="Arial"/>
          <w:spacing w:val="-3"/>
        </w:rPr>
        <w:t>w</w:t>
      </w:r>
      <w:r w:rsidRPr="000C09FE">
        <w:rPr>
          <w:rFonts w:ascii="Arial" w:eastAsia="Arial Narrow" w:hAnsi="Arial" w:cs="Arial"/>
          <w:spacing w:val="1"/>
        </w:rPr>
        <w:t>po</w:t>
      </w:r>
      <w:r w:rsidRPr="000C09FE">
        <w:rPr>
          <w:rFonts w:ascii="Arial" w:eastAsia="Arial Narrow" w:hAnsi="Arial" w:cs="Arial"/>
        </w:rPr>
        <w:t>śl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>go</w:t>
      </w:r>
      <w:r w:rsidRPr="000C09FE">
        <w:rPr>
          <w:rFonts w:ascii="Arial" w:eastAsia="Arial Narrow" w:hAnsi="Arial" w:cs="Arial"/>
        </w:rPr>
        <w:t>we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</w:rPr>
        <w:t>it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.), z</w:t>
      </w:r>
      <w:r w:rsidRPr="000C09FE">
        <w:rPr>
          <w:rFonts w:ascii="Arial" w:eastAsia="Arial Narrow" w:hAnsi="Arial" w:cs="Arial"/>
          <w:spacing w:val="1"/>
        </w:rPr>
        <w:t>go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ie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  <w:spacing w:val="-3"/>
        </w:rPr>
        <w:t>l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</w:rPr>
        <w:t>c</w:t>
      </w:r>
      <w:r w:rsidRPr="000C09FE">
        <w:rPr>
          <w:rFonts w:ascii="Arial" w:eastAsia="Arial Narrow" w:hAnsi="Arial" w:cs="Arial"/>
          <w:spacing w:val="1"/>
        </w:rPr>
        <w:t>en</w:t>
      </w:r>
      <w:r w:rsidRPr="000C09FE">
        <w:rPr>
          <w:rFonts w:ascii="Arial" w:eastAsia="Arial Narrow" w:hAnsi="Arial" w:cs="Arial"/>
          <w:spacing w:val="-3"/>
        </w:rPr>
        <w:t>i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</w:rPr>
        <w:t xml:space="preserve">i 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ro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c</w:t>
      </w:r>
      <w:r w:rsidRPr="000C09FE">
        <w:rPr>
          <w:rFonts w:ascii="Arial" w:eastAsia="Arial Narrow" w:hAnsi="Arial" w:cs="Arial"/>
          <w:spacing w:val="1"/>
        </w:rPr>
        <w:t>en</w:t>
      </w:r>
      <w:r w:rsidRPr="000C09FE">
        <w:rPr>
          <w:rFonts w:ascii="Arial" w:eastAsia="Arial Narrow" w:hAnsi="Arial" w:cs="Arial"/>
          <w:spacing w:val="-2"/>
        </w:rPr>
        <w:t>t</w:t>
      </w:r>
      <w:r w:rsidRPr="000C09FE">
        <w:rPr>
          <w:rFonts w:ascii="Arial" w:eastAsia="Arial Narrow" w:hAnsi="Arial" w:cs="Arial"/>
          <w:spacing w:val="1"/>
        </w:rPr>
        <w:t>ó</w:t>
      </w:r>
      <w:r>
        <w:rPr>
          <w:rFonts w:ascii="Arial" w:eastAsia="Arial Narrow" w:hAnsi="Arial" w:cs="Arial"/>
        </w:rPr>
        <w:t xml:space="preserve">w </w:t>
      </w:r>
      <w:r w:rsidRPr="000C09FE">
        <w:rPr>
          <w:rFonts w:ascii="Arial" w:eastAsia="Arial Narrow" w:hAnsi="Arial" w:cs="Arial"/>
        </w:rPr>
        <w:t xml:space="preserve">oraz Instrukcją użytkowania obiektu (załącznik nr </w:t>
      </w:r>
      <w:r>
        <w:rPr>
          <w:rFonts w:ascii="Arial" w:eastAsia="Arial Narrow" w:hAnsi="Arial" w:cs="Arial"/>
        </w:rPr>
        <w:t>6 do SIWZ</w:t>
      </w:r>
      <w:r w:rsidRPr="000C09FE">
        <w:rPr>
          <w:rFonts w:ascii="Arial" w:eastAsia="Arial Narrow" w:hAnsi="Arial" w:cs="Arial"/>
        </w:rPr>
        <w:t>)</w:t>
      </w:r>
      <w:r>
        <w:rPr>
          <w:rFonts w:ascii="Arial" w:eastAsia="Arial Narrow" w:hAnsi="Arial" w:cs="Arial"/>
        </w:rPr>
        <w:t>.</w:t>
      </w:r>
    </w:p>
    <w:p w:rsidR="008B21FA" w:rsidRPr="000C09FE" w:rsidRDefault="008B21FA" w:rsidP="008B21FA">
      <w:pPr>
        <w:widowControl w:val="0"/>
        <w:ind w:right="158"/>
        <w:jc w:val="both"/>
        <w:rPr>
          <w:rFonts w:ascii="Arial" w:eastAsia="Arial Narrow" w:hAnsi="Arial" w:cs="Arial"/>
        </w:rPr>
      </w:pPr>
      <w:r w:rsidRPr="000C09FE">
        <w:rPr>
          <w:rFonts w:ascii="Arial" w:eastAsia="Arial Narrow" w:hAnsi="Arial" w:cs="Arial"/>
        </w:rPr>
        <w:t>Uży</w:t>
      </w:r>
      <w:r w:rsidRPr="000C09FE">
        <w:rPr>
          <w:rFonts w:ascii="Arial" w:eastAsia="Arial Narrow" w:hAnsi="Arial" w:cs="Arial"/>
          <w:spacing w:val="-1"/>
        </w:rPr>
        <w:t>w</w:t>
      </w:r>
      <w:r w:rsidRPr="000C09FE">
        <w:rPr>
          <w:rFonts w:ascii="Arial" w:eastAsia="Arial Narrow" w:hAnsi="Arial" w:cs="Arial"/>
          <w:spacing w:val="1"/>
        </w:rPr>
        <w:t>an</w:t>
      </w:r>
      <w:r w:rsidRPr="000C09FE">
        <w:rPr>
          <w:rFonts w:ascii="Arial" w:eastAsia="Arial Narrow" w:hAnsi="Arial" w:cs="Arial"/>
        </w:rPr>
        <w:t>e</w:t>
      </w:r>
      <w:r w:rsidRPr="000C09FE">
        <w:rPr>
          <w:rFonts w:ascii="Arial" w:eastAsia="Arial Narrow" w:hAnsi="Arial" w:cs="Arial"/>
          <w:spacing w:val="13"/>
        </w:rPr>
        <w:t xml:space="preserve"> </w:t>
      </w:r>
      <w:r w:rsidRPr="000C09FE">
        <w:rPr>
          <w:rFonts w:ascii="Arial" w:eastAsia="Arial Narrow" w:hAnsi="Arial" w:cs="Arial"/>
        </w:rPr>
        <w:t>śro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ki</w:t>
      </w:r>
      <w:r w:rsidRPr="000C09FE">
        <w:rPr>
          <w:rFonts w:ascii="Arial" w:eastAsia="Arial Narrow" w:hAnsi="Arial" w:cs="Arial"/>
          <w:spacing w:val="12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szą</w:t>
      </w:r>
      <w:r w:rsidRPr="000C09FE">
        <w:rPr>
          <w:rFonts w:ascii="Arial" w:eastAsia="Arial Narrow" w:hAnsi="Arial" w:cs="Arial"/>
          <w:spacing w:val="13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p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  <w:spacing w:val="-2"/>
        </w:rPr>
        <w:t>s</w:t>
      </w:r>
      <w:r w:rsidRPr="000C09FE">
        <w:rPr>
          <w:rFonts w:ascii="Arial" w:eastAsia="Arial Narrow" w:hAnsi="Arial" w:cs="Arial"/>
        </w:rPr>
        <w:t>ia</w:t>
      </w:r>
      <w:r w:rsidRPr="000C09FE">
        <w:rPr>
          <w:rFonts w:ascii="Arial" w:eastAsia="Arial Narrow" w:hAnsi="Arial" w:cs="Arial"/>
          <w:spacing w:val="1"/>
        </w:rPr>
        <w:t>da</w:t>
      </w:r>
      <w:r w:rsidRPr="000C09FE">
        <w:rPr>
          <w:rFonts w:ascii="Arial" w:eastAsia="Arial Narrow" w:hAnsi="Arial" w:cs="Arial"/>
        </w:rPr>
        <w:t>ć</w:t>
      </w:r>
      <w:r w:rsidRPr="000C09FE">
        <w:rPr>
          <w:rFonts w:ascii="Arial" w:eastAsia="Arial Narrow" w:hAnsi="Arial" w:cs="Arial"/>
          <w:spacing w:val="12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  <w:spacing w:val="-2"/>
        </w:rPr>
        <w:t>t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</w:rPr>
        <w:t>sty</w:t>
      </w:r>
      <w:r w:rsidRPr="000C09FE">
        <w:rPr>
          <w:rFonts w:ascii="Arial" w:eastAsia="Arial Narrow" w:hAnsi="Arial" w:cs="Arial"/>
          <w:spacing w:val="13"/>
        </w:rPr>
        <w:t xml:space="preserve"> </w:t>
      </w:r>
      <w:r w:rsidRPr="000C09FE">
        <w:rPr>
          <w:rFonts w:ascii="Arial" w:eastAsia="Arial Narrow" w:hAnsi="Arial" w:cs="Arial"/>
        </w:rPr>
        <w:t>tj.</w:t>
      </w:r>
      <w:r w:rsidRPr="000C09FE">
        <w:rPr>
          <w:rFonts w:ascii="Arial" w:eastAsia="Arial Narrow" w:hAnsi="Arial" w:cs="Arial"/>
          <w:spacing w:val="17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b</w:t>
      </w:r>
      <w:r w:rsidRPr="000C09FE">
        <w:rPr>
          <w:rFonts w:ascii="Arial" w:eastAsia="Arial Narrow" w:hAnsi="Arial" w:cs="Arial"/>
        </w:rPr>
        <w:t>yć</w:t>
      </w:r>
      <w:r w:rsidRPr="000C09FE">
        <w:rPr>
          <w:rFonts w:ascii="Arial" w:eastAsia="Arial Narrow" w:hAnsi="Arial" w:cs="Arial"/>
          <w:spacing w:val="12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  <w:spacing w:val="-1"/>
        </w:rPr>
        <w:t>p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</w:rPr>
        <w:t>cz</w:t>
      </w:r>
      <w:r w:rsidRPr="000C09FE">
        <w:rPr>
          <w:rFonts w:ascii="Arial" w:eastAsia="Arial Narrow" w:hAnsi="Arial" w:cs="Arial"/>
          <w:spacing w:val="1"/>
        </w:rPr>
        <w:t>on</w:t>
      </w:r>
      <w:r w:rsidRPr="000C09FE">
        <w:rPr>
          <w:rFonts w:ascii="Arial" w:eastAsia="Arial Narrow" w:hAnsi="Arial" w:cs="Arial"/>
        </w:rPr>
        <w:t>e</w:t>
      </w:r>
      <w:r w:rsidRPr="000C09FE">
        <w:rPr>
          <w:rFonts w:ascii="Arial" w:eastAsia="Arial Narrow" w:hAnsi="Arial" w:cs="Arial"/>
          <w:spacing w:val="13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13"/>
        </w:rPr>
        <w:t xml:space="preserve"> </w:t>
      </w:r>
      <w:r w:rsidRPr="000C09FE">
        <w:rPr>
          <w:rFonts w:ascii="Arial" w:eastAsia="Arial Narrow" w:hAnsi="Arial" w:cs="Arial"/>
        </w:rPr>
        <w:t>st</w:t>
      </w:r>
      <w:r w:rsidRPr="000C09FE">
        <w:rPr>
          <w:rFonts w:ascii="Arial" w:eastAsia="Arial Narrow" w:hAnsi="Arial" w:cs="Arial"/>
          <w:spacing w:val="4"/>
        </w:rPr>
        <w:t>o</w:t>
      </w:r>
      <w:r w:rsidRPr="000C09FE">
        <w:rPr>
          <w:rFonts w:ascii="Arial" w:eastAsia="Arial Narrow" w:hAnsi="Arial" w:cs="Arial"/>
          <w:spacing w:val="-2"/>
        </w:rPr>
        <w:t>s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wa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ia</w:t>
      </w:r>
      <w:r w:rsidRPr="000C09FE">
        <w:rPr>
          <w:rFonts w:ascii="Arial" w:eastAsia="Arial Narrow" w:hAnsi="Arial" w:cs="Arial"/>
          <w:spacing w:val="6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a</w:t>
      </w:r>
      <w:r w:rsidRPr="000C09FE">
        <w:rPr>
          <w:rFonts w:ascii="Arial" w:eastAsia="Arial Narrow" w:hAnsi="Arial" w:cs="Arial"/>
          <w:spacing w:val="13"/>
        </w:rPr>
        <w:t xml:space="preserve"> </w:t>
      </w:r>
      <w:r w:rsidRPr="000C09FE">
        <w:rPr>
          <w:rFonts w:ascii="Arial" w:eastAsia="Arial Narrow" w:hAnsi="Arial" w:cs="Arial"/>
        </w:rPr>
        <w:t>t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  <w:spacing w:val="-3"/>
        </w:rPr>
        <w:t>r</w:t>
      </w:r>
      <w:r w:rsidRPr="000C09FE">
        <w:rPr>
          <w:rFonts w:ascii="Arial" w:eastAsia="Arial Narrow" w:hAnsi="Arial" w:cs="Arial"/>
          <w:spacing w:val="1"/>
        </w:rPr>
        <w:t>en</w:t>
      </w:r>
      <w:r w:rsidRPr="000C09FE">
        <w:rPr>
          <w:rFonts w:ascii="Arial" w:eastAsia="Arial Narrow" w:hAnsi="Arial" w:cs="Arial"/>
        </w:rPr>
        <w:t>ie</w:t>
      </w:r>
      <w:r w:rsidRPr="000C09FE">
        <w:rPr>
          <w:rFonts w:ascii="Arial" w:eastAsia="Arial Narrow" w:hAnsi="Arial" w:cs="Arial"/>
          <w:spacing w:val="12"/>
        </w:rPr>
        <w:t xml:space="preserve"> </w:t>
      </w:r>
      <w:r w:rsidRPr="000C09FE">
        <w:rPr>
          <w:rFonts w:ascii="Arial" w:eastAsia="Arial Narrow" w:hAnsi="Arial" w:cs="Arial"/>
        </w:rPr>
        <w:t>RP</w:t>
      </w:r>
      <w:r w:rsidRPr="000C09FE">
        <w:rPr>
          <w:rFonts w:ascii="Arial" w:eastAsia="Arial Narrow" w:hAnsi="Arial" w:cs="Arial"/>
          <w:spacing w:val="10"/>
        </w:rPr>
        <w:t xml:space="preserve"> 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-1"/>
        </w:rPr>
        <w:t>g</w:t>
      </w:r>
      <w:r w:rsidRPr="000C09FE">
        <w:rPr>
          <w:rFonts w:ascii="Arial" w:eastAsia="Arial Narrow" w:hAnsi="Arial" w:cs="Arial"/>
          <w:spacing w:val="1"/>
        </w:rPr>
        <w:t>odn</w:t>
      </w:r>
      <w:r w:rsidRPr="000C09FE">
        <w:rPr>
          <w:rFonts w:ascii="Arial" w:eastAsia="Arial Narrow" w:hAnsi="Arial" w:cs="Arial"/>
          <w:spacing w:val="-3"/>
        </w:rPr>
        <w:t>i</w:t>
      </w:r>
      <w:r w:rsidRPr="000C09FE">
        <w:rPr>
          <w:rFonts w:ascii="Arial" w:eastAsia="Arial Narrow" w:hAnsi="Arial" w:cs="Arial"/>
        </w:rPr>
        <w:t xml:space="preserve">e z </w:t>
      </w:r>
      <w:r w:rsidRPr="000C09FE">
        <w:rPr>
          <w:rFonts w:ascii="Arial" w:eastAsia="Arial Narrow" w:hAnsi="Arial" w:cs="Arial"/>
          <w:spacing w:val="1"/>
        </w:rPr>
        <w:t>obo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1"/>
        </w:rPr>
        <w:t>ą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jąc</w:t>
      </w:r>
      <w:r w:rsidRPr="000C09FE">
        <w:rPr>
          <w:rFonts w:ascii="Arial" w:eastAsia="Arial Narrow" w:hAnsi="Arial" w:cs="Arial"/>
          <w:spacing w:val="2"/>
        </w:rPr>
        <w:t>y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</w:rPr>
        <w:t>i w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</w:rPr>
        <w:t>tym z</w:t>
      </w:r>
      <w:r w:rsidRPr="000C09FE">
        <w:rPr>
          <w:rFonts w:ascii="Arial" w:eastAsia="Arial Narrow" w:hAnsi="Arial" w:cs="Arial"/>
          <w:spacing w:val="-1"/>
        </w:rPr>
        <w:t>a</w:t>
      </w:r>
      <w:r w:rsidRPr="000C09FE">
        <w:rPr>
          <w:rFonts w:ascii="Arial" w:eastAsia="Arial Narrow" w:hAnsi="Arial" w:cs="Arial"/>
        </w:rPr>
        <w:t xml:space="preserve">kresie 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rze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isami</w:t>
      </w:r>
      <w:r w:rsidRPr="000C09FE">
        <w:rPr>
          <w:rFonts w:ascii="Arial" w:eastAsia="Arial Narrow" w:hAnsi="Arial" w:cs="Arial"/>
          <w:spacing w:val="1"/>
        </w:rPr>
        <w:t xml:space="preserve"> p</w:t>
      </w:r>
      <w:r w:rsidRPr="000C09FE">
        <w:rPr>
          <w:rFonts w:ascii="Arial" w:eastAsia="Arial Narrow" w:hAnsi="Arial" w:cs="Arial"/>
          <w:spacing w:val="-3"/>
        </w:rPr>
        <w:t>r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.</w:t>
      </w:r>
    </w:p>
    <w:p w:rsidR="008B21FA" w:rsidRPr="000C09FE" w:rsidRDefault="008B21FA" w:rsidP="008B21FA">
      <w:pPr>
        <w:widowControl w:val="0"/>
        <w:spacing w:before="14" w:line="260" w:lineRule="exact"/>
        <w:rPr>
          <w:rFonts w:ascii="Arial" w:eastAsia="Calibri" w:hAnsi="Arial" w:cs="Arial"/>
        </w:rPr>
      </w:pPr>
    </w:p>
    <w:p w:rsidR="008B21FA" w:rsidRPr="000C09FE" w:rsidRDefault="008B21FA" w:rsidP="008B21FA">
      <w:pPr>
        <w:widowControl w:val="0"/>
        <w:ind w:right="155"/>
        <w:jc w:val="both"/>
        <w:rPr>
          <w:rFonts w:ascii="Arial" w:eastAsia="Arial Narrow" w:hAnsi="Arial" w:cs="Arial"/>
        </w:rPr>
      </w:pPr>
      <w:r>
        <w:rPr>
          <w:rFonts w:ascii="Arial" w:eastAsia="Arial Narrow" w:hAnsi="Arial" w:cs="Arial"/>
          <w:spacing w:val="1"/>
        </w:rPr>
        <w:t xml:space="preserve">10. </w:t>
      </w:r>
      <w:r w:rsidRPr="000C09FE">
        <w:rPr>
          <w:rFonts w:ascii="Arial" w:eastAsia="Arial Narrow" w:hAnsi="Arial" w:cs="Arial"/>
          <w:spacing w:val="-1"/>
        </w:rPr>
        <w:t>W</w:t>
      </w:r>
      <w:r w:rsidRPr="000C09FE">
        <w:rPr>
          <w:rFonts w:ascii="Arial" w:eastAsia="Arial Narrow" w:hAnsi="Arial" w:cs="Arial"/>
        </w:rPr>
        <w:t>yk</w:t>
      </w:r>
      <w:r w:rsidRPr="000C09FE">
        <w:rPr>
          <w:rFonts w:ascii="Arial" w:eastAsia="Arial Narrow" w:hAnsi="Arial" w:cs="Arial"/>
          <w:spacing w:val="1"/>
        </w:rPr>
        <w:t>ona</w:t>
      </w:r>
      <w:r w:rsidRPr="000C09FE">
        <w:rPr>
          <w:rFonts w:ascii="Arial" w:eastAsia="Arial Narrow" w:hAnsi="Arial" w:cs="Arial"/>
        </w:rPr>
        <w:t>wca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rz</w:t>
      </w:r>
      <w:r w:rsidRPr="000C09FE">
        <w:rPr>
          <w:rFonts w:ascii="Arial" w:eastAsia="Arial Narrow" w:hAnsi="Arial" w:cs="Arial"/>
          <w:spacing w:val="-2"/>
        </w:rPr>
        <w:t>e</w:t>
      </w:r>
      <w:r w:rsidRPr="000C09FE">
        <w:rPr>
          <w:rFonts w:ascii="Arial" w:eastAsia="Arial Narrow" w:hAnsi="Arial" w:cs="Arial"/>
        </w:rPr>
        <w:t>d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  <w:spacing w:val="-1"/>
        </w:rPr>
        <w:t>o</w:t>
      </w:r>
      <w:r w:rsidRPr="000C09FE">
        <w:rPr>
          <w:rFonts w:ascii="Arial" w:eastAsia="Arial Narrow" w:hAnsi="Arial" w:cs="Arial"/>
          <w:spacing w:val="1"/>
        </w:rPr>
        <w:t>dp</w:t>
      </w:r>
      <w:r w:rsidRPr="000C09FE">
        <w:rPr>
          <w:rFonts w:ascii="Arial" w:eastAsia="Arial Narrow" w:hAnsi="Arial" w:cs="Arial"/>
        </w:rPr>
        <w:t>is</w:t>
      </w:r>
      <w:r w:rsidRPr="000C09FE">
        <w:rPr>
          <w:rFonts w:ascii="Arial" w:eastAsia="Arial Narrow" w:hAnsi="Arial" w:cs="Arial"/>
          <w:spacing w:val="-2"/>
        </w:rPr>
        <w:t>a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iem</w:t>
      </w:r>
      <w:r w:rsidRPr="000C09FE">
        <w:rPr>
          <w:rFonts w:ascii="Arial" w:eastAsia="Arial Narrow" w:hAnsi="Arial" w:cs="Arial"/>
          <w:spacing w:val="4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 xml:space="preserve">wy 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rze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-2"/>
        </w:rPr>
        <w:t>t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 xml:space="preserve">wi 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kc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  <w:spacing w:val="-1"/>
        </w:rPr>
        <w:t>p</w:t>
      </w:r>
      <w:r w:rsidRPr="000C09FE">
        <w:rPr>
          <w:rFonts w:ascii="Arial" w:eastAsia="Arial Narrow" w:hAnsi="Arial" w:cs="Arial"/>
        </w:rPr>
        <w:t>t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cji Zam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jąc</w:t>
      </w:r>
      <w:r w:rsidRPr="000C09FE">
        <w:rPr>
          <w:rFonts w:ascii="Arial" w:eastAsia="Arial Narrow" w:hAnsi="Arial" w:cs="Arial"/>
          <w:spacing w:val="-1"/>
        </w:rPr>
        <w:t>em</w:t>
      </w:r>
      <w:r w:rsidRPr="000C09FE">
        <w:rPr>
          <w:rFonts w:ascii="Arial" w:eastAsia="Arial Narrow" w:hAnsi="Arial" w:cs="Arial"/>
        </w:rPr>
        <w:t>u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Pr="000C09FE">
        <w:rPr>
          <w:rFonts w:ascii="Arial" w:eastAsia="Arial Narrow" w:hAnsi="Arial" w:cs="Arial"/>
        </w:rPr>
        <w:t>l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</w:rPr>
        <w:t>stę</w:t>
      </w:r>
      <w:r w:rsidRPr="000C09FE">
        <w:rPr>
          <w:rFonts w:ascii="Arial" w:eastAsia="Arial Narrow" w:hAnsi="Arial" w:cs="Arial"/>
          <w:spacing w:val="3"/>
        </w:rPr>
        <w:t xml:space="preserve"> </w:t>
      </w:r>
      <w:r w:rsidRPr="000C09FE">
        <w:rPr>
          <w:rFonts w:ascii="Arial" w:eastAsia="Arial Narrow" w:hAnsi="Arial" w:cs="Arial"/>
        </w:rPr>
        <w:t>śro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k</w:t>
      </w:r>
      <w:r w:rsidRPr="000C09FE">
        <w:rPr>
          <w:rFonts w:ascii="Arial" w:eastAsia="Arial Narrow" w:hAnsi="Arial" w:cs="Arial"/>
          <w:spacing w:val="1"/>
        </w:rPr>
        <w:t>ó</w:t>
      </w:r>
      <w:r w:rsidRPr="000C09FE">
        <w:rPr>
          <w:rFonts w:ascii="Arial" w:eastAsia="Arial Narrow" w:hAnsi="Arial" w:cs="Arial"/>
        </w:rPr>
        <w:t>w czyszcz</w:t>
      </w:r>
      <w:r w:rsidRPr="000C09FE">
        <w:rPr>
          <w:rFonts w:ascii="Arial" w:eastAsia="Arial Narrow" w:hAnsi="Arial" w:cs="Arial"/>
          <w:spacing w:val="1"/>
        </w:rPr>
        <w:t>ą</w:t>
      </w:r>
      <w:r w:rsidRPr="000C09FE">
        <w:rPr>
          <w:rFonts w:ascii="Arial" w:eastAsia="Arial Narrow" w:hAnsi="Arial" w:cs="Arial"/>
        </w:rPr>
        <w:t>cyc</w:t>
      </w:r>
      <w:r w:rsidRPr="000C09FE">
        <w:rPr>
          <w:rFonts w:ascii="Arial" w:eastAsia="Arial Narrow" w:hAnsi="Arial" w:cs="Arial"/>
          <w:spacing w:val="1"/>
        </w:rPr>
        <w:t>h</w:t>
      </w:r>
      <w:r w:rsidRPr="000C09FE">
        <w:rPr>
          <w:rFonts w:ascii="Arial" w:eastAsia="Arial Narrow" w:hAnsi="Arial" w:cs="Arial"/>
        </w:rPr>
        <w:t>,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</w:rPr>
        <w:t>k</w:t>
      </w:r>
      <w:r w:rsidRPr="000C09FE">
        <w:rPr>
          <w:rFonts w:ascii="Arial" w:eastAsia="Arial Narrow" w:hAnsi="Arial" w:cs="Arial"/>
          <w:spacing w:val="-2"/>
        </w:rPr>
        <w:t>t</w:t>
      </w:r>
      <w:r w:rsidRPr="000C09FE">
        <w:rPr>
          <w:rFonts w:ascii="Arial" w:eastAsia="Arial Narrow" w:hAnsi="Arial" w:cs="Arial"/>
          <w:spacing w:val="1"/>
        </w:rPr>
        <w:t>ó</w:t>
      </w:r>
      <w:r w:rsidRPr="000C09FE">
        <w:rPr>
          <w:rFonts w:ascii="Arial" w:eastAsia="Arial Narrow" w:hAnsi="Arial" w:cs="Arial"/>
        </w:rPr>
        <w:t xml:space="preserve">re 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żyw</w:t>
      </w:r>
      <w:r w:rsidRPr="000C09FE">
        <w:rPr>
          <w:rFonts w:ascii="Arial" w:eastAsia="Arial Narrow" w:hAnsi="Arial" w:cs="Arial"/>
          <w:spacing w:val="-2"/>
        </w:rPr>
        <w:t>a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e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b</w:t>
      </w:r>
      <w:r w:rsidRPr="000C09FE">
        <w:rPr>
          <w:rFonts w:ascii="Arial" w:eastAsia="Arial Narrow" w:hAnsi="Arial" w:cs="Arial"/>
          <w:spacing w:val="1"/>
        </w:rPr>
        <w:t>ę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</w:rPr>
        <w:t>ą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</w:rPr>
        <w:t xml:space="preserve">w </w:t>
      </w:r>
      <w:r w:rsidRPr="000C09FE">
        <w:rPr>
          <w:rFonts w:ascii="Arial" w:eastAsia="Arial Narrow" w:hAnsi="Arial" w:cs="Arial"/>
          <w:spacing w:val="1"/>
        </w:rPr>
        <w:t>t</w:t>
      </w:r>
      <w:r w:rsidRPr="000C09FE">
        <w:rPr>
          <w:rFonts w:ascii="Arial" w:eastAsia="Arial Narrow" w:hAnsi="Arial" w:cs="Arial"/>
        </w:rPr>
        <w:t>rakcie r</w:t>
      </w:r>
      <w:r w:rsidRPr="000C09FE">
        <w:rPr>
          <w:rFonts w:ascii="Arial" w:eastAsia="Arial Narrow" w:hAnsi="Arial" w:cs="Arial"/>
          <w:spacing w:val="-2"/>
        </w:rPr>
        <w:t>e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l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cji</w:t>
      </w:r>
      <w:r w:rsidRPr="000C09FE">
        <w:rPr>
          <w:rFonts w:ascii="Arial" w:eastAsia="Arial Narrow" w:hAnsi="Arial" w:cs="Arial"/>
          <w:spacing w:val="-3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słu</w:t>
      </w:r>
      <w:r w:rsidRPr="000C09FE">
        <w:rPr>
          <w:rFonts w:ascii="Arial" w:eastAsia="Arial Narrow" w:hAnsi="Arial" w:cs="Arial"/>
          <w:spacing w:val="1"/>
        </w:rPr>
        <w:t>g</w:t>
      </w:r>
      <w:r w:rsidRPr="000C09FE">
        <w:rPr>
          <w:rFonts w:ascii="Arial" w:eastAsia="Arial Narrow" w:hAnsi="Arial" w:cs="Arial"/>
        </w:rPr>
        <w:t>i w</w:t>
      </w:r>
      <w:r w:rsidRPr="000C09FE">
        <w:rPr>
          <w:rFonts w:ascii="Arial" w:eastAsia="Arial Narrow" w:hAnsi="Arial" w:cs="Arial"/>
          <w:spacing w:val="-1"/>
        </w:rPr>
        <w:t>r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z z</w:t>
      </w:r>
      <w:r w:rsidRPr="000C09FE">
        <w:rPr>
          <w:rFonts w:ascii="Arial" w:eastAsia="Arial Narrow" w:hAnsi="Arial" w:cs="Arial"/>
          <w:spacing w:val="4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>na</w:t>
      </w:r>
      <w:r w:rsidRPr="000C09FE">
        <w:rPr>
          <w:rFonts w:ascii="Arial" w:eastAsia="Arial Narrow" w:hAnsi="Arial" w:cs="Arial"/>
        </w:rPr>
        <w:t>c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  <w:spacing w:val="1"/>
        </w:rPr>
        <w:t>en</w:t>
      </w:r>
      <w:r w:rsidRPr="000C09FE">
        <w:rPr>
          <w:rFonts w:ascii="Arial" w:eastAsia="Arial Narrow" w:hAnsi="Arial" w:cs="Arial"/>
        </w:rPr>
        <w:t>iami</w:t>
      </w:r>
      <w:r w:rsidRPr="000C09FE">
        <w:rPr>
          <w:rFonts w:ascii="Arial" w:eastAsia="Arial Narrow" w:hAnsi="Arial" w:cs="Arial"/>
          <w:spacing w:val="-3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t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-2"/>
        </w:rPr>
        <w:t>t</w:t>
      </w:r>
      <w:r w:rsidRPr="000C09FE">
        <w:rPr>
          <w:rFonts w:ascii="Arial" w:eastAsia="Arial Narrow" w:hAnsi="Arial" w:cs="Arial"/>
          <w:spacing w:val="1"/>
        </w:rPr>
        <w:t>ó</w:t>
      </w:r>
      <w:r w:rsidRPr="000C09FE">
        <w:rPr>
          <w:rFonts w:ascii="Arial" w:eastAsia="Arial Narrow" w:hAnsi="Arial" w:cs="Arial"/>
        </w:rPr>
        <w:t>w.</w:t>
      </w:r>
    </w:p>
    <w:p w:rsidR="008B21FA" w:rsidRPr="000C09FE" w:rsidRDefault="008B21FA" w:rsidP="008B21FA">
      <w:pPr>
        <w:widowControl w:val="0"/>
        <w:ind w:right="152"/>
        <w:jc w:val="both"/>
        <w:rPr>
          <w:rFonts w:ascii="Arial" w:eastAsia="Arial Narrow" w:hAnsi="Arial" w:cs="Arial"/>
        </w:rPr>
      </w:pPr>
      <w:r>
        <w:rPr>
          <w:rFonts w:ascii="Arial" w:eastAsia="Arial Narrow" w:hAnsi="Arial" w:cs="Arial"/>
          <w:spacing w:val="1"/>
        </w:rPr>
        <w:t xml:space="preserve">11. </w:t>
      </w:r>
      <w:r w:rsidRPr="000C09FE">
        <w:rPr>
          <w:rFonts w:ascii="Arial" w:eastAsia="Arial Narrow" w:hAnsi="Arial" w:cs="Arial"/>
          <w:spacing w:val="-1"/>
        </w:rPr>
        <w:t>W</w:t>
      </w:r>
      <w:r w:rsidRPr="000C09FE">
        <w:rPr>
          <w:rFonts w:ascii="Arial" w:eastAsia="Arial Narrow" w:hAnsi="Arial" w:cs="Arial"/>
        </w:rPr>
        <w:t>yk</w:t>
      </w:r>
      <w:r w:rsidRPr="000C09FE">
        <w:rPr>
          <w:rFonts w:ascii="Arial" w:eastAsia="Arial Narrow" w:hAnsi="Arial" w:cs="Arial"/>
          <w:spacing w:val="1"/>
        </w:rPr>
        <w:t>ona</w:t>
      </w:r>
      <w:r w:rsidRPr="000C09FE">
        <w:rPr>
          <w:rFonts w:ascii="Arial" w:eastAsia="Arial Narrow" w:hAnsi="Arial" w:cs="Arial"/>
        </w:rPr>
        <w:t>wca</w:t>
      </w:r>
      <w:r w:rsidRPr="000C09FE">
        <w:rPr>
          <w:rFonts w:ascii="Arial" w:eastAsia="Arial Narrow" w:hAnsi="Arial" w:cs="Arial"/>
          <w:spacing w:val="51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si</w:t>
      </w:r>
      <w:r w:rsidRPr="000C09FE">
        <w:rPr>
          <w:rFonts w:ascii="Arial" w:eastAsia="Arial Narrow" w:hAnsi="Arial" w:cs="Arial"/>
          <w:spacing w:val="50"/>
        </w:rPr>
        <w:t xml:space="preserve"> 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  <w:spacing w:val="-1"/>
        </w:rPr>
        <w:t>b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  <w:spacing w:val="-3"/>
        </w:rPr>
        <w:t>i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</w:rPr>
        <w:t>czyć</w:t>
      </w:r>
      <w:r w:rsidRPr="000C09FE">
        <w:rPr>
          <w:rFonts w:ascii="Arial" w:eastAsia="Arial Narrow" w:hAnsi="Arial" w:cs="Arial"/>
          <w:spacing w:val="5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rzed</w:t>
      </w:r>
      <w:r w:rsidRPr="000C09FE">
        <w:rPr>
          <w:rFonts w:ascii="Arial" w:eastAsia="Arial Narrow" w:hAnsi="Arial" w:cs="Arial"/>
          <w:spacing w:val="50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p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śl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4"/>
        </w:rPr>
        <w:t>z</w:t>
      </w:r>
      <w:r w:rsidRPr="000C09FE">
        <w:rPr>
          <w:rFonts w:ascii="Arial" w:eastAsia="Arial Narrow" w:hAnsi="Arial" w:cs="Arial"/>
          <w:spacing w:val="1"/>
        </w:rPr>
        <w:t>g</w:t>
      </w:r>
      <w:r w:rsidRPr="000C09FE">
        <w:rPr>
          <w:rFonts w:ascii="Arial" w:eastAsia="Arial Narrow" w:hAnsi="Arial" w:cs="Arial"/>
        </w:rPr>
        <w:t>iem</w:t>
      </w:r>
      <w:r w:rsidRPr="000C09FE">
        <w:rPr>
          <w:rFonts w:ascii="Arial" w:eastAsia="Arial Narrow" w:hAnsi="Arial" w:cs="Arial"/>
          <w:spacing w:val="51"/>
        </w:rPr>
        <w:t xml:space="preserve"> </w:t>
      </w:r>
      <w:r w:rsidRPr="000C09FE">
        <w:rPr>
          <w:rFonts w:ascii="Arial" w:eastAsia="Arial Narrow" w:hAnsi="Arial" w:cs="Arial"/>
        </w:rPr>
        <w:t>k</w:t>
      </w:r>
      <w:r w:rsidRPr="000C09FE">
        <w:rPr>
          <w:rFonts w:ascii="Arial" w:eastAsia="Arial Narrow" w:hAnsi="Arial" w:cs="Arial"/>
          <w:spacing w:val="-1"/>
        </w:rPr>
        <w:t>am</w:t>
      </w:r>
      <w:r w:rsidRPr="000C09FE">
        <w:rPr>
          <w:rFonts w:ascii="Arial" w:eastAsia="Arial Narrow" w:hAnsi="Arial" w:cs="Arial"/>
        </w:rPr>
        <w:t>ie</w:t>
      </w:r>
      <w:r w:rsidRPr="000C09FE">
        <w:rPr>
          <w:rFonts w:ascii="Arial" w:eastAsia="Arial Narrow" w:hAnsi="Arial" w:cs="Arial"/>
          <w:spacing w:val="1"/>
        </w:rPr>
        <w:t>nn</w:t>
      </w:r>
      <w:r w:rsidRPr="000C09FE">
        <w:rPr>
          <w:rFonts w:ascii="Arial" w:eastAsia="Arial Narrow" w:hAnsi="Arial" w:cs="Arial"/>
        </w:rPr>
        <w:t>e</w:t>
      </w:r>
      <w:r w:rsidRPr="000C09FE">
        <w:rPr>
          <w:rFonts w:ascii="Arial" w:eastAsia="Arial Narrow" w:hAnsi="Arial" w:cs="Arial"/>
          <w:spacing w:val="49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po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-1"/>
        </w:rPr>
        <w:t>a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  <w:spacing w:val="3"/>
        </w:rPr>
        <w:t>z</w:t>
      </w:r>
      <w:r w:rsidRPr="000C09FE">
        <w:rPr>
          <w:rFonts w:ascii="Arial" w:eastAsia="Arial Narrow" w:hAnsi="Arial" w:cs="Arial"/>
        </w:rPr>
        <w:t>ki</w:t>
      </w:r>
      <w:r w:rsidRPr="000C09FE">
        <w:rPr>
          <w:rFonts w:ascii="Arial" w:eastAsia="Arial Narrow" w:hAnsi="Arial" w:cs="Arial"/>
          <w:spacing w:val="50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n</w:t>
      </w:r>
      <w:r w:rsidRPr="000C09FE">
        <w:rPr>
          <w:rFonts w:ascii="Arial" w:eastAsia="Arial Narrow" w:hAnsi="Arial" w:cs="Arial"/>
        </w:rPr>
        <w:t>a</w:t>
      </w:r>
      <w:r w:rsidRPr="000C09FE">
        <w:rPr>
          <w:rFonts w:ascii="Arial" w:eastAsia="Arial Narrow" w:hAnsi="Arial" w:cs="Arial"/>
          <w:spacing w:val="52"/>
        </w:rPr>
        <w:t xml:space="preserve"> </w:t>
      </w:r>
      <w:r w:rsidRPr="000C09FE">
        <w:rPr>
          <w:rFonts w:ascii="Arial" w:eastAsia="Arial Narrow" w:hAnsi="Arial" w:cs="Arial"/>
        </w:rPr>
        <w:t>k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ry</w:t>
      </w:r>
      <w:r w:rsidRPr="000C09FE">
        <w:rPr>
          <w:rFonts w:ascii="Arial" w:eastAsia="Arial Narrow" w:hAnsi="Arial" w:cs="Arial"/>
          <w:spacing w:val="-3"/>
        </w:rPr>
        <w:t>t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rzach</w:t>
      </w:r>
      <w:r>
        <w:rPr>
          <w:rFonts w:ascii="Arial" w:eastAsia="Arial Narrow" w:hAnsi="Arial" w:cs="Arial"/>
        </w:rPr>
        <w:t xml:space="preserve"> </w:t>
      </w:r>
      <w:r w:rsidRPr="000C09FE">
        <w:rPr>
          <w:rFonts w:ascii="Arial" w:eastAsia="Arial Narrow" w:hAnsi="Arial" w:cs="Arial"/>
        </w:rPr>
        <w:t>i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Pr="000C09FE">
        <w:rPr>
          <w:rFonts w:ascii="Arial" w:eastAsia="Arial Narrow" w:hAnsi="Arial" w:cs="Arial"/>
        </w:rPr>
        <w:t>kla</w:t>
      </w:r>
      <w:r w:rsidRPr="000C09FE">
        <w:rPr>
          <w:rFonts w:ascii="Arial" w:eastAsia="Arial Narrow" w:hAnsi="Arial" w:cs="Arial"/>
          <w:spacing w:val="1"/>
        </w:rPr>
        <w:t>t</w:t>
      </w:r>
      <w:r w:rsidRPr="000C09FE">
        <w:rPr>
          <w:rFonts w:ascii="Arial" w:eastAsia="Arial Narrow" w:hAnsi="Arial" w:cs="Arial"/>
          <w:spacing w:val="-2"/>
        </w:rPr>
        <w:t>k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ch sc</w:t>
      </w:r>
      <w:r w:rsidRPr="000C09FE">
        <w:rPr>
          <w:rFonts w:ascii="Arial" w:eastAsia="Arial Narrow" w:hAnsi="Arial" w:cs="Arial"/>
          <w:spacing w:val="1"/>
        </w:rPr>
        <w:t>ho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wyc</w:t>
      </w:r>
      <w:r w:rsidRPr="000C09FE">
        <w:rPr>
          <w:rFonts w:ascii="Arial" w:eastAsia="Arial Narrow" w:hAnsi="Arial" w:cs="Arial"/>
          <w:spacing w:val="1"/>
        </w:rPr>
        <w:t>h</w:t>
      </w:r>
      <w:r w:rsidRPr="000C09FE">
        <w:rPr>
          <w:rFonts w:ascii="Arial" w:eastAsia="Arial Narrow" w:hAnsi="Arial" w:cs="Arial"/>
        </w:rPr>
        <w:t>,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  <w:spacing w:val="-3"/>
        </w:rPr>
        <w:t>r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c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wni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  <w:spacing w:val="-2"/>
        </w:rPr>
        <w:t>c</w:t>
      </w:r>
      <w:r w:rsidRPr="000C09FE">
        <w:rPr>
          <w:rFonts w:ascii="Arial" w:eastAsia="Arial Narrow" w:hAnsi="Arial" w:cs="Arial"/>
        </w:rPr>
        <w:t xml:space="preserve">h 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raz w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  <w:spacing w:val="-2"/>
        </w:rPr>
        <w:t>t</w:t>
      </w:r>
      <w:r w:rsidRPr="000C09FE">
        <w:rPr>
          <w:rFonts w:ascii="Arial" w:eastAsia="Arial Narrow" w:hAnsi="Arial" w:cs="Arial"/>
          <w:spacing w:val="1"/>
        </w:rPr>
        <w:t>oa</w:t>
      </w:r>
      <w:r w:rsidRPr="000C09FE">
        <w:rPr>
          <w:rFonts w:ascii="Arial" w:eastAsia="Arial Narrow" w:hAnsi="Arial" w:cs="Arial"/>
        </w:rPr>
        <w:t>l</w:t>
      </w:r>
      <w:r w:rsidRPr="000C09FE">
        <w:rPr>
          <w:rFonts w:ascii="Arial" w:eastAsia="Arial Narrow" w:hAnsi="Arial" w:cs="Arial"/>
          <w:spacing w:val="-2"/>
        </w:rPr>
        <w:t>e</w:t>
      </w:r>
      <w:r w:rsidRPr="000C09FE">
        <w:rPr>
          <w:rFonts w:ascii="Arial" w:eastAsia="Arial Narrow" w:hAnsi="Arial" w:cs="Arial"/>
        </w:rPr>
        <w:t>t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c</w:t>
      </w:r>
      <w:r w:rsidRPr="000C09FE">
        <w:rPr>
          <w:rFonts w:ascii="Arial" w:eastAsia="Arial Narrow" w:hAnsi="Arial" w:cs="Arial"/>
          <w:spacing w:val="-1"/>
        </w:rPr>
        <w:t>h</w:t>
      </w:r>
      <w:r w:rsidRPr="000C09FE">
        <w:rPr>
          <w:rFonts w:ascii="Arial" w:eastAsia="Arial Narrow" w:hAnsi="Arial" w:cs="Arial"/>
        </w:rPr>
        <w:t>.</w:t>
      </w:r>
    </w:p>
    <w:p w:rsidR="008B21FA" w:rsidRPr="000C09FE" w:rsidRDefault="008B21FA" w:rsidP="008B21FA">
      <w:pPr>
        <w:widowControl w:val="0"/>
        <w:ind w:right="-20"/>
        <w:rPr>
          <w:rFonts w:ascii="Arial" w:eastAsia="Arial Narrow" w:hAnsi="Arial" w:cs="Arial"/>
        </w:rPr>
      </w:pPr>
      <w:r>
        <w:rPr>
          <w:rFonts w:ascii="Arial" w:eastAsia="Arial Narrow" w:hAnsi="Arial" w:cs="Arial"/>
          <w:spacing w:val="1"/>
        </w:rPr>
        <w:lastRenderedPageBreak/>
        <w:t>12</w:t>
      </w:r>
      <w:r w:rsidRPr="000C09FE">
        <w:rPr>
          <w:rFonts w:ascii="Arial" w:eastAsia="Arial Narrow" w:hAnsi="Arial" w:cs="Arial"/>
        </w:rPr>
        <w:t>.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W</w:t>
      </w:r>
      <w:r w:rsidRPr="000C09FE">
        <w:rPr>
          <w:rFonts w:ascii="Arial" w:eastAsia="Arial Narrow" w:hAnsi="Arial" w:cs="Arial"/>
        </w:rPr>
        <w:t>yk</w:t>
      </w:r>
      <w:r w:rsidRPr="000C09FE">
        <w:rPr>
          <w:rFonts w:ascii="Arial" w:eastAsia="Arial Narrow" w:hAnsi="Arial" w:cs="Arial"/>
          <w:spacing w:val="1"/>
        </w:rPr>
        <w:t>ona</w:t>
      </w:r>
      <w:r w:rsidRPr="000C09FE">
        <w:rPr>
          <w:rFonts w:ascii="Arial" w:eastAsia="Arial Narrow" w:hAnsi="Arial" w:cs="Arial"/>
        </w:rPr>
        <w:t>wca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a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</w:rPr>
        <w:t>włas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y</w:t>
      </w:r>
      <w:r w:rsidRPr="000C09FE">
        <w:rPr>
          <w:rFonts w:ascii="Arial" w:eastAsia="Arial Narrow" w:hAnsi="Arial" w:cs="Arial"/>
          <w:spacing w:val="-2"/>
        </w:rPr>
        <w:t xml:space="preserve"> </w:t>
      </w:r>
      <w:r w:rsidRPr="000C09FE">
        <w:rPr>
          <w:rFonts w:ascii="Arial" w:eastAsia="Arial Narrow" w:hAnsi="Arial" w:cs="Arial"/>
        </w:rPr>
        <w:t>k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</w:rPr>
        <w:t>t</w:t>
      </w:r>
      <w:r w:rsidR="00CB3DA9">
        <w:rPr>
          <w:rFonts w:ascii="Arial" w:eastAsia="Arial Narrow" w:hAnsi="Arial" w:cs="Arial"/>
        </w:rPr>
        <w:t>, wszędzie gdzie jest to niezbędne (w szczególności w toaletach, pracowniach z umywalkami oraz kuchniach i zapleczach socjalnych)</w:t>
      </w:r>
      <w:r w:rsidRPr="000C09FE">
        <w:rPr>
          <w:rFonts w:ascii="Arial" w:eastAsia="Arial Narrow" w:hAnsi="Arial" w:cs="Arial"/>
          <w:spacing w:val="1"/>
        </w:rPr>
        <w:t xml:space="preserve"> n</w:t>
      </w:r>
      <w:r w:rsidRPr="000C09FE">
        <w:rPr>
          <w:rFonts w:ascii="Arial" w:eastAsia="Arial Narrow" w:hAnsi="Arial" w:cs="Arial"/>
        </w:rPr>
        <w:t>a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b</w:t>
      </w:r>
      <w:r w:rsidRPr="000C09FE">
        <w:rPr>
          <w:rFonts w:ascii="Arial" w:eastAsia="Arial Narrow" w:hAnsi="Arial" w:cs="Arial"/>
        </w:rPr>
        <w:t>ież</w:t>
      </w:r>
      <w:r w:rsidRPr="000C09FE">
        <w:rPr>
          <w:rFonts w:ascii="Arial" w:eastAsia="Arial Narrow" w:hAnsi="Arial" w:cs="Arial"/>
          <w:spacing w:val="1"/>
        </w:rPr>
        <w:t>ą</w:t>
      </w:r>
      <w:r w:rsidRPr="000C09FE">
        <w:rPr>
          <w:rFonts w:ascii="Arial" w:eastAsia="Arial Narrow" w:hAnsi="Arial" w:cs="Arial"/>
          <w:spacing w:val="-2"/>
        </w:rPr>
        <w:t>c</w: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b</w:t>
      </w:r>
      <w:r w:rsidRPr="000C09FE">
        <w:rPr>
          <w:rFonts w:ascii="Arial" w:eastAsia="Arial Narrow" w:hAnsi="Arial" w:cs="Arial"/>
          <w:spacing w:val="1"/>
        </w:rPr>
        <w:t>ęd</w:t>
      </w:r>
      <w:r w:rsidRPr="000C09FE">
        <w:rPr>
          <w:rFonts w:ascii="Arial" w:eastAsia="Arial Narrow" w:hAnsi="Arial" w:cs="Arial"/>
        </w:rPr>
        <w:t>zie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  <w:spacing w:val="-1"/>
        </w:rPr>
        <w:t>o</w:t>
      </w:r>
      <w:r w:rsidRPr="000C09FE">
        <w:rPr>
          <w:rFonts w:ascii="Arial" w:eastAsia="Arial Narrow" w:hAnsi="Arial" w:cs="Arial"/>
          <w:spacing w:val="1"/>
        </w:rPr>
        <w:t>pa</w:t>
      </w:r>
      <w:r w:rsidRPr="000C09FE">
        <w:rPr>
          <w:rFonts w:ascii="Arial" w:eastAsia="Arial Narrow" w:hAnsi="Arial" w:cs="Arial"/>
        </w:rPr>
        <w:t>t</w:t>
      </w:r>
      <w:r w:rsidRPr="000C09FE">
        <w:rPr>
          <w:rFonts w:ascii="Arial" w:eastAsia="Arial Narrow" w:hAnsi="Arial" w:cs="Arial"/>
          <w:spacing w:val="-3"/>
        </w:rPr>
        <w:t>r</w:t>
      </w:r>
      <w:r w:rsidRPr="000C09FE">
        <w:rPr>
          <w:rFonts w:ascii="Arial" w:eastAsia="Arial Narrow" w:hAnsi="Arial" w:cs="Arial"/>
        </w:rPr>
        <w:t>ywał k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sze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n</w:t>
      </w:r>
      <w:r w:rsidRPr="000C09FE">
        <w:rPr>
          <w:rFonts w:ascii="Arial" w:eastAsia="Arial Narrow" w:hAnsi="Arial" w:cs="Arial"/>
        </w:rPr>
        <w:t>a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</w:rPr>
        <w:t>śm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</w:rPr>
        <w:t>ci w wo</w:t>
      </w:r>
      <w:r w:rsidRPr="000C09FE">
        <w:rPr>
          <w:rFonts w:ascii="Arial" w:eastAsia="Arial Narrow" w:hAnsi="Arial" w:cs="Arial"/>
          <w:spacing w:val="-3"/>
        </w:rPr>
        <w:t>r</w:t>
      </w:r>
      <w:r w:rsidRPr="000C09FE">
        <w:rPr>
          <w:rFonts w:ascii="Arial" w:eastAsia="Arial Narrow" w:hAnsi="Arial" w:cs="Arial"/>
        </w:rPr>
        <w:t>ki je</w:t>
      </w:r>
      <w:r w:rsidRPr="000C09FE">
        <w:rPr>
          <w:rFonts w:ascii="Arial" w:eastAsia="Arial Narrow" w:hAnsi="Arial" w:cs="Arial"/>
          <w:spacing w:val="1"/>
        </w:rPr>
        <w:t>dno</w:t>
      </w:r>
      <w:r w:rsidRPr="000C09FE">
        <w:rPr>
          <w:rFonts w:ascii="Arial" w:eastAsia="Arial Narrow" w:hAnsi="Arial" w:cs="Arial"/>
        </w:rPr>
        <w:t>ra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we o pojemności 15, 25, 35, 60 l. oraz papier toaletowy w rolkach szary i biały, papier Jumbo w rolkach, ręczniki toaletowe cięte białe i szare, ręczniki papierowe w rolkach białe,</w:t>
      </w:r>
      <w:r>
        <w:rPr>
          <w:rFonts w:ascii="Arial" w:eastAsia="Arial Narrow" w:hAnsi="Arial" w:cs="Arial"/>
        </w:rPr>
        <w:t xml:space="preserve"> mydło w płynie, zapach odświeża</w:t>
      </w:r>
      <w:r w:rsidRPr="000C09FE">
        <w:rPr>
          <w:rFonts w:ascii="Arial" w:eastAsia="Arial Narrow" w:hAnsi="Arial" w:cs="Arial"/>
        </w:rPr>
        <w:t>jący do toalet.</w:t>
      </w:r>
    </w:p>
    <w:p w:rsidR="008B21FA" w:rsidRPr="00AC5A38" w:rsidRDefault="008B21FA" w:rsidP="008B21FA">
      <w:pPr>
        <w:widowControl w:val="0"/>
        <w:ind w:right="53"/>
        <w:jc w:val="both"/>
        <w:rPr>
          <w:rFonts w:ascii="Arial" w:eastAsia="Arial Narrow" w:hAnsi="Arial" w:cs="Arial"/>
        </w:rPr>
      </w:pPr>
      <w:r>
        <w:rPr>
          <w:rFonts w:ascii="Arial" w:eastAsia="Arial Narrow" w:hAnsi="Arial" w:cs="Arial"/>
          <w:spacing w:val="1"/>
        </w:rPr>
        <w:t>13</w:t>
      </w:r>
      <w:r w:rsidRPr="000C09FE">
        <w:rPr>
          <w:rFonts w:ascii="Arial" w:eastAsia="Arial Narrow" w:hAnsi="Arial" w:cs="Arial"/>
        </w:rPr>
        <w:t>.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AC5A38">
        <w:rPr>
          <w:rFonts w:ascii="Arial" w:eastAsia="Arial Narrow" w:hAnsi="Arial" w:cs="Arial"/>
        </w:rPr>
        <w:t xml:space="preserve">Wykonawca powinien dysponować </w:t>
      </w:r>
      <w:r w:rsidRPr="00AC5A38">
        <w:rPr>
          <w:rFonts w:ascii="Arial" w:eastAsia="Arial Narrow" w:hAnsi="Arial" w:cs="Arial"/>
          <w:bCs/>
        </w:rPr>
        <w:t>minimum 3 osobami</w:t>
      </w:r>
      <w:r w:rsidRPr="00AC5A38">
        <w:rPr>
          <w:rFonts w:ascii="Arial" w:eastAsia="Arial Narrow" w:hAnsi="Arial" w:cs="Arial"/>
          <w:b/>
          <w:bCs/>
        </w:rPr>
        <w:t xml:space="preserve"> </w:t>
      </w:r>
      <w:r w:rsidRPr="00AC5A38">
        <w:rPr>
          <w:rFonts w:ascii="Arial" w:eastAsia="Arial Narrow" w:hAnsi="Arial" w:cs="Arial"/>
        </w:rPr>
        <w:t>do realizacji usługi utrzymania czystości w każdym obiekcie ASP</w:t>
      </w:r>
      <w:r w:rsidR="00C261E1">
        <w:rPr>
          <w:rFonts w:ascii="Arial" w:eastAsia="Arial Narrow" w:hAnsi="Arial" w:cs="Arial"/>
        </w:rPr>
        <w:t xml:space="preserve"> w Warszawie</w:t>
      </w:r>
      <w:r w:rsidRPr="00AC5A38">
        <w:rPr>
          <w:rFonts w:ascii="Arial" w:eastAsia="Arial Narrow" w:hAnsi="Arial" w:cs="Arial"/>
        </w:rPr>
        <w:t xml:space="preserve">. Listę osób należy dostarczyć do Zamawiającego najpóźniej na dzień przed rozpoczęciem realizacji umowy. </w:t>
      </w:r>
    </w:p>
    <w:p w:rsidR="008B21FA" w:rsidRPr="000C09FE" w:rsidRDefault="008B21FA" w:rsidP="008B21FA">
      <w:pPr>
        <w:widowControl w:val="0"/>
        <w:ind w:right="-20"/>
        <w:rPr>
          <w:rFonts w:ascii="Arial" w:eastAsia="Arial Narrow" w:hAnsi="Arial" w:cs="Arial"/>
        </w:rPr>
      </w:pPr>
      <w:r>
        <w:rPr>
          <w:rFonts w:ascii="Arial" w:hAnsi="Arial" w:cs="Arial"/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6516370</wp:posOffset>
                </wp:positionH>
                <wp:positionV relativeFrom="paragraph">
                  <wp:posOffset>106680</wp:posOffset>
                </wp:positionV>
                <wp:extent cx="56515" cy="1270"/>
                <wp:effectExtent l="0" t="0" r="19685" b="17780"/>
                <wp:wrapNone/>
                <wp:docPr id="16" name="Grupa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15" cy="1270"/>
                          <a:chOff x="10262" y="168"/>
                          <a:chExt cx="89" cy="2"/>
                        </a:xfrm>
                      </wpg:grpSpPr>
                      <wps:wsp>
                        <wps:cNvPr id="17" name="Freeform 16"/>
                        <wps:cNvSpPr>
                          <a:spLocks/>
                        </wps:cNvSpPr>
                        <wps:spPr bwMode="auto">
                          <a:xfrm>
                            <a:off x="10262" y="168"/>
                            <a:ext cx="89" cy="2"/>
                          </a:xfrm>
                          <a:custGeom>
                            <a:avLst/>
                            <a:gdLst>
                              <a:gd name="T0" fmla="+- 0 10262 10262"/>
                              <a:gd name="T1" fmla="*/ T0 w 89"/>
                              <a:gd name="T2" fmla="+- 0 10351 10262"/>
                              <a:gd name="T3" fmla="*/ T2 w 8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">
                                <a:moveTo>
                                  <a:pt x="0" y="0"/>
                                </a:moveTo>
                                <a:lnTo>
                                  <a:pt x="89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16" o:spid="_x0000_s1026" style="position:absolute;margin-left:513.1pt;margin-top:8.4pt;width:4.45pt;height:.1pt;z-index:-251653120;mso-position-horizontal-relative:page" coordorigin="10262,168" coordsize="8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">
                <v:shape id="Freeform 16" o:spid="_x0000_s1027" style="position:absolute;left:10262;top:168;width:89;height:2;visibility:visible;mso-wrap-style:square;v-text-anchor:top" coordsize="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FYbsIA&#10;AADbAAAADwAAAGRycy9kb3ducmV2LnhtbERP32vCMBB+H/g/hBv4NtOJbqOaigjiGBu4dqCPR3O2&#10;pc2lJFHrf28Gg73dx/fzlqvBdOJCzjeWFTxPEhDEpdUNVwp+iu3TGwgfkDV2lknBjTysstHDElNt&#10;r/xNlzxUIoawT1FBHUKfSunLmgz6ie2JI3eyzmCI0FVSO7zGcNPJaZK8SIMNx4Yae9rUVLb52SiY&#10;8m2XH8/t5zxxH2tz+JoV+8EqNX4c1gsQgYbwL/5zv+s4/xV+f4kHy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cVhuwgAAANsAAAAPAAAAAAAAAAAAAAAAAJgCAABkcnMvZG93&#10;bnJldi54bWxQSwUGAAAAAAQABAD1AAAAhwMAAAAA&#10;" path="m,l89,e" filled="f" strokeweight=".7pt">
                  <v:path arrowok="t" o:connecttype="custom" o:connectlocs="0,0;89,0" o:connectangles="0,0"/>
                </v:shape>
                <w10:wrap anchorx="page"/>
              </v:group>
            </w:pict>
          </mc:Fallback>
        </mc:AlternateConten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35"/>
        </w:rPr>
        <w:t xml:space="preserve"> </w:t>
      </w:r>
      <w:r w:rsidRPr="000C09FE">
        <w:rPr>
          <w:rFonts w:ascii="Arial" w:eastAsia="Arial Narrow" w:hAnsi="Arial" w:cs="Arial"/>
        </w:rPr>
        <w:t>k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ż</w:t>
      </w:r>
      <w:r w:rsidRPr="000C09FE">
        <w:rPr>
          <w:rFonts w:ascii="Arial" w:eastAsia="Arial Narrow" w:hAnsi="Arial" w:cs="Arial"/>
          <w:spacing w:val="1"/>
        </w:rPr>
        <w:t>do</w:t>
      </w:r>
      <w:r w:rsidRPr="000C09FE">
        <w:rPr>
          <w:rFonts w:ascii="Arial" w:eastAsia="Arial Narrow" w:hAnsi="Arial" w:cs="Arial"/>
        </w:rPr>
        <w:t>ra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wej</w:t>
      </w:r>
      <w:r w:rsidRPr="000C09FE">
        <w:rPr>
          <w:rFonts w:ascii="Arial" w:eastAsia="Arial Narrow" w:hAnsi="Arial" w:cs="Arial"/>
          <w:spacing w:val="34"/>
        </w:rPr>
        <w:t xml:space="preserve"> 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</w:rPr>
        <w:t>ia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ie</w:t>
      </w:r>
      <w:r w:rsidRPr="000C09FE">
        <w:rPr>
          <w:rFonts w:ascii="Arial" w:eastAsia="Arial Narrow" w:hAnsi="Arial" w:cs="Arial"/>
          <w:spacing w:val="35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o</w:t>
      </w:r>
      <w:r w:rsidRPr="000C09FE">
        <w:rPr>
          <w:rFonts w:ascii="Arial" w:eastAsia="Arial Narrow" w:hAnsi="Arial" w:cs="Arial"/>
          <w:spacing w:val="1"/>
        </w:rPr>
        <w:t>b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1"/>
        </w:rPr>
        <w:t>ad</w:t>
      </w:r>
      <w:r w:rsidRPr="000C09FE">
        <w:rPr>
          <w:rFonts w:ascii="Arial" w:eastAsia="Arial Narrow" w:hAnsi="Arial" w:cs="Arial"/>
        </w:rPr>
        <w:t>y</w:t>
      </w:r>
      <w:r w:rsidRPr="000C09FE">
        <w:rPr>
          <w:rFonts w:ascii="Arial" w:eastAsia="Arial Narrow" w:hAnsi="Arial" w:cs="Arial"/>
          <w:spacing w:val="34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  <w:spacing w:val="-2"/>
        </w:rPr>
        <w:t>s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  <w:spacing w:val="-1"/>
        </w:rPr>
        <w:t>b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wej</w:t>
      </w:r>
      <w:r w:rsidRPr="000C09FE">
        <w:rPr>
          <w:rFonts w:ascii="Arial" w:eastAsia="Arial Narrow" w:hAnsi="Arial" w:cs="Arial"/>
          <w:spacing w:val="34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W</w:t>
      </w:r>
      <w:r w:rsidRPr="000C09FE">
        <w:rPr>
          <w:rFonts w:ascii="Arial" w:eastAsia="Arial Narrow" w:hAnsi="Arial" w:cs="Arial"/>
        </w:rPr>
        <w:t>yk</w:t>
      </w:r>
      <w:r w:rsidRPr="000C09FE">
        <w:rPr>
          <w:rFonts w:ascii="Arial" w:eastAsia="Arial Narrow" w:hAnsi="Arial" w:cs="Arial"/>
          <w:spacing w:val="1"/>
        </w:rPr>
        <w:t>ona</w:t>
      </w:r>
      <w:r w:rsidRPr="000C09FE">
        <w:rPr>
          <w:rFonts w:ascii="Arial" w:eastAsia="Arial Narrow" w:hAnsi="Arial" w:cs="Arial"/>
          <w:spacing w:val="-3"/>
        </w:rPr>
        <w:t>w</w:t>
      </w:r>
      <w:r w:rsidRPr="000C09FE">
        <w:rPr>
          <w:rFonts w:ascii="Arial" w:eastAsia="Arial Narrow" w:hAnsi="Arial" w:cs="Arial"/>
        </w:rPr>
        <w:t>ca</w:t>
      </w:r>
      <w:r w:rsidRPr="000C09FE">
        <w:rPr>
          <w:rFonts w:ascii="Arial" w:eastAsia="Arial Narrow" w:hAnsi="Arial" w:cs="Arial"/>
          <w:spacing w:val="35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po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</w:rPr>
        <w:t>i</w:t>
      </w:r>
      <w:r w:rsidRPr="000C09FE">
        <w:rPr>
          <w:rFonts w:ascii="Arial" w:eastAsia="Arial Narrow" w:hAnsi="Arial" w:cs="Arial"/>
          <w:spacing w:val="34"/>
        </w:rPr>
        <w:t xml:space="preserve"> </w:t>
      </w:r>
      <w:r w:rsidRPr="000C09FE">
        <w:rPr>
          <w:rFonts w:ascii="Arial" w:eastAsia="Arial Narrow" w:hAnsi="Arial" w:cs="Arial"/>
        </w:rPr>
        <w:t>Zam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ją</w:t>
      </w:r>
      <w:r w:rsidRPr="000C09FE">
        <w:rPr>
          <w:rFonts w:ascii="Arial" w:eastAsia="Arial Narrow" w:hAnsi="Arial" w:cs="Arial"/>
          <w:spacing w:val="-2"/>
        </w:rPr>
        <w:t>c</w:t>
      </w:r>
      <w:r w:rsidRPr="000C09FE">
        <w:rPr>
          <w:rFonts w:ascii="Arial" w:eastAsia="Arial Narrow" w:hAnsi="Arial" w:cs="Arial"/>
          <w:spacing w:val="1"/>
        </w:rPr>
        <w:t>eg</w: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35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n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jp</w:t>
      </w:r>
      <w:r w:rsidRPr="000C09FE">
        <w:rPr>
          <w:rFonts w:ascii="Arial" w:eastAsia="Arial Narrow" w:hAnsi="Arial" w:cs="Arial"/>
          <w:spacing w:val="1"/>
        </w:rPr>
        <w:t>ó</w:t>
      </w:r>
      <w:r w:rsidRPr="000C09FE">
        <w:rPr>
          <w:rFonts w:ascii="Arial" w:eastAsia="Arial Narrow" w:hAnsi="Arial" w:cs="Arial"/>
          <w:spacing w:val="-2"/>
        </w:rPr>
        <w:t>ź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iej</w:t>
      </w:r>
      <w:r w:rsidRPr="000C09FE">
        <w:rPr>
          <w:rFonts w:ascii="Arial" w:eastAsia="Arial Narrow" w:hAnsi="Arial" w:cs="Arial"/>
          <w:spacing w:val="44"/>
        </w:rPr>
        <w:t xml:space="preserve"> </w:t>
      </w:r>
      <w:r w:rsidRPr="000C09FE">
        <w:rPr>
          <w:rFonts w:ascii="Arial" w:eastAsia="Arial Narrow" w:hAnsi="Arial" w:cs="Arial"/>
        </w:rPr>
        <w:t>w</w:t>
      </w:r>
      <w:r>
        <w:rPr>
          <w:rFonts w:ascii="Arial" w:eastAsia="Arial Narrow" w:hAnsi="Arial" w:cs="Arial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dn</w:t>
      </w:r>
      <w:r w:rsidRPr="000C09FE">
        <w:rPr>
          <w:rFonts w:ascii="Arial" w:eastAsia="Arial Narrow" w:hAnsi="Arial" w:cs="Arial"/>
        </w:rPr>
        <w:t>iu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pop</w:t>
      </w:r>
      <w:r w:rsidRPr="000C09FE">
        <w:rPr>
          <w:rFonts w:ascii="Arial" w:eastAsia="Arial Narrow" w:hAnsi="Arial" w:cs="Arial"/>
        </w:rPr>
        <w:t>rz</w:t>
      </w:r>
      <w:r w:rsidRPr="000C09FE">
        <w:rPr>
          <w:rFonts w:ascii="Arial" w:eastAsia="Arial Narrow" w:hAnsi="Arial" w:cs="Arial"/>
          <w:spacing w:val="-2"/>
        </w:rPr>
        <w:t>e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jącym ro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  <w:spacing w:val="-1"/>
        </w:rPr>
        <w:t>o</w:t>
      </w:r>
      <w:r w:rsidRPr="000C09FE">
        <w:rPr>
          <w:rFonts w:ascii="Arial" w:eastAsia="Arial Narrow" w:hAnsi="Arial" w:cs="Arial"/>
        </w:rPr>
        <w:t>cz</w:t>
      </w:r>
      <w:r w:rsidRPr="000C09FE">
        <w:rPr>
          <w:rFonts w:ascii="Arial" w:eastAsia="Arial Narrow" w:hAnsi="Arial" w:cs="Arial"/>
          <w:spacing w:val="1"/>
        </w:rPr>
        <w:t>ę</w:t>
      </w:r>
      <w:r w:rsidRPr="000C09FE">
        <w:rPr>
          <w:rFonts w:ascii="Arial" w:eastAsia="Arial Narrow" w:hAnsi="Arial" w:cs="Arial"/>
        </w:rPr>
        <w:t>cie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</w:rPr>
        <w:t>św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1"/>
        </w:rPr>
        <w:t>ad</w:t>
      </w:r>
      <w:r w:rsidRPr="000C09FE">
        <w:rPr>
          <w:rFonts w:ascii="Arial" w:eastAsia="Arial Narrow" w:hAnsi="Arial" w:cs="Arial"/>
        </w:rPr>
        <w:t>cz</w:t>
      </w:r>
      <w:r w:rsidRPr="000C09FE">
        <w:rPr>
          <w:rFonts w:ascii="Arial" w:eastAsia="Arial Narrow" w:hAnsi="Arial" w:cs="Arial"/>
          <w:spacing w:val="-1"/>
        </w:rPr>
        <w:t>e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ia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słu</w:t>
      </w:r>
      <w:r w:rsidRPr="000C09FE">
        <w:rPr>
          <w:rFonts w:ascii="Arial" w:eastAsia="Arial Narrow" w:hAnsi="Arial" w:cs="Arial"/>
          <w:spacing w:val="1"/>
        </w:rPr>
        <w:t>g</w:t>
      </w:r>
      <w:r w:rsidRPr="000C09FE">
        <w:rPr>
          <w:rFonts w:ascii="Arial" w:eastAsia="Arial Narrow" w:hAnsi="Arial" w:cs="Arial"/>
        </w:rPr>
        <w:t>i</w:t>
      </w:r>
      <w:r>
        <w:rPr>
          <w:rFonts w:ascii="Arial" w:eastAsia="Arial Narrow" w:hAnsi="Arial" w:cs="Arial"/>
        </w:rPr>
        <w:t>.</w:t>
      </w:r>
    </w:p>
    <w:p w:rsidR="008B21FA" w:rsidRPr="000C09FE" w:rsidRDefault="008B21FA" w:rsidP="008B21FA">
      <w:pPr>
        <w:widowControl w:val="0"/>
        <w:ind w:right="-20"/>
        <w:rPr>
          <w:rFonts w:ascii="Arial" w:eastAsia="Arial Narrow" w:hAnsi="Arial" w:cs="Arial"/>
        </w:rPr>
      </w:pPr>
      <w:r>
        <w:rPr>
          <w:rFonts w:ascii="Arial" w:eastAsia="Arial Narrow" w:hAnsi="Arial" w:cs="Arial"/>
          <w:spacing w:val="1"/>
        </w:rPr>
        <w:t>14</w:t>
      </w:r>
      <w:r w:rsidRPr="000C09FE">
        <w:rPr>
          <w:rFonts w:ascii="Arial" w:eastAsia="Arial Narrow" w:hAnsi="Arial" w:cs="Arial"/>
        </w:rPr>
        <w:t>.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</w:rPr>
        <w:t>Zam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jący</w:t>
      </w:r>
      <w:r w:rsidRPr="000C09FE">
        <w:rPr>
          <w:rFonts w:ascii="Arial" w:eastAsia="Arial Narrow" w:hAnsi="Arial" w:cs="Arial"/>
          <w:spacing w:val="37"/>
        </w:rPr>
        <w:t xml:space="preserve"> </w:t>
      </w:r>
      <w:r w:rsidRPr="000C09FE">
        <w:rPr>
          <w:rFonts w:ascii="Arial" w:eastAsia="Arial Narrow" w:hAnsi="Arial" w:cs="Arial"/>
        </w:rPr>
        <w:t>wy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  <w:spacing w:val="1"/>
        </w:rPr>
        <w:t>aga</w:t>
      </w:r>
      <w:r w:rsidRPr="000C09FE">
        <w:rPr>
          <w:rFonts w:ascii="Arial" w:eastAsia="Arial Narrow" w:hAnsi="Arial" w:cs="Arial"/>
        </w:rPr>
        <w:t>,</w:t>
      </w:r>
      <w:r w:rsidRPr="000C09FE">
        <w:rPr>
          <w:rFonts w:ascii="Arial" w:eastAsia="Arial Narrow" w:hAnsi="Arial" w:cs="Arial"/>
          <w:spacing w:val="37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a</w:t>
      </w:r>
      <w:r w:rsidRPr="000C09FE">
        <w:rPr>
          <w:rFonts w:ascii="Arial" w:eastAsia="Arial Narrow" w:hAnsi="Arial" w:cs="Arial"/>
          <w:spacing w:val="1"/>
        </w:rPr>
        <w:t>b</w:t>
      </w:r>
      <w:r w:rsidRPr="000C09FE">
        <w:rPr>
          <w:rFonts w:ascii="Arial" w:eastAsia="Arial Narrow" w:hAnsi="Arial" w:cs="Arial"/>
        </w:rPr>
        <w:t>y</w:t>
      </w:r>
      <w:r w:rsidRPr="000C09FE">
        <w:rPr>
          <w:rFonts w:ascii="Arial" w:eastAsia="Arial Narrow" w:hAnsi="Arial" w:cs="Arial"/>
          <w:spacing w:val="34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rac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wnicy</w:t>
      </w:r>
      <w:r w:rsidRPr="000C09FE">
        <w:rPr>
          <w:rFonts w:ascii="Arial" w:eastAsia="Arial Narrow" w:hAnsi="Arial" w:cs="Arial"/>
          <w:spacing w:val="37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W</w:t>
      </w:r>
      <w:r w:rsidRPr="000C09FE">
        <w:rPr>
          <w:rFonts w:ascii="Arial" w:eastAsia="Arial Narrow" w:hAnsi="Arial" w:cs="Arial"/>
        </w:rPr>
        <w:t>yk</w:t>
      </w:r>
      <w:r w:rsidRPr="000C09FE">
        <w:rPr>
          <w:rFonts w:ascii="Arial" w:eastAsia="Arial Narrow" w:hAnsi="Arial" w:cs="Arial"/>
          <w:spacing w:val="1"/>
        </w:rPr>
        <w:t>ona</w:t>
      </w:r>
      <w:r w:rsidRPr="000C09FE">
        <w:rPr>
          <w:rFonts w:ascii="Arial" w:eastAsia="Arial Narrow" w:hAnsi="Arial" w:cs="Arial"/>
        </w:rPr>
        <w:t>wcy</w:t>
      </w:r>
      <w:r w:rsidRPr="000C09FE">
        <w:rPr>
          <w:rFonts w:ascii="Arial" w:eastAsia="Arial Narrow" w:hAnsi="Arial" w:cs="Arial"/>
          <w:spacing w:val="36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p</w:t>
      </w:r>
      <w:r w:rsidRPr="000C09FE">
        <w:rPr>
          <w:rFonts w:ascii="Arial" w:eastAsia="Arial Narrow" w:hAnsi="Arial" w:cs="Arial"/>
          <w:spacing w:val="1"/>
        </w:rPr>
        <w:t>od</w:t>
      </w:r>
      <w:r w:rsidRPr="000C09FE">
        <w:rPr>
          <w:rFonts w:ascii="Arial" w:eastAsia="Arial Narrow" w:hAnsi="Arial" w:cs="Arial"/>
        </w:rPr>
        <w:t>cz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37"/>
        </w:rPr>
        <w:t xml:space="preserve"> </w:t>
      </w:r>
      <w:r w:rsidRPr="000C09FE">
        <w:rPr>
          <w:rFonts w:ascii="Arial" w:eastAsia="Arial Narrow" w:hAnsi="Arial" w:cs="Arial"/>
        </w:rPr>
        <w:t>ś</w:t>
      </w:r>
      <w:r w:rsidRPr="000C09FE">
        <w:rPr>
          <w:rFonts w:ascii="Arial" w:eastAsia="Arial Narrow" w:hAnsi="Arial" w:cs="Arial"/>
          <w:spacing w:val="5"/>
        </w:rPr>
        <w:t>w</w:t>
      </w:r>
      <w:r w:rsidRPr="000C09FE">
        <w:rPr>
          <w:rFonts w:ascii="Arial" w:eastAsia="Arial Narrow" w:hAnsi="Arial" w:cs="Arial"/>
        </w:rPr>
        <w:t>ia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c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  <w:spacing w:val="1"/>
        </w:rPr>
        <w:t>en</w:t>
      </w:r>
      <w:r w:rsidRPr="000C09FE">
        <w:rPr>
          <w:rFonts w:ascii="Arial" w:eastAsia="Arial Narrow" w:hAnsi="Arial" w:cs="Arial"/>
        </w:rPr>
        <w:t>ia</w:t>
      </w:r>
      <w:r w:rsidRPr="000C09FE">
        <w:rPr>
          <w:rFonts w:ascii="Arial" w:eastAsia="Arial Narrow" w:hAnsi="Arial" w:cs="Arial"/>
          <w:spacing w:val="37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-3"/>
        </w:rPr>
        <w:t>ł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g</w:t>
      </w:r>
      <w:r w:rsidRPr="000C09FE">
        <w:rPr>
          <w:rFonts w:ascii="Arial" w:eastAsia="Arial Narrow" w:hAnsi="Arial" w:cs="Arial"/>
          <w:spacing w:val="35"/>
        </w:rPr>
        <w:t xml:space="preserve"> </w:t>
      </w:r>
      <w:r w:rsidRPr="000C09FE">
        <w:rPr>
          <w:rFonts w:ascii="Arial" w:eastAsia="Arial Narrow" w:hAnsi="Arial" w:cs="Arial"/>
        </w:rPr>
        <w:t>wyp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ż</w:t>
      </w:r>
      <w:r w:rsidRPr="000C09FE">
        <w:rPr>
          <w:rFonts w:ascii="Arial" w:eastAsia="Arial Narrow" w:hAnsi="Arial" w:cs="Arial"/>
          <w:spacing w:val="-1"/>
        </w:rPr>
        <w:t>e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</w:t>
      </w:r>
      <w:r w:rsidRPr="000C09FE">
        <w:rPr>
          <w:rFonts w:ascii="Arial" w:eastAsia="Arial Narrow" w:hAnsi="Arial" w:cs="Arial"/>
          <w:spacing w:val="36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b</w:t>
      </w:r>
      <w:r w:rsidRPr="000C09FE">
        <w:rPr>
          <w:rFonts w:ascii="Arial" w:eastAsia="Arial Narrow" w:hAnsi="Arial" w:cs="Arial"/>
        </w:rPr>
        <w:t>yli</w:t>
      </w:r>
      <w:r>
        <w:rPr>
          <w:rFonts w:ascii="Arial" w:eastAsia="Arial Narrow" w:hAnsi="Arial" w:cs="Arial"/>
        </w:rPr>
        <w:t xml:space="preserve"> 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</w:rPr>
        <w:t>id</w:t>
      </w:r>
      <w:r w:rsidRPr="000C09FE">
        <w:rPr>
          <w:rFonts w:ascii="Arial" w:eastAsia="Arial Narrow" w:hAnsi="Arial" w:cs="Arial"/>
          <w:spacing w:val="1"/>
        </w:rPr>
        <w:t>en</w:t>
      </w:r>
      <w:r w:rsidRPr="000C09FE">
        <w:rPr>
          <w:rFonts w:ascii="Arial" w:eastAsia="Arial Narrow" w:hAnsi="Arial" w:cs="Arial"/>
        </w:rPr>
        <w:t>ty</w:t>
      </w:r>
      <w:r w:rsidRPr="000C09FE">
        <w:rPr>
          <w:rFonts w:ascii="Arial" w:eastAsia="Arial Narrow" w:hAnsi="Arial" w:cs="Arial"/>
          <w:spacing w:val="1"/>
        </w:rPr>
        <w:t>f</w:t>
      </w:r>
      <w:r w:rsidRPr="000C09FE">
        <w:rPr>
          <w:rFonts w:ascii="Arial" w:eastAsia="Arial Narrow" w:hAnsi="Arial" w:cs="Arial"/>
        </w:rPr>
        <w:t>ik</w:t>
      </w:r>
      <w:r w:rsidRPr="000C09FE">
        <w:rPr>
          <w:rFonts w:ascii="Arial" w:eastAsia="Arial Narrow" w:hAnsi="Arial" w:cs="Arial"/>
          <w:spacing w:val="-2"/>
        </w:rPr>
        <w:t>a</w:t>
      </w:r>
      <w:r w:rsidRPr="000C09FE">
        <w:rPr>
          <w:rFonts w:ascii="Arial" w:eastAsia="Arial Narrow" w:hAnsi="Arial" w:cs="Arial"/>
        </w:rPr>
        <w:t>t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ry oraz</w:t>
      </w:r>
      <w:r w:rsidRPr="000C09FE">
        <w:rPr>
          <w:rFonts w:ascii="Arial" w:eastAsia="Arial Narrow" w:hAnsi="Arial" w:cs="Arial"/>
          <w:spacing w:val="-2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po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-3"/>
        </w:rPr>
        <w:t>i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li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od</w:t>
      </w:r>
      <w:r w:rsidRPr="000C09FE">
        <w:rPr>
          <w:rFonts w:ascii="Arial" w:eastAsia="Arial Narrow" w:hAnsi="Arial" w:cs="Arial"/>
        </w:rPr>
        <w:t>zież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c</w:t>
      </w:r>
      <w:r w:rsidRPr="000C09FE">
        <w:rPr>
          <w:rFonts w:ascii="Arial" w:eastAsia="Arial Narrow" w:hAnsi="Arial" w:cs="Arial"/>
          <w:spacing w:val="1"/>
        </w:rPr>
        <w:t>h</w:t>
      </w:r>
      <w:r w:rsidRPr="000C09FE">
        <w:rPr>
          <w:rFonts w:ascii="Arial" w:eastAsia="Arial Narrow" w:hAnsi="Arial" w:cs="Arial"/>
        </w:rPr>
        <w:t>r</w:t>
      </w:r>
      <w:r w:rsidRPr="000C09FE">
        <w:rPr>
          <w:rFonts w:ascii="Arial" w:eastAsia="Arial Narrow" w:hAnsi="Arial" w:cs="Arial"/>
          <w:spacing w:val="-2"/>
        </w:rPr>
        <w:t>o</w:t>
      </w:r>
      <w:r w:rsidRPr="000C09FE">
        <w:rPr>
          <w:rFonts w:ascii="Arial" w:eastAsia="Arial Narrow" w:hAnsi="Arial" w:cs="Arial"/>
          <w:spacing w:val="1"/>
        </w:rPr>
        <w:t>nną</w:t>
      </w:r>
      <w:r w:rsidRPr="000C09FE">
        <w:rPr>
          <w:rFonts w:ascii="Arial" w:eastAsia="Arial Narrow" w:hAnsi="Arial" w:cs="Arial"/>
        </w:rPr>
        <w:t>.</w:t>
      </w:r>
    </w:p>
    <w:p w:rsidR="008B21FA" w:rsidRPr="000C09FE" w:rsidRDefault="008B21FA" w:rsidP="008B21FA">
      <w:pPr>
        <w:widowControl w:val="0"/>
        <w:ind w:right="59"/>
        <w:jc w:val="both"/>
        <w:rPr>
          <w:rFonts w:ascii="Arial" w:eastAsia="Arial Narrow" w:hAnsi="Arial" w:cs="Arial"/>
        </w:rPr>
      </w:pPr>
      <w:r>
        <w:rPr>
          <w:rFonts w:ascii="Arial" w:eastAsia="Arial Narrow" w:hAnsi="Arial" w:cs="Arial"/>
          <w:spacing w:val="1"/>
        </w:rPr>
        <w:t>15</w:t>
      </w:r>
      <w:r w:rsidRPr="000C09FE">
        <w:rPr>
          <w:rFonts w:ascii="Arial" w:eastAsia="Arial Narrow" w:hAnsi="Arial" w:cs="Arial"/>
        </w:rPr>
        <w:t xml:space="preserve">. </w:t>
      </w:r>
      <w:r w:rsidRPr="000C09FE">
        <w:rPr>
          <w:rFonts w:ascii="Arial" w:eastAsia="Arial Narrow" w:hAnsi="Arial" w:cs="Arial"/>
          <w:spacing w:val="-1"/>
        </w:rPr>
        <w:t>W</w:t>
      </w:r>
      <w:r w:rsidRPr="000C09FE">
        <w:rPr>
          <w:rFonts w:ascii="Arial" w:eastAsia="Arial Narrow" w:hAnsi="Arial" w:cs="Arial"/>
        </w:rPr>
        <w:t>yk</w:t>
      </w:r>
      <w:r w:rsidRPr="000C09FE">
        <w:rPr>
          <w:rFonts w:ascii="Arial" w:eastAsia="Arial Narrow" w:hAnsi="Arial" w:cs="Arial"/>
          <w:spacing w:val="1"/>
        </w:rPr>
        <w:t>ona</w:t>
      </w:r>
      <w:r w:rsidRPr="000C09FE">
        <w:rPr>
          <w:rFonts w:ascii="Arial" w:eastAsia="Arial Narrow" w:hAnsi="Arial" w:cs="Arial"/>
        </w:rPr>
        <w:t>wca</w:t>
      </w:r>
      <w:r w:rsidRPr="000C09FE">
        <w:rPr>
          <w:rFonts w:ascii="Arial" w:eastAsia="Arial Narrow" w:hAnsi="Arial" w:cs="Arial"/>
          <w:spacing w:val="53"/>
        </w:rPr>
        <w:t xml:space="preserve"> 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-1"/>
        </w:rPr>
        <w:t>o</w:t>
      </w:r>
      <w:r w:rsidRPr="000C09FE">
        <w:rPr>
          <w:rFonts w:ascii="Arial" w:eastAsia="Arial Narrow" w:hAnsi="Arial" w:cs="Arial"/>
          <w:spacing w:val="1"/>
        </w:rPr>
        <w:t>bo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1"/>
        </w:rPr>
        <w:t>ą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  <w:spacing w:val="1"/>
        </w:rPr>
        <w:t>an</w:t>
      </w:r>
      <w:r w:rsidRPr="000C09FE">
        <w:rPr>
          <w:rFonts w:ascii="Arial" w:eastAsia="Arial Narrow" w:hAnsi="Arial" w:cs="Arial"/>
        </w:rPr>
        <w:t>y</w:t>
      </w:r>
      <w:r w:rsidRPr="000C09FE">
        <w:rPr>
          <w:rFonts w:ascii="Arial" w:eastAsia="Arial Narrow" w:hAnsi="Arial" w:cs="Arial"/>
          <w:spacing w:val="50"/>
        </w:rPr>
        <w:t xml:space="preserve"> </w:t>
      </w:r>
      <w:r w:rsidRPr="000C09FE">
        <w:rPr>
          <w:rFonts w:ascii="Arial" w:eastAsia="Arial Narrow" w:hAnsi="Arial" w:cs="Arial"/>
        </w:rPr>
        <w:t>jest</w:t>
      </w:r>
      <w:r w:rsidRPr="000C09FE">
        <w:rPr>
          <w:rFonts w:ascii="Arial" w:eastAsia="Arial Narrow" w:hAnsi="Arial" w:cs="Arial"/>
          <w:spacing w:val="53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50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rzeszk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l</w:t>
      </w:r>
      <w:r w:rsidRPr="000C09FE">
        <w:rPr>
          <w:rFonts w:ascii="Arial" w:eastAsia="Arial Narrow" w:hAnsi="Arial" w:cs="Arial"/>
          <w:spacing w:val="-2"/>
        </w:rPr>
        <w:t>e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ia</w:t>
      </w:r>
      <w:r w:rsidRPr="000C09FE">
        <w:rPr>
          <w:rFonts w:ascii="Arial" w:eastAsia="Arial Narrow" w:hAnsi="Arial" w:cs="Arial"/>
          <w:spacing w:val="50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rac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wnik</w:t>
      </w:r>
      <w:r w:rsidRPr="000C09FE">
        <w:rPr>
          <w:rFonts w:ascii="Arial" w:eastAsia="Arial Narrow" w:hAnsi="Arial" w:cs="Arial"/>
          <w:spacing w:val="1"/>
        </w:rPr>
        <w:t>ó</w:t>
      </w:r>
      <w:r w:rsidRPr="000C09FE">
        <w:rPr>
          <w:rFonts w:ascii="Arial" w:eastAsia="Arial Narrow" w:hAnsi="Arial" w:cs="Arial"/>
        </w:rPr>
        <w:t>w,</w:t>
      </w:r>
      <w:r>
        <w:rPr>
          <w:rFonts w:ascii="Arial" w:eastAsia="Arial Narrow" w:hAnsi="Arial" w:cs="Arial"/>
          <w:spacing w:val="52"/>
        </w:rPr>
        <w:t xml:space="preserve"> </w:t>
      </w:r>
      <w:r w:rsidRPr="000C09FE">
        <w:rPr>
          <w:rFonts w:ascii="Arial" w:eastAsia="Arial Narrow" w:hAnsi="Arial" w:cs="Arial"/>
        </w:rPr>
        <w:t>k</w:t>
      </w:r>
      <w:r w:rsidRPr="000C09FE">
        <w:rPr>
          <w:rFonts w:ascii="Arial" w:eastAsia="Arial Narrow" w:hAnsi="Arial" w:cs="Arial"/>
          <w:spacing w:val="-2"/>
        </w:rPr>
        <w:t>t</w:t>
      </w:r>
      <w:r w:rsidRPr="000C09FE">
        <w:rPr>
          <w:rFonts w:ascii="Arial" w:eastAsia="Arial Narrow" w:hAnsi="Arial" w:cs="Arial"/>
          <w:spacing w:val="1"/>
        </w:rPr>
        <w:t>ó</w:t>
      </w:r>
      <w:r w:rsidRPr="000C09FE">
        <w:rPr>
          <w:rFonts w:ascii="Arial" w:eastAsia="Arial Narrow" w:hAnsi="Arial" w:cs="Arial"/>
        </w:rPr>
        <w:t>rzy</w:t>
      </w:r>
      <w:r w:rsidRPr="000C09FE">
        <w:rPr>
          <w:rFonts w:ascii="Arial" w:eastAsia="Arial Narrow" w:hAnsi="Arial" w:cs="Arial"/>
          <w:spacing w:val="5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b</w:t>
      </w:r>
      <w:r w:rsidRPr="000C09FE">
        <w:rPr>
          <w:rFonts w:ascii="Arial" w:eastAsia="Arial Narrow" w:hAnsi="Arial" w:cs="Arial"/>
          <w:spacing w:val="-1"/>
        </w:rPr>
        <w:t>ę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ą</w:t>
      </w:r>
      <w:r w:rsidRPr="000C09FE">
        <w:rPr>
          <w:rFonts w:ascii="Arial" w:eastAsia="Arial Narrow" w:hAnsi="Arial" w:cs="Arial"/>
          <w:spacing w:val="50"/>
        </w:rPr>
        <w:t xml:space="preserve"> </w:t>
      </w:r>
      <w:r w:rsidRPr="000C09FE">
        <w:rPr>
          <w:rFonts w:ascii="Arial" w:eastAsia="Arial Narrow" w:hAnsi="Arial" w:cs="Arial"/>
        </w:rPr>
        <w:t>św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1"/>
        </w:rPr>
        <w:t>ad</w:t>
      </w:r>
      <w:r w:rsidRPr="000C09FE">
        <w:rPr>
          <w:rFonts w:ascii="Arial" w:eastAsia="Arial Narrow" w:hAnsi="Arial" w:cs="Arial"/>
        </w:rPr>
        <w:t>czyli</w:t>
      </w:r>
      <w:r w:rsidRPr="000C09FE">
        <w:rPr>
          <w:rFonts w:ascii="Arial" w:eastAsia="Arial Narrow" w:hAnsi="Arial" w:cs="Arial"/>
          <w:spacing w:val="5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słu</w:t>
      </w:r>
      <w:r w:rsidRPr="000C09FE">
        <w:rPr>
          <w:rFonts w:ascii="Arial" w:eastAsia="Arial Narrow" w:hAnsi="Arial" w:cs="Arial"/>
          <w:spacing w:val="1"/>
        </w:rPr>
        <w:t>g</w:t>
      </w:r>
      <w:r w:rsidRPr="000C09FE">
        <w:rPr>
          <w:rFonts w:ascii="Arial" w:eastAsia="Arial Narrow" w:hAnsi="Arial" w:cs="Arial"/>
        </w:rPr>
        <w:t>i s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rząt</w:t>
      </w:r>
      <w:r w:rsidRPr="000C09FE">
        <w:rPr>
          <w:rFonts w:ascii="Arial" w:eastAsia="Arial Narrow" w:hAnsi="Arial" w:cs="Arial"/>
          <w:spacing w:val="1"/>
        </w:rPr>
        <w:t>an</w:t>
      </w:r>
      <w:r w:rsidRPr="000C09FE">
        <w:rPr>
          <w:rFonts w:ascii="Arial" w:eastAsia="Arial Narrow" w:hAnsi="Arial" w:cs="Arial"/>
          <w:spacing w:val="-3"/>
        </w:rPr>
        <w:t>i</w:t>
      </w:r>
      <w:r w:rsidRPr="000C09FE">
        <w:rPr>
          <w:rFonts w:ascii="Arial" w:eastAsia="Arial Narrow" w:hAnsi="Arial" w:cs="Arial"/>
        </w:rPr>
        <w:t>a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kresie</w:t>
      </w:r>
      <w:r w:rsidRPr="000C09FE">
        <w:rPr>
          <w:rFonts w:ascii="Arial" w:eastAsia="Arial Narrow" w:hAnsi="Arial" w:cs="Arial"/>
          <w:spacing w:val="-2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B</w:t>
      </w:r>
      <w:r w:rsidRPr="000C09FE">
        <w:rPr>
          <w:rFonts w:ascii="Arial" w:eastAsia="Arial Narrow" w:hAnsi="Arial" w:cs="Arial"/>
        </w:rPr>
        <w:t>HP,</w:t>
      </w:r>
      <w:r w:rsidRPr="000C09FE">
        <w:rPr>
          <w:rFonts w:ascii="Arial" w:eastAsia="Arial Narrow" w:hAnsi="Arial" w:cs="Arial"/>
          <w:spacing w:val="-2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c</w:t>
      </w:r>
      <w:r w:rsidRPr="000C09FE">
        <w:rPr>
          <w:rFonts w:ascii="Arial" w:eastAsia="Arial Narrow" w:hAnsi="Arial" w:cs="Arial"/>
          <w:spacing w:val="1"/>
        </w:rPr>
        <w:t>h</w:t>
      </w:r>
      <w:r w:rsidRPr="000C09FE">
        <w:rPr>
          <w:rFonts w:ascii="Arial" w:eastAsia="Arial Narrow" w:hAnsi="Arial" w:cs="Arial"/>
        </w:rPr>
        <w:t>ro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y</w:t>
      </w:r>
      <w:r w:rsidRPr="000C09FE">
        <w:rPr>
          <w:rFonts w:ascii="Arial" w:eastAsia="Arial Narrow" w:hAnsi="Arial" w:cs="Arial"/>
          <w:spacing w:val="-2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rzeci</w:t>
      </w:r>
      <w:r w:rsidRPr="000C09FE">
        <w:rPr>
          <w:rFonts w:ascii="Arial" w:eastAsia="Arial Narrow" w:hAnsi="Arial" w:cs="Arial"/>
          <w:spacing w:val="-1"/>
        </w:rPr>
        <w:t>w</w:t>
      </w:r>
      <w:r w:rsidRPr="000C09FE">
        <w:rPr>
          <w:rFonts w:ascii="Arial" w:eastAsia="Arial Narrow" w:hAnsi="Arial" w:cs="Arial"/>
          <w:spacing w:val="1"/>
        </w:rPr>
        <w:t>po</w:t>
      </w:r>
      <w:r w:rsidRPr="000C09FE">
        <w:rPr>
          <w:rFonts w:ascii="Arial" w:eastAsia="Arial Narrow" w:hAnsi="Arial" w:cs="Arial"/>
          <w:spacing w:val="-2"/>
        </w:rPr>
        <w:t>ż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rowej.</w:t>
      </w:r>
    </w:p>
    <w:p w:rsidR="008B21FA" w:rsidRPr="000C09FE" w:rsidRDefault="008B21FA" w:rsidP="008B21FA">
      <w:pPr>
        <w:widowControl w:val="0"/>
        <w:spacing w:line="239" w:lineRule="auto"/>
        <w:ind w:right="57"/>
        <w:jc w:val="both"/>
        <w:rPr>
          <w:rFonts w:ascii="Arial" w:eastAsia="Arial Narrow" w:hAnsi="Arial" w:cs="Arial"/>
        </w:rPr>
      </w:pPr>
      <w:r>
        <w:rPr>
          <w:rFonts w:ascii="Arial" w:eastAsia="Arial Narrow" w:hAnsi="Arial" w:cs="Arial"/>
          <w:spacing w:val="1"/>
        </w:rPr>
        <w:t>16</w:t>
      </w:r>
      <w:r w:rsidRPr="000C09FE">
        <w:rPr>
          <w:rFonts w:ascii="Arial" w:eastAsia="Arial Narrow" w:hAnsi="Arial" w:cs="Arial"/>
        </w:rPr>
        <w:t xml:space="preserve">. </w:t>
      </w:r>
      <w:r w:rsidRPr="000C09FE">
        <w:rPr>
          <w:rFonts w:ascii="Arial" w:eastAsia="Arial Narrow" w:hAnsi="Arial" w:cs="Arial"/>
          <w:b/>
          <w:bCs/>
        </w:rPr>
        <w:t>Za</w:t>
      </w:r>
      <w:r w:rsidRPr="000C09FE">
        <w:rPr>
          <w:rFonts w:ascii="Arial" w:eastAsia="Arial Narrow" w:hAnsi="Arial" w:cs="Arial"/>
          <w:b/>
          <w:bCs/>
          <w:spacing w:val="1"/>
        </w:rPr>
        <w:t>ma</w:t>
      </w:r>
      <w:r w:rsidRPr="000C09FE">
        <w:rPr>
          <w:rFonts w:ascii="Arial" w:eastAsia="Arial Narrow" w:hAnsi="Arial" w:cs="Arial"/>
          <w:b/>
          <w:bCs/>
        </w:rPr>
        <w:t>w</w:t>
      </w:r>
      <w:r w:rsidRPr="000C09FE">
        <w:rPr>
          <w:rFonts w:ascii="Arial" w:eastAsia="Arial Narrow" w:hAnsi="Arial" w:cs="Arial"/>
          <w:b/>
          <w:bCs/>
          <w:spacing w:val="-1"/>
        </w:rPr>
        <w:t>i</w:t>
      </w:r>
      <w:r w:rsidRPr="000C09FE">
        <w:rPr>
          <w:rFonts w:ascii="Arial" w:eastAsia="Arial Narrow" w:hAnsi="Arial" w:cs="Arial"/>
          <w:b/>
          <w:bCs/>
          <w:spacing w:val="1"/>
        </w:rPr>
        <w:t>a</w:t>
      </w:r>
      <w:r w:rsidRPr="000C09FE">
        <w:rPr>
          <w:rFonts w:ascii="Arial" w:eastAsia="Arial Narrow" w:hAnsi="Arial" w:cs="Arial"/>
          <w:b/>
          <w:bCs/>
        </w:rPr>
        <w:t>j</w:t>
      </w:r>
      <w:r w:rsidRPr="000C09FE">
        <w:rPr>
          <w:rFonts w:ascii="Arial" w:eastAsia="Arial Narrow" w:hAnsi="Arial" w:cs="Arial"/>
          <w:b/>
          <w:bCs/>
          <w:spacing w:val="-1"/>
        </w:rPr>
        <w:t>ą</w:t>
      </w:r>
      <w:r w:rsidRPr="000C09FE">
        <w:rPr>
          <w:rFonts w:ascii="Arial" w:eastAsia="Arial Narrow" w:hAnsi="Arial" w:cs="Arial"/>
          <w:b/>
          <w:bCs/>
          <w:spacing w:val="1"/>
        </w:rPr>
        <w:t>c</w:t>
      </w:r>
      <w:r w:rsidRPr="000C09FE">
        <w:rPr>
          <w:rFonts w:ascii="Arial" w:eastAsia="Arial Narrow" w:hAnsi="Arial" w:cs="Arial"/>
          <w:b/>
          <w:bCs/>
        </w:rPr>
        <w:t>y</w:t>
      </w:r>
      <w:r w:rsidRPr="000C09FE">
        <w:rPr>
          <w:rFonts w:ascii="Arial" w:eastAsia="Arial Narrow" w:hAnsi="Arial" w:cs="Arial"/>
          <w:b/>
          <w:bCs/>
          <w:spacing w:val="12"/>
        </w:rPr>
        <w:t xml:space="preserve"> </w:t>
      </w:r>
      <w:r w:rsidRPr="000C09FE">
        <w:rPr>
          <w:rFonts w:ascii="Arial" w:eastAsia="Arial Narrow" w:hAnsi="Arial" w:cs="Arial"/>
          <w:b/>
          <w:bCs/>
        </w:rPr>
        <w:t>z</w:t>
      </w:r>
      <w:r w:rsidRPr="000C09FE">
        <w:rPr>
          <w:rFonts w:ascii="Arial" w:eastAsia="Arial Narrow" w:hAnsi="Arial" w:cs="Arial"/>
          <w:b/>
          <w:bCs/>
          <w:spacing w:val="1"/>
        </w:rPr>
        <w:t>as</w:t>
      </w:r>
      <w:r w:rsidRPr="000C09FE">
        <w:rPr>
          <w:rFonts w:ascii="Arial" w:eastAsia="Arial Narrow" w:hAnsi="Arial" w:cs="Arial"/>
          <w:b/>
          <w:bCs/>
        </w:rPr>
        <w:t>tr</w:t>
      </w:r>
      <w:r w:rsidRPr="000C09FE">
        <w:rPr>
          <w:rFonts w:ascii="Arial" w:eastAsia="Arial Narrow" w:hAnsi="Arial" w:cs="Arial"/>
          <w:b/>
          <w:bCs/>
          <w:spacing w:val="-3"/>
        </w:rPr>
        <w:t>z</w:t>
      </w:r>
      <w:r w:rsidRPr="000C09FE">
        <w:rPr>
          <w:rFonts w:ascii="Arial" w:eastAsia="Arial Narrow" w:hAnsi="Arial" w:cs="Arial"/>
          <w:b/>
          <w:bCs/>
          <w:spacing w:val="1"/>
        </w:rPr>
        <w:t>e</w:t>
      </w:r>
      <w:r w:rsidRPr="000C09FE">
        <w:rPr>
          <w:rFonts w:ascii="Arial" w:eastAsia="Arial Narrow" w:hAnsi="Arial" w:cs="Arial"/>
          <w:b/>
          <w:bCs/>
        </w:rPr>
        <w:t>ga</w:t>
      </w:r>
      <w:r w:rsidRPr="000C09FE">
        <w:rPr>
          <w:rFonts w:ascii="Arial" w:eastAsia="Arial Narrow" w:hAnsi="Arial" w:cs="Arial"/>
          <w:b/>
          <w:bCs/>
          <w:spacing w:val="12"/>
        </w:rPr>
        <w:t xml:space="preserve"> </w:t>
      </w:r>
      <w:r w:rsidRPr="000C09FE">
        <w:rPr>
          <w:rFonts w:ascii="Arial" w:eastAsia="Arial Narrow" w:hAnsi="Arial" w:cs="Arial"/>
          <w:b/>
          <w:bCs/>
          <w:spacing w:val="-1"/>
        </w:rPr>
        <w:t>s</w:t>
      </w:r>
      <w:r w:rsidRPr="000C09FE">
        <w:rPr>
          <w:rFonts w:ascii="Arial" w:eastAsia="Arial Narrow" w:hAnsi="Arial" w:cs="Arial"/>
          <w:b/>
          <w:bCs/>
        </w:rPr>
        <w:t>obie</w:t>
      </w:r>
      <w:r w:rsidRPr="000C09FE">
        <w:rPr>
          <w:rFonts w:ascii="Arial" w:eastAsia="Arial Narrow" w:hAnsi="Arial" w:cs="Arial"/>
          <w:b/>
          <w:bCs/>
          <w:spacing w:val="12"/>
        </w:rPr>
        <w:t xml:space="preserve"> </w:t>
      </w:r>
      <w:r w:rsidRPr="000C09FE">
        <w:rPr>
          <w:rFonts w:ascii="Arial" w:eastAsia="Arial Narrow" w:hAnsi="Arial" w:cs="Arial"/>
          <w:b/>
          <w:bCs/>
        </w:rPr>
        <w:t>pr</w:t>
      </w:r>
      <w:r w:rsidRPr="000C09FE">
        <w:rPr>
          <w:rFonts w:ascii="Arial" w:eastAsia="Arial Narrow" w:hAnsi="Arial" w:cs="Arial"/>
          <w:b/>
          <w:bCs/>
          <w:spacing w:val="1"/>
        </w:rPr>
        <w:t>a</w:t>
      </w:r>
      <w:r w:rsidRPr="000C09FE">
        <w:rPr>
          <w:rFonts w:ascii="Arial" w:eastAsia="Arial Narrow" w:hAnsi="Arial" w:cs="Arial"/>
          <w:b/>
          <w:bCs/>
        </w:rPr>
        <w:t>wo</w:t>
      </w:r>
      <w:r w:rsidRPr="000C09FE">
        <w:rPr>
          <w:rFonts w:ascii="Arial" w:eastAsia="Arial Narrow" w:hAnsi="Arial" w:cs="Arial"/>
          <w:b/>
          <w:bCs/>
          <w:spacing w:val="15"/>
        </w:rPr>
        <w:t xml:space="preserve"> </w:t>
      </w:r>
      <w:r w:rsidRPr="000C09FE">
        <w:rPr>
          <w:rFonts w:ascii="Arial" w:eastAsia="Arial Narrow" w:hAnsi="Arial" w:cs="Arial"/>
          <w:b/>
          <w:bCs/>
        </w:rPr>
        <w:t>ograni</w:t>
      </w:r>
      <w:r w:rsidRPr="000C09FE">
        <w:rPr>
          <w:rFonts w:ascii="Arial" w:eastAsia="Arial Narrow" w:hAnsi="Arial" w:cs="Arial"/>
          <w:b/>
          <w:bCs/>
          <w:spacing w:val="1"/>
        </w:rPr>
        <w:t>c</w:t>
      </w:r>
      <w:r w:rsidRPr="000C09FE">
        <w:rPr>
          <w:rFonts w:ascii="Arial" w:eastAsia="Arial Narrow" w:hAnsi="Arial" w:cs="Arial"/>
          <w:b/>
          <w:bCs/>
          <w:spacing w:val="-2"/>
        </w:rPr>
        <w:t>z</w:t>
      </w:r>
      <w:r w:rsidRPr="000C09FE">
        <w:rPr>
          <w:rFonts w:ascii="Arial" w:eastAsia="Arial Narrow" w:hAnsi="Arial" w:cs="Arial"/>
          <w:b/>
          <w:bCs/>
          <w:spacing w:val="1"/>
        </w:rPr>
        <w:t>e</w:t>
      </w:r>
      <w:r w:rsidRPr="000C09FE">
        <w:rPr>
          <w:rFonts w:ascii="Arial" w:eastAsia="Arial Narrow" w:hAnsi="Arial" w:cs="Arial"/>
          <w:b/>
          <w:bCs/>
        </w:rPr>
        <w:t>nia</w:t>
      </w:r>
      <w:r w:rsidRPr="000C09FE">
        <w:rPr>
          <w:rFonts w:ascii="Arial" w:eastAsia="Arial Narrow" w:hAnsi="Arial" w:cs="Arial"/>
          <w:b/>
          <w:bCs/>
          <w:spacing w:val="10"/>
        </w:rPr>
        <w:t xml:space="preserve"> </w:t>
      </w:r>
      <w:r w:rsidRPr="000C09FE">
        <w:rPr>
          <w:rFonts w:ascii="Arial" w:eastAsia="Arial Narrow" w:hAnsi="Arial" w:cs="Arial"/>
          <w:b/>
          <w:bCs/>
        </w:rPr>
        <w:t>z</w:t>
      </w:r>
      <w:r w:rsidRPr="000C09FE">
        <w:rPr>
          <w:rFonts w:ascii="Arial" w:eastAsia="Arial Narrow" w:hAnsi="Arial" w:cs="Arial"/>
          <w:b/>
          <w:bCs/>
          <w:spacing w:val="1"/>
        </w:rPr>
        <w:t>ak</w:t>
      </w:r>
      <w:r w:rsidRPr="000C09FE">
        <w:rPr>
          <w:rFonts w:ascii="Arial" w:eastAsia="Arial Narrow" w:hAnsi="Arial" w:cs="Arial"/>
          <w:b/>
          <w:bCs/>
        </w:rPr>
        <w:t>r</w:t>
      </w:r>
      <w:r w:rsidRPr="000C09FE">
        <w:rPr>
          <w:rFonts w:ascii="Arial" w:eastAsia="Arial Narrow" w:hAnsi="Arial" w:cs="Arial"/>
          <w:b/>
          <w:bCs/>
          <w:spacing w:val="1"/>
        </w:rPr>
        <w:t>es</w:t>
      </w:r>
      <w:r w:rsidRPr="000C09FE">
        <w:rPr>
          <w:rFonts w:ascii="Arial" w:eastAsia="Arial Narrow" w:hAnsi="Arial" w:cs="Arial"/>
          <w:b/>
          <w:bCs/>
        </w:rPr>
        <w:t>u</w:t>
      </w:r>
      <w:r w:rsidRPr="000C09FE">
        <w:rPr>
          <w:rFonts w:ascii="Arial" w:eastAsia="Arial Narrow" w:hAnsi="Arial" w:cs="Arial"/>
          <w:b/>
          <w:bCs/>
          <w:spacing w:val="9"/>
        </w:rPr>
        <w:t xml:space="preserve"> </w:t>
      </w:r>
      <w:r w:rsidRPr="000C09FE">
        <w:rPr>
          <w:rFonts w:ascii="Arial" w:eastAsia="Arial Narrow" w:hAnsi="Arial" w:cs="Arial"/>
          <w:b/>
          <w:bCs/>
          <w:spacing w:val="1"/>
        </w:rPr>
        <w:t>ś</w:t>
      </w:r>
      <w:r w:rsidRPr="000C09FE">
        <w:rPr>
          <w:rFonts w:ascii="Arial" w:eastAsia="Arial Narrow" w:hAnsi="Arial" w:cs="Arial"/>
          <w:b/>
          <w:bCs/>
        </w:rPr>
        <w:t>w</w:t>
      </w:r>
      <w:r w:rsidRPr="000C09FE">
        <w:rPr>
          <w:rFonts w:ascii="Arial" w:eastAsia="Arial Narrow" w:hAnsi="Arial" w:cs="Arial"/>
          <w:b/>
          <w:bCs/>
          <w:spacing w:val="1"/>
        </w:rPr>
        <w:t>ia</w:t>
      </w:r>
      <w:r w:rsidRPr="000C09FE">
        <w:rPr>
          <w:rFonts w:ascii="Arial" w:eastAsia="Arial Narrow" w:hAnsi="Arial" w:cs="Arial"/>
          <w:b/>
          <w:bCs/>
          <w:spacing w:val="-3"/>
        </w:rPr>
        <w:t>d</w:t>
      </w:r>
      <w:r w:rsidRPr="000C09FE">
        <w:rPr>
          <w:rFonts w:ascii="Arial" w:eastAsia="Arial Narrow" w:hAnsi="Arial" w:cs="Arial"/>
          <w:b/>
          <w:bCs/>
          <w:spacing w:val="1"/>
        </w:rPr>
        <w:t>c</w:t>
      </w:r>
      <w:r w:rsidRPr="000C09FE">
        <w:rPr>
          <w:rFonts w:ascii="Arial" w:eastAsia="Arial Narrow" w:hAnsi="Arial" w:cs="Arial"/>
          <w:b/>
          <w:bCs/>
        </w:rPr>
        <w:t>zony</w:t>
      </w:r>
      <w:r w:rsidRPr="000C09FE">
        <w:rPr>
          <w:rFonts w:ascii="Arial" w:eastAsia="Arial Narrow" w:hAnsi="Arial" w:cs="Arial"/>
          <w:b/>
          <w:bCs/>
          <w:spacing w:val="1"/>
        </w:rPr>
        <w:t>c</w:t>
      </w:r>
      <w:r w:rsidRPr="000C09FE">
        <w:rPr>
          <w:rFonts w:ascii="Arial" w:eastAsia="Arial Narrow" w:hAnsi="Arial" w:cs="Arial"/>
          <w:b/>
          <w:bCs/>
        </w:rPr>
        <w:t>h</w:t>
      </w:r>
      <w:r w:rsidRPr="000C09FE">
        <w:rPr>
          <w:rFonts w:ascii="Arial" w:eastAsia="Arial Narrow" w:hAnsi="Arial" w:cs="Arial"/>
          <w:b/>
          <w:bCs/>
          <w:spacing w:val="9"/>
        </w:rPr>
        <w:t xml:space="preserve"> </w:t>
      </w:r>
      <w:r w:rsidRPr="000C09FE">
        <w:rPr>
          <w:rFonts w:ascii="Arial" w:eastAsia="Arial Narrow" w:hAnsi="Arial" w:cs="Arial"/>
          <w:b/>
          <w:bCs/>
        </w:rPr>
        <w:t>us</w:t>
      </w:r>
      <w:r w:rsidRPr="000C09FE">
        <w:rPr>
          <w:rFonts w:ascii="Arial" w:eastAsia="Arial Narrow" w:hAnsi="Arial" w:cs="Arial"/>
          <w:b/>
          <w:bCs/>
          <w:spacing w:val="1"/>
        </w:rPr>
        <w:t>ł</w:t>
      </w:r>
      <w:r w:rsidRPr="000C09FE">
        <w:rPr>
          <w:rFonts w:ascii="Arial" w:eastAsia="Arial Narrow" w:hAnsi="Arial" w:cs="Arial"/>
          <w:b/>
          <w:bCs/>
        </w:rPr>
        <w:t>ug</w:t>
      </w:r>
      <w:r w:rsidRPr="000C09FE">
        <w:rPr>
          <w:rFonts w:ascii="Arial" w:eastAsia="Arial Narrow" w:hAnsi="Arial" w:cs="Arial"/>
          <w:b/>
          <w:bCs/>
          <w:spacing w:val="11"/>
        </w:rPr>
        <w:t xml:space="preserve"> </w:t>
      </w:r>
      <w:r w:rsidRPr="000C09FE">
        <w:rPr>
          <w:rFonts w:ascii="Arial" w:eastAsia="Arial Narrow" w:hAnsi="Arial" w:cs="Arial"/>
          <w:b/>
          <w:bCs/>
        </w:rPr>
        <w:t>w</w:t>
      </w:r>
      <w:r w:rsidRPr="000C09FE">
        <w:rPr>
          <w:rFonts w:ascii="Arial" w:eastAsia="Arial Narrow" w:hAnsi="Arial" w:cs="Arial"/>
          <w:b/>
          <w:bCs/>
          <w:spacing w:val="12"/>
        </w:rPr>
        <w:t xml:space="preserve"> </w:t>
      </w:r>
      <w:r w:rsidRPr="000C09FE">
        <w:rPr>
          <w:rFonts w:ascii="Arial" w:eastAsia="Arial Narrow" w:hAnsi="Arial" w:cs="Arial"/>
          <w:b/>
          <w:bCs/>
        </w:rPr>
        <w:t>ok</w:t>
      </w:r>
      <w:r w:rsidRPr="000C09FE">
        <w:rPr>
          <w:rFonts w:ascii="Arial" w:eastAsia="Arial Narrow" w:hAnsi="Arial" w:cs="Arial"/>
          <w:b/>
          <w:bCs/>
          <w:spacing w:val="1"/>
        </w:rPr>
        <w:t>res</w:t>
      </w:r>
      <w:r w:rsidRPr="000C09FE">
        <w:rPr>
          <w:rFonts w:ascii="Arial" w:eastAsia="Arial Narrow" w:hAnsi="Arial" w:cs="Arial"/>
          <w:b/>
          <w:bCs/>
          <w:spacing w:val="-2"/>
        </w:rPr>
        <w:t>i</w:t>
      </w:r>
      <w:r w:rsidRPr="000C09FE">
        <w:rPr>
          <w:rFonts w:ascii="Arial" w:eastAsia="Arial Narrow" w:hAnsi="Arial" w:cs="Arial"/>
          <w:b/>
          <w:bCs/>
        </w:rPr>
        <w:t xml:space="preserve">e </w:t>
      </w:r>
      <w:proofErr w:type="spellStart"/>
      <w:r w:rsidRPr="000C09FE">
        <w:rPr>
          <w:rFonts w:ascii="Arial" w:eastAsia="Arial Narrow" w:hAnsi="Arial" w:cs="Arial"/>
          <w:b/>
          <w:bCs/>
        </w:rPr>
        <w:t>w</w:t>
      </w:r>
      <w:r w:rsidRPr="000C09FE">
        <w:rPr>
          <w:rFonts w:ascii="Arial" w:eastAsia="Arial Narrow" w:hAnsi="Arial" w:cs="Arial"/>
          <w:b/>
          <w:bCs/>
          <w:spacing w:val="1"/>
        </w:rPr>
        <w:t>ak</w:t>
      </w:r>
      <w:r w:rsidRPr="000C09FE">
        <w:rPr>
          <w:rFonts w:ascii="Arial" w:eastAsia="Arial Narrow" w:hAnsi="Arial" w:cs="Arial"/>
          <w:b/>
          <w:bCs/>
          <w:spacing w:val="-1"/>
        </w:rPr>
        <w:t>a</w:t>
      </w:r>
      <w:r w:rsidRPr="000C09FE">
        <w:rPr>
          <w:rFonts w:ascii="Arial" w:eastAsia="Arial Narrow" w:hAnsi="Arial" w:cs="Arial"/>
          <w:b/>
          <w:bCs/>
          <w:spacing w:val="1"/>
        </w:rPr>
        <w:t>cy</w:t>
      </w:r>
      <w:r w:rsidRPr="000C09FE">
        <w:rPr>
          <w:rFonts w:ascii="Arial" w:eastAsia="Arial Narrow" w:hAnsi="Arial" w:cs="Arial"/>
          <w:b/>
          <w:bCs/>
        </w:rPr>
        <w:t>jn</w:t>
      </w:r>
      <w:r w:rsidRPr="000C09FE">
        <w:rPr>
          <w:rFonts w:ascii="Arial" w:eastAsia="Arial Narrow" w:hAnsi="Arial" w:cs="Arial"/>
          <w:b/>
          <w:bCs/>
          <w:spacing w:val="-2"/>
        </w:rPr>
        <w:t>o</w:t>
      </w:r>
      <w:proofErr w:type="spellEnd"/>
      <w:r w:rsidRPr="000C09FE">
        <w:rPr>
          <w:rFonts w:ascii="Arial" w:eastAsia="Arial Narrow" w:hAnsi="Arial" w:cs="Arial"/>
          <w:b/>
          <w:bCs/>
          <w:spacing w:val="1"/>
        </w:rPr>
        <w:t>–</w:t>
      </w:r>
      <w:r w:rsidRPr="000C09FE">
        <w:rPr>
          <w:rFonts w:ascii="Arial" w:eastAsia="Arial Narrow" w:hAnsi="Arial" w:cs="Arial"/>
          <w:b/>
          <w:bCs/>
        </w:rPr>
        <w:t>r</w:t>
      </w:r>
      <w:r w:rsidRPr="000C09FE">
        <w:rPr>
          <w:rFonts w:ascii="Arial" w:eastAsia="Arial Narrow" w:hAnsi="Arial" w:cs="Arial"/>
          <w:b/>
          <w:bCs/>
          <w:spacing w:val="1"/>
        </w:rPr>
        <w:t>e</w:t>
      </w:r>
      <w:r w:rsidRPr="000C09FE">
        <w:rPr>
          <w:rFonts w:ascii="Arial" w:eastAsia="Arial Narrow" w:hAnsi="Arial" w:cs="Arial"/>
          <w:b/>
          <w:bCs/>
        </w:rPr>
        <w:t>mon</w:t>
      </w:r>
      <w:r w:rsidRPr="000C09FE">
        <w:rPr>
          <w:rFonts w:ascii="Arial" w:eastAsia="Arial Narrow" w:hAnsi="Arial" w:cs="Arial"/>
          <w:b/>
          <w:bCs/>
          <w:spacing w:val="-1"/>
        </w:rPr>
        <w:t>t</w:t>
      </w:r>
      <w:r w:rsidRPr="000C09FE">
        <w:rPr>
          <w:rFonts w:ascii="Arial" w:eastAsia="Arial Narrow" w:hAnsi="Arial" w:cs="Arial"/>
          <w:b/>
          <w:bCs/>
        </w:rPr>
        <w:t>ow</w:t>
      </w:r>
      <w:r w:rsidRPr="000C09FE">
        <w:rPr>
          <w:rFonts w:ascii="Arial" w:eastAsia="Arial Narrow" w:hAnsi="Arial" w:cs="Arial"/>
          <w:b/>
          <w:bCs/>
          <w:spacing w:val="1"/>
        </w:rPr>
        <w:t>y</w:t>
      </w:r>
      <w:r w:rsidRPr="000C09FE">
        <w:rPr>
          <w:rFonts w:ascii="Arial" w:eastAsia="Arial Narrow" w:hAnsi="Arial" w:cs="Arial"/>
          <w:b/>
          <w:bCs/>
        </w:rPr>
        <w:t>m</w:t>
      </w:r>
      <w:r w:rsidRPr="000C09FE">
        <w:rPr>
          <w:rFonts w:ascii="Arial" w:eastAsia="Arial Narrow" w:hAnsi="Arial" w:cs="Arial"/>
          <w:b/>
          <w:bCs/>
          <w:spacing w:val="-7"/>
        </w:rPr>
        <w:t xml:space="preserve"> </w:t>
      </w:r>
      <w:r w:rsidRPr="000C09FE">
        <w:rPr>
          <w:rFonts w:ascii="Arial" w:eastAsia="Arial Narrow" w:hAnsi="Arial" w:cs="Arial"/>
          <w:b/>
          <w:bCs/>
        </w:rPr>
        <w:t>ucz</w:t>
      </w:r>
      <w:r w:rsidRPr="000C09FE">
        <w:rPr>
          <w:rFonts w:ascii="Arial" w:eastAsia="Arial Narrow" w:hAnsi="Arial" w:cs="Arial"/>
          <w:b/>
          <w:bCs/>
          <w:spacing w:val="1"/>
        </w:rPr>
        <w:t>e</w:t>
      </w:r>
      <w:r w:rsidRPr="000C09FE">
        <w:rPr>
          <w:rFonts w:ascii="Arial" w:eastAsia="Arial Narrow" w:hAnsi="Arial" w:cs="Arial"/>
          <w:b/>
          <w:bCs/>
        </w:rPr>
        <w:t>lni</w:t>
      </w:r>
      <w:r w:rsidRPr="000C09FE">
        <w:rPr>
          <w:rFonts w:ascii="Arial" w:eastAsia="Arial Narrow" w:hAnsi="Arial" w:cs="Arial"/>
          <w:b/>
          <w:bCs/>
          <w:spacing w:val="6"/>
        </w:rPr>
        <w:t xml:space="preserve"> </w:t>
      </w:r>
      <w:r w:rsidRPr="000C09FE">
        <w:rPr>
          <w:rFonts w:ascii="Arial" w:eastAsia="Arial Narrow" w:hAnsi="Arial" w:cs="Arial"/>
          <w:b/>
          <w:bCs/>
        </w:rPr>
        <w:t>z</w:t>
      </w:r>
      <w:r w:rsidRPr="000C09FE">
        <w:rPr>
          <w:rFonts w:ascii="Arial" w:eastAsia="Arial Narrow" w:hAnsi="Arial" w:cs="Arial"/>
          <w:b/>
          <w:bCs/>
          <w:spacing w:val="3"/>
        </w:rPr>
        <w:t xml:space="preserve"> </w:t>
      </w:r>
      <w:r w:rsidRPr="000C09FE">
        <w:rPr>
          <w:rFonts w:ascii="Arial" w:eastAsia="Arial Narrow" w:hAnsi="Arial" w:cs="Arial"/>
          <w:b/>
          <w:bCs/>
        </w:rPr>
        <w:t>od</w:t>
      </w:r>
      <w:r w:rsidRPr="000C09FE">
        <w:rPr>
          <w:rFonts w:ascii="Arial" w:eastAsia="Arial Narrow" w:hAnsi="Arial" w:cs="Arial"/>
          <w:b/>
          <w:bCs/>
          <w:spacing w:val="-1"/>
        </w:rPr>
        <w:t>p</w:t>
      </w:r>
      <w:r w:rsidRPr="000C09FE">
        <w:rPr>
          <w:rFonts w:ascii="Arial" w:eastAsia="Arial Narrow" w:hAnsi="Arial" w:cs="Arial"/>
          <w:b/>
          <w:bCs/>
        </w:rPr>
        <w:t>owi</w:t>
      </w:r>
      <w:r w:rsidRPr="000C09FE">
        <w:rPr>
          <w:rFonts w:ascii="Arial" w:eastAsia="Arial Narrow" w:hAnsi="Arial" w:cs="Arial"/>
          <w:b/>
          <w:bCs/>
          <w:spacing w:val="1"/>
        </w:rPr>
        <w:t>e</w:t>
      </w:r>
      <w:r w:rsidRPr="000C09FE">
        <w:rPr>
          <w:rFonts w:ascii="Arial" w:eastAsia="Arial Narrow" w:hAnsi="Arial" w:cs="Arial"/>
          <w:b/>
          <w:bCs/>
        </w:rPr>
        <w:t>dn</w:t>
      </w:r>
      <w:r w:rsidRPr="000C09FE">
        <w:rPr>
          <w:rFonts w:ascii="Arial" w:eastAsia="Arial Narrow" w:hAnsi="Arial" w:cs="Arial"/>
          <w:b/>
          <w:bCs/>
          <w:spacing w:val="-2"/>
        </w:rPr>
        <w:t>i</w:t>
      </w:r>
      <w:r w:rsidRPr="000C09FE">
        <w:rPr>
          <w:rFonts w:ascii="Arial" w:eastAsia="Arial Narrow" w:hAnsi="Arial" w:cs="Arial"/>
          <w:b/>
          <w:bCs/>
        </w:rPr>
        <w:t>m</w:t>
      </w:r>
      <w:r w:rsidRPr="000C09FE">
        <w:rPr>
          <w:rFonts w:ascii="Arial" w:eastAsia="Arial Narrow" w:hAnsi="Arial" w:cs="Arial"/>
          <w:b/>
          <w:bCs/>
          <w:spacing w:val="-2"/>
        </w:rPr>
        <w:t xml:space="preserve"> z</w:t>
      </w:r>
      <w:r w:rsidRPr="000C09FE">
        <w:rPr>
          <w:rFonts w:ascii="Arial" w:eastAsia="Arial Narrow" w:hAnsi="Arial" w:cs="Arial"/>
          <w:b/>
          <w:bCs/>
        </w:rPr>
        <w:t>mni</w:t>
      </w:r>
      <w:r w:rsidRPr="000C09FE">
        <w:rPr>
          <w:rFonts w:ascii="Arial" w:eastAsia="Arial Narrow" w:hAnsi="Arial" w:cs="Arial"/>
          <w:b/>
          <w:bCs/>
          <w:spacing w:val="1"/>
        </w:rPr>
        <w:t>e</w:t>
      </w:r>
      <w:r w:rsidRPr="000C09FE">
        <w:rPr>
          <w:rFonts w:ascii="Arial" w:eastAsia="Arial Narrow" w:hAnsi="Arial" w:cs="Arial"/>
          <w:b/>
          <w:bCs/>
        </w:rPr>
        <w:t>j</w:t>
      </w:r>
      <w:r w:rsidRPr="000C09FE">
        <w:rPr>
          <w:rFonts w:ascii="Arial" w:eastAsia="Arial Narrow" w:hAnsi="Arial" w:cs="Arial"/>
          <w:b/>
          <w:bCs/>
          <w:spacing w:val="1"/>
        </w:rPr>
        <w:t>s</w:t>
      </w:r>
      <w:r w:rsidRPr="000C09FE">
        <w:rPr>
          <w:rFonts w:ascii="Arial" w:eastAsia="Arial Narrow" w:hAnsi="Arial" w:cs="Arial"/>
          <w:b/>
          <w:bCs/>
          <w:spacing w:val="-2"/>
        </w:rPr>
        <w:t>z</w:t>
      </w:r>
      <w:r w:rsidRPr="000C09FE">
        <w:rPr>
          <w:rFonts w:ascii="Arial" w:eastAsia="Arial Narrow" w:hAnsi="Arial" w:cs="Arial"/>
          <w:b/>
          <w:bCs/>
          <w:spacing w:val="1"/>
        </w:rPr>
        <w:t>e</w:t>
      </w:r>
      <w:r w:rsidRPr="000C09FE">
        <w:rPr>
          <w:rFonts w:ascii="Arial" w:eastAsia="Arial Narrow" w:hAnsi="Arial" w:cs="Arial"/>
          <w:b/>
          <w:bCs/>
        </w:rPr>
        <w:t>ni</w:t>
      </w:r>
      <w:r w:rsidRPr="000C09FE">
        <w:rPr>
          <w:rFonts w:ascii="Arial" w:eastAsia="Arial Narrow" w:hAnsi="Arial" w:cs="Arial"/>
          <w:b/>
          <w:bCs/>
          <w:spacing w:val="1"/>
        </w:rPr>
        <w:t>e</w:t>
      </w:r>
      <w:r w:rsidRPr="000C09FE">
        <w:rPr>
          <w:rFonts w:ascii="Arial" w:eastAsia="Arial Narrow" w:hAnsi="Arial" w:cs="Arial"/>
          <w:b/>
          <w:bCs/>
        </w:rPr>
        <w:t>m</w:t>
      </w:r>
      <w:r w:rsidRPr="000C09FE">
        <w:rPr>
          <w:rFonts w:ascii="Arial" w:eastAsia="Arial Narrow" w:hAnsi="Arial" w:cs="Arial"/>
          <w:b/>
          <w:bCs/>
          <w:spacing w:val="5"/>
        </w:rPr>
        <w:t xml:space="preserve"> </w:t>
      </w:r>
      <w:r w:rsidRPr="000C09FE">
        <w:rPr>
          <w:rFonts w:ascii="Arial" w:eastAsia="Arial Narrow" w:hAnsi="Arial" w:cs="Arial"/>
          <w:b/>
          <w:bCs/>
          <w:spacing w:val="-2"/>
        </w:rPr>
        <w:t>w</w:t>
      </w:r>
      <w:r w:rsidRPr="000C09FE">
        <w:rPr>
          <w:rFonts w:ascii="Arial" w:eastAsia="Arial Narrow" w:hAnsi="Arial" w:cs="Arial"/>
          <w:b/>
          <w:bCs/>
          <w:spacing w:val="1"/>
        </w:rPr>
        <w:t>y</w:t>
      </w:r>
      <w:r w:rsidRPr="000C09FE">
        <w:rPr>
          <w:rFonts w:ascii="Arial" w:eastAsia="Arial Narrow" w:hAnsi="Arial" w:cs="Arial"/>
          <w:b/>
          <w:bCs/>
        </w:rPr>
        <w:t>nag</w:t>
      </w:r>
      <w:r w:rsidRPr="000C09FE">
        <w:rPr>
          <w:rFonts w:ascii="Arial" w:eastAsia="Arial Narrow" w:hAnsi="Arial" w:cs="Arial"/>
          <w:b/>
          <w:bCs/>
          <w:spacing w:val="1"/>
        </w:rPr>
        <w:t>r</w:t>
      </w:r>
      <w:r w:rsidRPr="000C09FE">
        <w:rPr>
          <w:rFonts w:ascii="Arial" w:eastAsia="Arial Narrow" w:hAnsi="Arial" w:cs="Arial"/>
          <w:b/>
          <w:bCs/>
        </w:rPr>
        <w:t>od</w:t>
      </w:r>
      <w:r w:rsidRPr="000C09FE">
        <w:rPr>
          <w:rFonts w:ascii="Arial" w:eastAsia="Arial Narrow" w:hAnsi="Arial" w:cs="Arial"/>
          <w:b/>
          <w:bCs/>
          <w:spacing w:val="-3"/>
        </w:rPr>
        <w:t>z</w:t>
      </w:r>
      <w:r w:rsidRPr="000C09FE">
        <w:rPr>
          <w:rFonts w:ascii="Arial" w:eastAsia="Arial Narrow" w:hAnsi="Arial" w:cs="Arial"/>
          <w:b/>
          <w:bCs/>
          <w:spacing w:val="1"/>
        </w:rPr>
        <w:t>e</w:t>
      </w:r>
      <w:r w:rsidRPr="000C09FE">
        <w:rPr>
          <w:rFonts w:ascii="Arial" w:eastAsia="Arial Narrow" w:hAnsi="Arial" w:cs="Arial"/>
          <w:b/>
          <w:bCs/>
        </w:rPr>
        <w:t>nia</w:t>
      </w:r>
      <w:r w:rsidRPr="000C09FE">
        <w:rPr>
          <w:rFonts w:ascii="Arial" w:eastAsia="Arial Narrow" w:hAnsi="Arial" w:cs="Arial"/>
          <w:b/>
          <w:bCs/>
          <w:spacing w:val="2"/>
        </w:rPr>
        <w:t xml:space="preserve"> </w:t>
      </w:r>
      <w:r w:rsidRPr="000C09FE">
        <w:rPr>
          <w:rFonts w:ascii="Arial" w:eastAsia="Arial Narrow" w:hAnsi="Arial" w:cs="Arial"/>
          <w:b/>
          <w:bCs/>
          <w:spacing w:val="-1"/>
        </w:rPr>
        <w:t>W</w:t>
      </w:r>
      <w:r w:rsidRPr="000C09FE">
        <w:rPr>
          <w:rFonts w:ascii="Arial" w:eastAsia="Arial Narrow" w:hAnsi="Arial" w:cs="Arial"/>
          <w:b/>
          <w:bCs/>
          <w:spacing w:val="1"/>
        </w:rPr>
        <w:t>yk</w:t>
      </w:r>
      <w:r w:rsidRPr="000C09FE">
        <w:rPr>
          <w:rFonts w:ascii="Arial" w:eastAsia="Arial Narrow" w:hAnsi="Arial" w:cs="Arial"/>
          <w:b/>
          <w:bCs/>
        </w:rPr>
        <w:t>on</w:t>
      </w:r>
      <w:r w:rsidRPr="000C09FE">
        <w:rPr>
          <w:rFonts w:ascii="Arial" w:eastAsia="Arial Narrow" w:hAnsi="Arial" w:cs="Arial"/>
          <w:b/>
          <w:bCs/>
          <w:spacing w:val="-2"/>
        </w:rPr>
        <w:t>a</w:t>
      </w:r>
      <w:r w:rsidRPr="000C09FE">
        <w:rPr>
          <w:rFonts w:ascii="Arial" w:eastAsia="Arial Narrow" w:hAnsi="Arial" w:cs="Arial"/>
          <w:b/>
          <w:bCs/>
        </w:rPr>
        <w:t>w</w:t>
      </w:r>
      <w:r w:rsidRPr="000C09FE">
        <w:rPr>
          <w:rFonts w:ascii="Arial" w:eastAsia="Arial Narrow" w:hAnsi="Arial" w:cs="Arial"/>
          <w:b/>
          <w:bCs/>
          <w:spacing w:val="1"/>
        </w:rPr>
        <w:t>c</w:t>
      </w:r>
      <w:r w:rsidRPr="000C09FE">
        <w:rPr>
          <w:rFonts w:ascii="Arial" w:eastAsia="Arial Narrow" w:hAnsi="Arial" w:cs="Arial"/>
          <w:b/>
          <w:bCs/>
          <w:spacing w:val="-1"/>
        </w:rPr>
        <w:t>y</w:t>
      </w:r>
      <w:r w:rsidRPr="000C09FE">
        <w:rPr>
          <w:rFonts w:ascii="Arial" w:eastAsia="Arial Narrow" w:hAnsi="Arial" w:cs="Arial"/>
          <w:b/>
          <w:bCs/>
        </w:rPr>
        <w:t xml:space="preserve">. </w:t>
      </w:r>
      <w:r w:rsidRPr="000C09FE">
        <w:rPr>
          <w:rFonts w:ascii="Arial" w:eastAsia="Arial Narrow" w:hAnsi="Arial" w:cs="Arial"/>
          <w:b/>
          <w:bCs/>
          <w:spacing w:val="-1"/>
        </w:rPr>
        <w:t>W</w:t>
      </w:r>
      <w:r w:rsidRPr="000C09FE">
        <w:rPr>
          <w:rFonts w:ascii="Arial" w:eastAsia="Arial Narrow" w:hAnsi="Arial" w:cs="Arial"/>
          <w:b/>
          <w:bCs/>
          <w:spacing w:val="1"/>
        </w:rPr>
        <w:t>yk</w:t>
      </w:r>
      <w:r w:rsidRPr="000C09FE">
        <w:rPr>
          <w:rFonts w:ascii="Arial" w:eastAsia="Arial Narrow" w:hAnsi="Arial" w:cs="Arial"/>
          <w:b/>
          <w:bCs/>
        </w:rPr>
        <w:t>ona</w:t>
      </w:r>
      <w:r w:rsidRPr="000C09FE">
        <w:rPr>
          <w:rFonts w:ascii="Arial" w:eastAsia="Arial Narrow" w:hAnsi="Arial" w:cs="Arial"/>
          <w:b/>
          <w:bCs/>
          <w:spacing w:val="1"/>
        </w:rPr>
        <w:t>w</w:t>
      </w:r>
      <w:r w:rsidRPr="000C09FE">
        <w:rPr>
          <w:rFonts w:ascii="Arial" w:eastAsia="Arial Narrow" w:hAnsi="Arial" w:cs="Arial"/>
          <w:b/>
          <w:bCs/>
          <w:spacing w:val="-1"/>
        </w:rPr>
        <w:t>c</w:t>
      </w:r>
      <w:r w:rsidRPr="000C09FE">
        <w:rPr>
          <w:rFonts w:ascii="Arial" w:eastAsia="Arial Narrow" w:hAnsi="Arial" w:cs="Arial"/>
          <w:b/>
          <w:bCs/>
        </w:rPr>
        <w:t>a</w:t>
      </w:r>
      <w:r w:rsidRPr="000C09FE">
        <w:rPr>
          <w:rFonts w:ascii="Arial" w:eastAsia="Arial Narrow" w:hAnsi="Arial" w:cs="Arial"/>
          <w:b/>
          <w:bCs/>
          <w:spacing w:val="1"/>
        </w:rPr>
        <w:t xml:space="preserve"> </w:t>
      </w:r>
      <w:r w:rsidRPr="000C09FE">
        <w:rPr>
          <w:rFonts w:ascii="Arial" w:eastAsia="Arial Narrow" w:hAnsi="Arial" w:cs="Arial"/>
          <w:b/>
          <w:bCs/>
        </w:rPr>
        <w:t>nie</w:t>
      </w:r>
      <w:r w:rsidRPr="000C09FE">
        <w:rPr>
          <w:rFonts w:ascii="Arial" w:eastAsia="Arial Narrow" w:hAnsi="Arial" w:cs="Arial"/>
          <w:b/>
          <w:bCs/>
          <w:spacing w:val="1"/>
        </w:rPr>
        <w:t xml:space="preserve"> </w:t>
      </w:r>
      <w:r w:rsidRPr="000C09FE">
        <w:rPr>
          <w:rFonts w:ascii="Arial" w:eastAsia="Arial Narrow" w:hAnsi="Arial" w:cs="Arial"/>
          <w:b/>
          <w:bCs/>
          <w:spacing w:val="-2"/>
        </w:rPr>
        <w:t>b</w:t>
      </w:r>
      <w:r w:rsidRPr="000C09FE">
        <w:rPr>
          <w:rFonts w:ascii="Arial" w:eastAsia="Arial Narrow" w:hAnsi="Arial" w:cs="Arial"/>
          <w:b/>
          <w:bCs/>
          <w:spacing w:val="1"/>
        </w:rPr>
        <w:t>ę</w:t>
      </w:r>
      <w:r w:rsidRPr="000C09FE">
        <w:rPr>
          <w:rFonts w:ascii="Arial" w:eastAsia="Arial Narrow" w:hAnsi="Arial" w:cs="Arial"/>
          <w:b/>
          <w:bCs/>
        </w:rPr>
        <w:t>dzie</w:t>
      </w:r>
      <w:r w:rsidRPr="000C09FE">
        <w:rPr>
          <w:rFonts w:ascii="Arial" w:eastAsia="Arial Narrow" w:hAnsi="Arial" w:cs="Arial"/>
          <w:b/>
          <w:bCs/>
          <w:spacing w:val="1"/>
        </w:rPr>
        <w:t xml:space="preserve"> </w:t>
      </w:r>
      <w:r w:rsidRPr="000C09FE">
        <w:rPr>
          <w:rFonts w:ascii="Arial" w:eastAsia="Arial Narrow" w:hAnsi="Arial" w:cs="Arial"/>
          <w:b/>
          <w:bCs/>
        </w:rPr>
        <w:t>z</w:t>
      </w:r>
      <w:r w:rsidRPr="000C09FE">
        <w:rPr>
          <w:rFonts w:ascii="Arial" w:eastAsia="Arial Narrow" w:hAnsi="Arial" w:cs="Arial"/>
          <w:b/>
          <w:bCs/>
          <w:spacing w:val="-2"/>
        </w:rPr>
        <w:t>g</w:t>
      </w:r>
      <w:r w:rsidRPr="000C09FE">
        <w:rPr>
          <w:rFonts w:ascii="Arial" w:eastAsia="Arial Narrow" w:hAnsi="Arial" w:cs="Arial"/>
          <w:b/>
          <w:bCs/>
        </w:rPr>
        <w:t>ł</w:t>
      </w:r>
      <w:r w:rsidRPr="000C09FE">
        <w:rPr>
          <w:rFonts w:ascii="Arial" w:eastAsia="Arial Narrow" w:hAnsi="Arial" w:cs="Arial"/>
          <w:b/>
          <w:bCs/>
          <w:spacing w:val="1"/>
        </w:rPr>
        <w:t>as</w:t>
      </w:r>
      <w:r w:rsidRPr="000C09FE">
        <w:rPr>
          <w:rFonts w:ascii="Arial" w:eastAsia="Arial Narrow" w:hAnsi="Arial" w:cs="Arial"/>
          <w:b/>
          <w:bCs/>
        </w:rPr>
        <w:t>z</w:t>
      </w:r>
      <w:r w:rsidRPr="000C09FE">
        <w:rPr>
          <w:rFonts w:ascii="Arial" w:eastAsia="Arial Narrow" w:hAnsi="Arial" w:cs="Arial"/>
          <w:b/>
          <w:bCs/>
          <w:spacing w:val="-1"/>
        </w:rPr>
        <w:t>a</w:t>
      </w:r>
      <w:r w:rsidRPr="000C09FE">
        <w:rPr>
          <w:rFonts w:ascii="Arial" w:eastAsia="Arial Narrow" w:hAnsi="Arial" w:cs="Arial"/>
          <w:b/>
          <w:bCs/>
        </w:rPr>
        <w:t>ł</w:t>
      </w:r>
      <w:r w:rsidRPr="000C09FE">
        <w:rPr>
          <w:rFonts w:ascii="Arial" w:eastAsia="Arial Narrow" w:hAnsi="Arial" w:cs="Arial"/>
          <w:b/>
          <w:bCs/>
          <w:spacing w:val="1"/>
        </w:rPr>
        <w:t xml:space="preserve"> </w:t>
      </w:r>
      <w:r w:rsidRPr="000C09FE">
        <w:rPr>
          <w:rFonts w:ascii="Arial" w:eastAsia="Arial Narrow" w:hAnsi="Arial" w:cs="Arial"/>
          <w:b/>
          <w:bCs/>
        </w:rPr>
        <w:t>ż</w:t>
      </w:r>
      <w:r w:rsidRPr="000C09FE">
        <w:rPr>
          <w:rFonts w:ascii="Arial" w:eastAsia="Arial Narrow" w:hAnsi="Arial" w:cs="Arial"/>
          <w:b/>
          <w:bCs/>
          <w:spacing w:val="1"/>
        </w:rPr>
        <w:t>a</w:t>
      </w:r>
      <w:r w:rsidRPr="000C09FE">
        <w:rPr>
          <w:rFonts w:ascii="Arial" w:eastAsia="Arial Narrow" w:hAnsi="Arial" w:cs="Arial"/>
          <w:b/>
          <w:bCs/>
        </w:rPr>
        <w:t>dn</w:t>
      </w:r>
      <w:r w:rsidRPr="000C09FE">
        <w:rPr>
          <w:rFonts w:ascii="Arial" w:eastAsia="Arial Narrow" w:hAnsi="Arial" w:cs="Arial"/>
          <w:b/>
          <w:bCs/>
          <w:spacing w:val="-2"/>
        </w:rPr>
        <w:t>y</w:t>
      </w:r>
      <w:r w:rsidRPr="000C09FE">
        <w:rPr>
          <w:rFonts w:ascii="Arial" w:eastAsia="Arial Narrow" w:hAnsi="Arial" w:cs="Arial"/>
          <w:b/>
          <w:bCs/>
          <w:spacing w:val="1"/>
        </w:rPr>
        <w:t>c</w:t>
      </w:r>
      <w:r w:rsidRPr="000C09FE">
        <w:rPr>
          <w:rFonts w:ascii="Arial" w:eastAsia="Arial Narrow" w:hAnsi="Arial" w:cs="Arial"/>
          <w:b/>
          <w:bCs/>
        </w:rPr>
        <w:t>h ro</w:t>
      </w:r>
      <w:r w:rsidRPr="000C09FE">
        <w:rPr>
          <w:rFonts w:ascii="Arial" w:eastAsia="Arial Narrow" w:hAnsi="Arial" w:cs="Arial"/>
          <w:b/>
          <w:bCs/>
          <w:spacing w:val="1"/>
        </w:rPr>
        <w:t>s</w:t>
      </w:r>
      <w:r w:rsidRPr="000C09FE">
        <w:rPr>
          <w:rFonts w:ascii="Arial" w:eastAsia="Arial Narrow" w:hAnsi="Arial" w:cs="Arial"/>
          <w:b/>
          <w:bCs/>
          <w:spacing w:val="-2"/>
        </w:rPr>
        <w:t>z</w:t>
      </w:r>
      <w:r w:rsidRPr="000C09FE">
        <w:rPr>
          <w:rFonts w:ascii="Arial" w:eastAsia="Arial Narrow" w:hAnsi="Arial" w:cs="Arial"/>
          <w:b/>
          <w:bCs/>
          <w:spacing w:val="1"/>
        </w:rPr>
        <w:t>c</w:t>
      </w:r>
      <w:r w:rsidRPr="000C09FE">
        <w:rPr>
          <w:rFonts w:ascii="Arial" w:eastAsia="Arial Narrow" w:hAnsi="Arial" w:cs="Arial"/>
          <w:b/>
          <w:bCs/>
        </w:rPr>
        <w:t>z</w:t>
      </w:r>
      <w:r w:rsidRPr="000C09FE">
        <w:rPr>
          <w:rFonts w:ascii="Arial" w:eastAsia="Arial Narrow" w:hAnsi="Arial" w:cs="Arial"/>
          <w:b/>
          <w:bCs/>
          <w:spacing w:val="1"/>
        </w:rPr>
        <w:t>e</w:t>
      </w:r>
      <w:r w:rsidRPr="000C09FE">
        <w:rPr>
          <w:rFonts w:ascii="Arial" w:eastAsia="Arial Narrow" w:hAnsi="Arial" w:cs="Arial"/>
          <w:b/>
          <w:bCs/>
        </w:rPr>
        <w:t>ń z</w:t>
      </w:r>
      <w:r w:rsidRPr="000C09FE">
        <w:rPr>
          <w:rFonts w:ascii="Arial" w:eastAsia="Arial Narrow" w:hAnsi="Arial" w:cs="Arial"/>
          <w:b/>
          <w:bCs/>
          <w:spacing w:val="-2"/>
        </w:rPr>
        <w:t xml:space="preserve"> </w:t>
      </w:r>
      <w:r w:rsidRPr="000C09FE">
        <w:rPr>
          <w:rFonts w:ascii="Arial" w:eastAsia="Arial Narrow" w:hAnsi="Arial" w:cs="Arial"/>
          <w:b/>
          <w:bCs/>
        </w:rPr>
        <w:t>tego tyt</w:t>
      </w:r>
      <w:r w:rsidRPr="000C09FE">
        <w:rPr>
          <w:rFonts w:ascii="Arial" w:eastAsia="Arial Narrow" w:hAnsi="Arial" w:cs="Arial"/>
          <w:b/>
          <w:bCs/>
          <w:spacing w:val="-1"/>
        </w:rPr>
        <w:t>u</w:t>
      </w:r>
      <w:r w:rsidRPr="000C09FE">
        <w:rPr>
          <w:rFonts w:ascii="Arial" w:eastAsia="Arial Narrow" w:hAnsi="Arial" w:cs="Arial"/>
          <w:b/>
          <w:bCs/>
        </w:rPr>
        <w:t>łu.</w:t>
      </w:r>
    </w:p>
    <w:p w:rsidR="008B21FA" w:rsidRPr="00FB4729" w:rsidRDefault="008B21FA" w:rsidP="008B21FA">
      <w:pPr>
        <w:widowControl w:val="0"/>
        <w:ind w:right="-20"/>
        <w:rPr>
          <w:rFonts w:ascii="Arial" w:eastAsia="Arial Narrow" w:hAnsi="Arial" w:cs="Arial"/>
        </w:rPr>
      </w:pPr>
      <w:r>
        <w:rPr>
          <w:rFonts w:ascii="Arial" w:eastAsia="Arial Narrow" w:hAnsi="Arial" w:cs="Arial"/>
          <w:spacing w:val="1"/>
        </w:rPr>
        <w:t>17</w:t>
      </w:r>
      <w:r w:rsidRPr="000C09FE">
        <w:rPr>
          <w:rFonts w:ascii="Arial" w:eastAsia="Arial Narrow" w:hAnsi="Arial" w:cs="Arial"/>
        </w:rPr>
        <w:t>.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</w:rPr>
        <w:t>Sz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c</w:t>
      </w:r>
      <w:r w:rsidRPr="000C09FE">
        <w:rPr>
          <w:rFonts w:ascii="Arial" w:eastAsia="Arial Narrow" w:hAnsi="Arial" w:cs="Arial"/>
          <w:spacing w:val="1"/>
        </w:rPr>
        <w:t>un</w:t>
      </w:r>
      <w:r w:rsidRPr="000C09FE">
        <w:rPr>
          <w:rFonts w:ascii="Arial" w:eastAsia="Arial Narrow" w:hAnsi="Arial" w:cs="Arial"/>
          <w:spacing w:val="-2"/>
        </w:rPr>
        <w:t>k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wo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  <w:spacing w:val="-2"/>
        </w:rPr>
        <w:t>ż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a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rzy</w:t>
      </w:r>
      <w:r w:rsidRPr="000C09FE">
        <w:rPr>
          <w:rFonts w:ascii="Arial" w:eastAsia="Arial Narrow" w:hAnsi="Arial" w:cs="Arial"/>
          <w:spacing w:val="-1"/>
        </w:rPr>
        <w:t>ją</w:t>
      </w:r>
      <w:r w:rsidRPr="000C09FE">
        <w:rPr>
          <w:rFonts w:ascii="Arial" w:eastAsia="Arial Narrow" w:hAnsi="Arial" w:cs="Arial"/>
        </w:rPr>
        <w:t>ć</w:t>
      </w:r>
      <w:r w:rsidRPr="000C09FE">
        <w:rPr>
          <w:rFonts w:ascii="Arial" w:eastAsia="Arial Narrow" w:hAnsi="Arial" w:cs="Arial"/>
          <w:spacing w:val="29"/>
        </w:rPr>
        <w:t xml:space="preserve"> </w:t>
      </w:r>
      <w:r w:rsidRPr="000C09FE">
        <w:rPr>
          <w:rFonts w:ascii="Arial" w:eastAsia="Arial Narrow" w:hAnsi="Arial" w:cs="Arial"/>
        </w:rPr>
        <w:t>(z</w:t>
      </w:r>
      <w:r w:rsidRPr="000C09FE">
        <w:rPr>
          <w:rFonts w:ascii="Arial" w:eastAsia="Arial Narrow" w:hAnsi="Arial" w:cs="Arial"/>
          <w:spacing w:val="29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wa</w:t>
      </w:r>
      <w:r w:rsidRPr="000C09FE">
        <w:rPr>
          <w:rFonts w:ascii="Arial" w:eastAsia="Arial Narrow" w:hAnsi="Arial" w:cs="Arial"/>
          <w:spacing w:val="1"/>
        </w:rPr>
        <w:t>g</w:t>
      </w:r>
      <w:r w:rsidRPr="000C09FE">
        <w:rPr>
          <w:rFonts w:ascii="Arial" w:eastAsia="Arial Narrow" w:hAnsi="Arial" w:cs="Arial"/>
        </w:rPr>
        <w:t>i</w:t>
      </w:r>
      <w:r w:rsidRPr="000C09FE">
        <w:rPr>
          <w:rFonts w:ascii="Arial" w:eastAsia="Arial Narrow" w:hAnsi="Arial" w:cs="Arial"/>
          <w:spacing w:val="29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a</w:t>
      </w:r>
      <w:r w:rsidRPr="000C09FE">
        <w:rPr>
          <w:rFonts w:ascii="Arial" w:eastAsia="Arial Narrow" w:hAnsi="Arial" w:cs="Arial"/>
          <w:spacing w:val="28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do</w:t>
      </w:r>
      <w:r w:rsidRPr="000C09FE">
        <w:rPr>
          <w:rFonts w:ascii="Arial" w:eastAsia="Arial Narrow" w:hAnsi="Arial" w:cs="Arial"/>
        </w:rPr>
        <w:t>św</w:t>
      </w:r>
      <w:r w:rsidRPr="000C09FE">
        <w:rPr>
          <w:rFonts w:ascii="Arial" w:eastAsia="Arial Narrow" w:hAnsi="Arial" w:cs="Arial"/>
          <w:spacing w:val="-1"/>
        </w:rPr>
        <w:t>ia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cz</w:t>
      </w:r>
      <w:r w:rsidRPr="000C09FE">
        <w:rPr>
          <w:rFonts w:ascii="Arial" w:eastAsia="Arial Narrow" w:hAnsi="Arial" w:cs="Arial"/>
          <w:spacing w:val="-1"/>
        </w:rPr>
        <w:t>e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ia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</w:rPr>
        <w:t>lat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u</w:t>
      </w:r>
      <w:r w:rsidRPr="000C09FE">
        <w:rPr>
          <w:rFonts w:ascii="Arial" w:eastAsia="Arial Narrow" w:hAnsi="Arial" w:cs="Arial"/>
          <w:spacing w:val="1"/>
        </w:rPr>
        <w:t>b</w:t>
      </w:r>
      <w:r w:rsidRPr="000C09FE">
        <w:rPr>
          <w:rFonts w:ascii="Arial" w:eastAsia="Arial Narrow" w:hAnsi="Arial" w:cs="Arial"/>
        </w:rPr>
        <w:t>ie</w:t>
      </w:r>
      <w:r w:rsidRPr="000C09FE">
        <w:rPr>
          <w:rFonts w:ascii="Arial" w:eastAsia="Arial Narrow" w:hAnsi="Arial" w:cs="Arial"/>
          <w:spacing w:val="9"/>
        </w:rPr>
        <w:t>g</w:t>
      </w:r>
      <w:r w:rsidRPr="000C09FE">
        <w:rPr>
          <w:rFonts w:ascii="Arial" w:eastAsia="Arial Narrow" w:hAnsi="Arial" w:cs="Arial"/>
        </w:rPr>
        <w:t>ły</w:t>
      </w:r>
      <w:r w:rsidRPr="000C09FE">
        <w:rPr>
          <w:rFonts w:ascii="Arial" w:eastAsia="Arial Narrow" w:hAnsi="Arial" w:cs="Arial"/>
          <w:spacing w:val="-3"/>
        </w:rPr>
        <w:t>c</w:t>
      </w:r>
      <w:r w:rsidRPr="000C09FE">
        <w:rPr>
          <w:rFonts w:ascii="Arial" w:eastAsia="Arial Narrow" w:hAnsi="Arial" w:cs="Arial"/>
          <w:spacing w:val="1"/>
        </w:rPr>
        <w:t>h</w:t>
      </w:r>
      <w:r w:rsidRPr="000C09FE">
        <w:rPr>
          <w:rFonts w:ascii="Arial" w:eastAsia="Arial Narrow" w:hAnsi="Arial" w:cs="Arial"/>
        </w:rPr>
        <w:t>),</w:t>
      </w:r>
      <w:r w:rsidRPr="000C09FE">
        <w:rPr>
          <w:rFonts w:ascii="Arial" w:eastAsia="Arial Narrow" w:hAnsi="Arial" w:cs="Arial"/>
          <w:spacing w:val="29"/>
        </w:rPr>
        <w:t xml:space="preserve"> </w:t>
      </w:r>
      <w:r w:rsidRPr="000C09FE">
        <w:rPr>
          <w:rFonts w:ascii="Arial" w:eastAsia="Arial Narrow" w:hAnsi="Arial" w:cs="Arial"/>
        </w:rPr>
        <w:t>że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1"/>
        </w:rPr>
        <w:t xml:space="preserve"> o</w:t>
      </w:r>
      <w:r w:rsidRPr="000C09FE">
        <w:rPr>
          <w:rFonts w:ascii="Arial" w:eastAsia="Arial Narrow" w:hAnsi="Arial" w:cs="Arial"/>
        </w:rPr>
        <w:t>k</w:t>
      </w:r>
      <w:r w:rsidRPr="000C09FE">
        <w:rPr>
          <w:rFonts w:ascii="Arial" w:eastAsia="Arial Narrow" w:hAnsi="Arial" w:cs="Arial"/>
          <w:spacing w:val="-3"/>
        </w:rPr>
        <w:t>r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</w:rPr>
        <w:t>sie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</w:rPr>
        <w:t>wak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 xml:space="preserve">cyjnym tj. 20.07.- </w:t>
      </w:r>
      <w:r w:rsidRPr="00FB4729">
        <w:rPr>
          <w:rFonts w:ascii="Arial" w:eastAsia="Arial Narrow" w:hAnsi="Arial" w:cs="Arial"/>
        </w:rPr>
        <w:t xml:space="preserve">20.09. 2015 </w:t>
      </w:r>
      <w:r w:rsidRPr="00FB4729">
        <w:rPr>
          <w:rFonts w:ascii="Arial" w:eastAsia="Arial Narrow" w:hAnsi="Arial" w:cs="Arial"/>
          <w:spacing w:val="-1"/>
          <w:position w:val="-1"/>
        </w:rPr>
        <w:t>W</w:t>
      </w:r>
      <w:r w:rsidRPr="00FB4729">
        <w:rPr>
          <w:rFonts w:ascii="Arial" w:eastAsia="Arial Narrow" w:hAnsi="Arial" w:cs="Arial"/>
          <w:position w:val="-1"/>
        </w:rPr>
        <w:t>yk</w:t>
      </w:r>
      <w:r w:rsidRPr="00FB4729">
        <w:rPr>
          <w:rFonts w:ascii="Arial" w:eastAsia="Arial Narrow" w:hAnsi="Arial" w:cs="Arial"/>
          <w:spacing w:val="1"/>
          <w:position w:val="-1"/>
        </w:rPr>
        <w:t>ona</w:t>
      </w:r>
      <w:r w:rsidRPr="00FB4729">
        <w:rPr>
          <w:rFonts w:ascii="Arial" w:eastAsia="Arial Narrow" w:hAnsi="Arial" w:cs="Arial"/>
          <w:position w:val="-1"/>
        </w:rPr>
        <w:t>wca</w:t>
      </w:r>
      <w:r w:rsidRPr="00FB4729">
        <w:rPr>
          <w:rFonts w:ascii="Arial" w:eastAsia="Arial Narrow" w:hAnsi="Arial" w:cs="Arial"/>
          <w:spacing w:val="-1"/>
          <w:position w:val="-1"/>
        </w:rPr>
        <w:t xml:space="preserve"> </w:t>
      </w:r>
      <w:r w:rsidRPr="00FB4729">
        <w:rPr>
          <w:rFonts w:ascii="Arial" w:eastAsia="Arial Narrow" w:hAnsi="Arial" w:cs="Arial"/>
          <w:spacing w:val="1"/>
          <w:position w:val="-1"/>
        </w:rPr>
        <w:t>będ</w:t>
      </w:r>
      <w:r w:rsidRPr="00FB4729">
        <w:rPr>
          <w:rFonts w:ascii="Arial" w:eastAsia="Arial Narrow" w:hAnsi="Arial" w:cs="Arial"/>
          <w:position w:val="-1"/>
        </w:rPr>
        <w:t>zie</w:t>
      </w:r>
      <w:r w:rsidRPr="00FB4729">
        <w:rPr>
          <w:rFonts w:ascii="Arial" w:eastAsia="Arial Narrow" w:hAnsi="Arial" w:cs="Arial"/>
          <w:spacing w:val="-2"/>
          <w:position w:val="-1"/>
        </w:rPr>
        <w:t xml:space="preserve"> </w:t>
      </w:r>
      <w:r w:rsidRPr="00FB4729">
        <w:rPr>
          <w:rFonts w:ascii="Arial" w:eastAsia="Arial Narrow" w:hAnsi="Arial" w:cs="Arial"/>
          <w:position w:val="-1"/>
        </w:rPr>
        <w:t>s</w:t>
      </w:r>
      <w:r w:rsidRPr="00FB4729">
        <w:rPr>
          <w:rFonts w:ascii="Arial" w:eastAsia="Arial Narrow" w:hAnsi="Arial" w:cs="Arial"/>
          <w:spacing w:val="1"/>
          <w:position w:val="-1"/>
        </w:rPr>
        <w:t>p</w:t>
      </w:r>
      <w:r w:rsidRPr="00FB4729">
        <w:rPr>
          <w:rFonts w:ascii="Arial" w:eastAsia="Arial Narrow" w:hAnsi="Arial" w:cs="Arial"/>
          <w:position w:val="-1"/>
        </w:rPr>
        <w:t>rzą</w:t>
      </w:r>
      <w:r w:rsidRPr="00FB4729">
        <w:rPr>
          <w:rFonts w:ascii="Arial" w:eastAsia="Arial Narrow" w:hAnsi="Arial" w:cs="Arial"/>
          <w:spacing w:val="-2"/>
          <w:position w:val="-1"/>
        </w:rPr>
        <w:t>t</w:t>
      </w:r>
      <w:r w:rsidRPr="00FB4729">
        <w:rPr>
          <w:rFonts w:ascii="Arial" w:eastAsia="Arial Narrow" w:hAnsi="Arial" w:cs="Arial"/>
          <w:spacing w:val="1"/>
          <w:position w:val="-1"/>
        </w:rPr>
        <w:t>a</w:t>
      </w:r>
      <w:r w:rsidRPr="00FB4729">
        <w:rPr>
          <w:rFonts w:ascii="Arial" w:eastAsia="Arial Narrow" w:hAnsi="Arial" w:cs="Arial"/>
          <w:position w:val="-1"/>
        </w:rPr>
        <w:t xml:space="preserve">ł </w:t>
      </w:r>
      <w:r w:rsidRPr="00FB4729">
        <w:rPr>
          <w:rFonts w:ascii="Arial" w:eastAsia="Arial Narrow" w:hAnsi="Arial" w:cs="Arial"/>
          <w:spacing w:val="1"/>
          <w:position w:val="-1"/>
        </w:rPr>
        <w:t>na</w:t>
      </w:r>
      <w:r w:rsidRPr="00FB4729">
        <w:rPr>
          <w:rFonts w:ascii="Arial" w:eastAsia="Arial Narrow" w:hAnsi="Arial" w:cs="Arial"/>
          <w:position w:val="-1"/>
        </w:rPr>
        <w:t>s</w:t>
      </w:r>
      <w:r w:rsidRPr="00FB4729">
        <w:rPr>
          <w:rFonts w:ascii="Arial" w:eastAsia="Arial Narrow" w:hAnsi="Arial" w:cs="Arial"/>
          <w:spacing w:val="-2"/>
          <w:position w:val="-1"/>
        </w:rPr>
        <w:t>t</w:t>
      </w:r>
      <w:r w:rsidRPr="00FB4729">
        <w:rPr>
          <w:rFonts w:ascii="Arial" w:eastAsia="Arial Narrow" w:hAnsi="Arial" w:cs="Arial"/>
          <w:spacing w:val="1"/>
          <w:position w:val="-1"/>
        </w:rPr>
        <w:t>ępu</w:t>
      </w:r>
      <w:r w:rsidRPr="00FB4729">
        <w:rPr>
          <w:rFonts w:ascii="Arial" w:eastAsia="Arial Narrow" w:hAnsi="Arial" w:cs="Arial"/>
          <w:spacing w:val="-3"/>
          <w:position w:val="-1"/>
        </w:rPr>
        <w:t>j</w:t>
      </w:r>
      <w:r w:rsidRPr="00FB4729">
        <w:rPr>
          <w:rFonts w:ascii="Arial" w:eastAsia="Arial Narrow" w:hAnsi="Arial" w:cs="Arial"/>
          <w:spacing w:val="1"/>
          <w:position w:val="-1"/>
        </w:rPr>
        <w:t>ą</w:t>
      </w:r>
      <w:r w:rsidRPr="00FB4729">
        <w:rPr>
          <w:rFonts w:ascii="Arial" w:eastAsia="Arial Narrow" w:hAnsi="Arial" w:cs="Arial"/>
          <w:position w:val="-1"/>
        </w:rPr>
        <w:t>ce</w:t>
      </w:r>
      <w:r w:rsidRPr="00FB4729">
        <w:rPr>
          <w:rFonts w:ascii="Arial" w:eastAsia="Arial Narrow" w:hAnsi="Arial" w:cs="Arial"/>
          <w:spacing w:val="1"/>
          <w:position w:val="-1"/>
        </w:rPr>
        <w:t xml:space="preserve"> </w:t>
      </w:r>
      <w:r w:rsidRPr="00FB4729">
        <w:rPr>
          <w:rFonts w:ascii="Arial" w:eastAsia="Arial Narrow" w:hAnsi="Arial" w:cs="Arial"/>
          <w:spacing w:val="-1"/>
          <w:position w:val="-1"/>
        </w:rPr>
        <w:t>p</w:t>
      </w:r>
      <w:r w:rsidRPr="00FB4729">
        <w:rPr>
          <w:rFonts w:ascii="Arial" w:eastAsia="Arial Narrow" w:hAnsi="Arial" w:cs="Arial"/>
          <w:spacing w:val="1"/>
          <w:position w:val="-1"/>
        </w:rPr>
        <w:t>o</w:t>
      </w:r>
      <w:r w:rsidRPr="00FB4729">
        <w:rPr>
          <w:rFonts w:ascii="Arial" w:eastAsia="Arial Narrow" w:hAnsi="Arial" w:cs="Arial"/>
          <w:position w:val="-1"/>
        </w:rPr>
        <w:t>w</w:t>
      </w:r>
      <w:r w:rsidRPr="00FB4729">
        <w:rPr>
          <w:rFonts w:ascii="Arial" w:eastAsia="Arial Narrow" w:hAnsi="Arial" w:cs="Arial"/>
          <w:spacing w:val="-1"/>
          <w:position w:val="-1"/>
        </w:rPr>
        <w:t>i</w:t>
      </w:r>
      <w:r w:rsidRPr="00FB4729">
        <w:rPr>
          <w:rFonts w:ascii="Arial" w:eastAsia="Arial Narrow" w:hAnsi="Arial" w:cs="Arial"/>
          <w:spacing w:val="1"/>
          <w:position w:val="-1"/>
        </w:rPr>
        <w:t>e</w:t>
      </w:r>
      <w:r w:rsidRPr="00FB4729">
        <w:rPr>
          <w:rFonts w:ascii="Arial" w:eastAsia="Arial Narrow" w:hAnsi="Arial" w:cs="Arial"/>
          <w:position w:val="-1"/>
        </w:rPr>
        <w:t>rzch</w:t>
      </w:r>
      <w:r w:rsidRPr="00FB4729">
        <w:rPr>
          <w:rFonts w:ascii="Arial" w:eastAsia="Arial Narrow" w:hAnsi="Arial" w:cs="Arial"/>
          <w:spacing w:val="1"/>
          <w:position w:val="-1"/>
        </w:rPr>
        <w:t>n</w:t>
      </w:r>
      <w:r w:rsidRPr="00FB4729">
        <w:rPr>
          <w:rFonts w:ascii="Arial" w:eastAsia="Arial Narrow" w:hAnsi="Arial" w:cs="Arial"/>
          <w:position w:val="-1"/>
        </w:rPr>
        <w:t>i</w:t>
      </w:r>
      <w:r w:rsidRPr="00FB4729">
        <w:rPr>
          <w:rFonts w:ascii="Arial" w:eastAsia="Arial Narrow" w:hAnsi="Arial" w:cs="Arial"/>
          <w:spacing w:val="-2"/>
          <w:position w:val="-1"/>
        </w:rPr>
        <w:t>e</w:t>
      </w:r>
      <w:r w:rsidRPr="00FB4729">
        <w:rPr>
          <w:rFonts w:ascii="Arial" w:eastAsia="Arial Narrow" w:hAnsi="Arial" w:cs="Arial"/>
          <w:position w:val="-1"/>
        </w:rPr>
        <w:t>:</w:t>
      </w:r>
    </w:p>
    <w:p w:rsidR="008B21FA" w:rsidRPr="00FB4729" w:rsidRDefault="008B21FA" w:rsidP="008B21FA">
      <w:pPr>
        <w:widowControl w:val="0"/>
        <w:spacing w:before="3" w:line="240" w:lineRule="exact"/>
        <w:rPr>
          <w:rFonts w:ascii="Arial" w:eastAsia="Calibri" w:hAnsi="Arial" w:cs="Arial"/>
        </w:rPr>
      </w:pPr>
    </w:p>
    <w:tbl>
      <w:tblPr>
        <w:tblW w:w="0" w:type="auto"/>
        <w:tblInd w:w="4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17"/>
        <w:gridCol w:w="4404"/>
      </w:tblGrid>
      <w:tr w:rsidR="008B21FA" w:rsidRPr="000C09FE" w:rsidTr="00FB4729">
        <w:trPr>
          <w:trHeight w:hRule="exact" w:val="717"/>
        </w:trPr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8B21FA" w:rsidRPr="000C09FE" w:rsidRDefault="008B21FA" w:rsidP="000C52B2">
            <w:pPr>
              <w:widowControl w:val="0"/>
              <w:spacing w:line="179" w:lineRule="exact"/>
              <w:ind w:right="1008"/>
              <w:jc w:val="center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proofErr w:type="spellStart"/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  <w:lang w:val="en-US"/>
              </w:rPr>
              <w:t>ad</w:t>
            </w:r>
            <w:r w:rsidRPr="000C09FE">
              <w:rPr>
                <w:rFonts w:ascii="Arial" w:eastAsia="Arial Narrow" w:hAnsi="Arial" w:cs="Arial"/>
                <w:b/>
                <w:bCs/>
                <w:spacing w:val="-3"/>
                <w:sz w:val="20"/>
                <w:szCs w:val="20"/>
                <w:lang w:val="en-US"/>
              </w:rPr>
              <w:t>r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  <w:lang w:val="en-US"/>
              </w:rPr>
              <w:t>e</w:t>
            </w:r>
            <w:r w:rsidRPr="000C09FE">
              <w:rPr>
                <w:rFonts w:ascii="Arial" w:eastAsia="Arial Narrow" w:hAnsi="Arial" w:cs="Arial"/>
                <w:b/>
                <w:bCs/>
                <w:sz w:val="20"/>
                <w:szCs w:val="20"/>
                <w:lang w:val="en-US"/>
              </w:rPr>
              <w:t>s</w:t>
            </w:r>
            <w:proofErr w:type="spellEnd"/>
            <w:r w:rsidRPr="000C09FE">
              <w:rPr>
                <w:rFonts w:ascii="Arial" w:eastAsia="Arial Narrow" w:hAnsi="Arial" w:cs="Arial"/>
                <w:b/>
                <w:bCs/>
                <w:spacing w:val="-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  <w:lang w:val="en-US"/>
              </w:rPr>
              <w:t>ob</w:t>
            </w:r>
            <w:r w:rsidRPr="000C09FE">
              <w:rPr>
                <w:rFonts w:ascii="Arial" w:eastAsia="Arial Narrow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  <w:lang w:val="en-US"/>
              </w:rPr>
              <w:t>ek</w:t>
            </w:r>
            <w:r w:rsidRPr="000C09FE">
              <w:rPr>
                <w:rFonts w:ascii="Arial" w:eastAsia="Arial Narrow" w:hAnsi="Arial" w:cs="Arial"/>
                <w:b/>
                <w:bCs/>
                <w:spacing w:val="-3"/>
                <w:sz w:val="20"/>
                <w:szCs w:val="20"/>
                <w:lang w:val="en-US"/>
              </w:rPr>
              <w:t>t</w:t>
            </w:r>
            <w:r w:rsidRPr="000C09FE">
              <w:rPr>
                <w:rFonts w:ascii="Arial" w:eastAsia="Arial Narrow" w:hAnsi="Arial" w:cs="Arial"/>
                <w:b/>
                <w:bCs/>
                <w:sz w:val="20"/>
                <w:szCs w:val="20"/>
                <w:lang w:val="en-US"/>
              </w:rPr>
              <w:t>u</w:t>
            </w:r>
            <w:proofErr w:type="spellEnd"/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8B21FA" w:rsidRPr="00F86BA9" w:rsidRDefault="008B21FA" w:rsidP="000C52B2">
            <w:pPr>
              <w:widowControl w:val="0"/>
              <w:spacing w:line="179" w:lineRule="exact"/>
              <w:ind w:right="11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p</w:t>
            </w:r>
            <w:r w:rsidRPr="000C09F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</w:rPr>
              <w:t>o</w:t>
            </w:r>
            <w:r w:rsidRPr="000C09FE">
              <w:rPr>
                <w:rFonts w:ascii="Arial" w:eastAsia="Arial Narrow" w:hAnsi="Arial" w:cs="Arial"/>
                <w:b/>
                <w:bCs/>
                <w:sz w:val="20"/>
                <w:szCs w:val="20"/>
              </w:rPr>
              <w:t>w</w:t>
            </w:r>
            <w:r w:rsidRPr="000C09F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e</w:t>
            </w:r>
            <w:r w:rsidRPr="000C09F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</w:rPr>
              <w:t>rzc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hn</w:t>
            </w:r>
            <w:r w:rsidRPr="000C09FE">
              <w:rPr>
                <w:rFonts w:ascii="Arial" w:eastAsia="Arial Narrow" w:hAnsi="Arial" w:cs="Arial"/>
                <w:b/>
                <w:bCs/>
                <w:spacing w:val="-3"/>
                <w:sz w:val="20"/>
                <w:szCs w:val="20"/>
              </w:rPr>
              <w:t>i</w:t>
            </w:r>
            <w:r w:rsidRPr="000C09FE">
              <w:rPr>
                <w:rFonts w:ascii="Arial" w:eastAsia="Arial Narrow" w:hAnsi="Arial" w:cs="Arial"/>
                <w:b/>
                <w:bCs/>
                <w:sz w:val="20"/>
                <w:szCs w:val="20"/>
              </w:rPr>
              <w:t>a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0C09F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</w:rPr>
              <w:t>d</w:t>
            </w:r>
            <w:r w:rsidRPr="000C09FE">
              <w:rPr>
                <w:rFonts w:ascii="Arial" w:eastAsia="Arial Narrow" w:hAnsi="Arial" w:cs="Arial"/>
                <w:b/>
                <w:bCs/>
                <w:sz w:val="20"/>
                <w:szCs w:val="20"/>
              </w:rPr>
              <w:t xml:space="preserve">o </w:t>
            </w:r>
            <w:r w:rsidRPr="000C09F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p</w:t>
            </w:r>
            <w:r w:rsidRPr="000C09F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</w:rPr>
              <w:t>rz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ą</w:t>
            </w:r>
            <w:r w:rsidRPr="000C09F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</w:rPr>
              <w:t>ta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n</w:t>
            </w:r>
            <w:r w:rsidRPr="000C09F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0C09FE">
              <w:rPr>
                <w:rFonts w:ascii="Arial" w:eastAsia="Arial Narrow" w:hAnsi="Arial" w:cs="Arial"/>
                <w:b/>
                <w:bCs/>
                <w:sz w:val="20"/>
                <w:szCs w:val="20"/>
              </w:rPr>
              <w:t>a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0C09FE">
              <w:rPr>
                <w:rFonts w:ascii="Arial" w:eastAsia="Arial Narrow" w:hAnsi="Arial" w:cs="Arial"/>
                <w:b/>
                <w:bCs/>
                <w:sz w:val="20"/>
                <w:szCs w:val="20"/>
              </w:rPr>
              <w:t>w</w:t>
            </w:r>
            <w:r w:rsidRPr="000C09FE">
              <w:rPr>
                <w:rFonts w:ascii="Arial" w:eastAsia="Arial Narrow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ok</w:t>
            </w:r>
            <w:r w:rsidRPr="000C09FE">
              <w:rPr>
                <w:rFonts w:ascii="Arial" w:eastAsia="Arial Narrow" w:hAnsi="Arial" w:cs="Arial"/>
                <w:b/>
                <w:bCs/>
                <w:spacing w:val="-3"/>
                <w:sz w:val="20"/>
                <w:szCs w:val="20"/>
              </w:rPr>
              <w:t>r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es</w:t>
            </w:r>
            <w:r w:rsidRPr="000C09FE">
              <w:rPr>
                <w:rFonts w:ascii="Arial" w:eastAsia="Arial Narrow" w:hAnsi="Arial" w:cs="Arial"/>
                <w:b/>
                <w:bCs/>
                <w:spacing w:val="-3"/>
                <w:sz w:val="20"/>
                <w:szCs w:val="20"/>
              </w:rPr>
              <w:t>i</w:t>
            </w:r>
            <w:r w:rsidRPr="000C09FE">
              <w:rPr>
                <w:rFonts w:ascii="Arial" w:eastAsia="Arial Narrow" w:hAnsi="Arial" w:cs="Arial"/>
                <w:b/>
                <w:bCs/>
                <w:sz w:val="20"/>
                <w:szCs w:val="20"/>
              </w:rPr>
              <w:t>e</w:t>
            </w:r>
          </w:p>
          <w:p w:rsidR="008B21FA" w:rsidRPr="0083492E" w:rsidRDefault="008B21FA" w:rsidP="000C52B2">
            <w:pPr>
              <w:widowControl w:val="0"/>
              <w:spacing w:line="182" w:lineRule="exact"/>
              <w:ind w:right="527"/>
              <w:jc w:val="center"/>
              <w:rPr>
                <w:rFonts w:ascii="Arial" w:eastAsia="Arial Narrow" w:hAnsi="Arial" w:cs="Arial"/>
                <w:sz w:val="20"/>
                <w:szCs w:val="20"/>
                <w:vertAlign w:val="superscript"/>
              </w:rPr>
            </w:pPr>
            <w:r w:rsidRPr="000C09FE">
              <w:rPr>
                <w:rFonts w:ascii="Arial" w:eastAsia="Arial Narrow" w:hAnsi="Arial" w:cs="Arial"/>
                <w:b/>
                <w:bCs/>
                <w:sz w:val="20"/>
                <w:szCs w:val="20"/>
              </w:rPr>
              <w:t>w</w:t>
            </w:r>
            <w:r w:rsidRPr="000C09F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</w:rPr>
              <w:t>a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k</w:t>
            </w:r>
            <w:r w:rsidRPr="000C09F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</w:rPr>
              <w:t>a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cy</w:t>
            </w:r>
            <w:r w:rsidRPr="000C09FE">
              <w:rPr>
                <w:rFonts w:ascii="Arial" w:eastAsia="Arial Narrow" w:hAnsi="Arial" w:cs="Arial"/>
                <w:b/>
                <w:bCs/>
                <w:spacing w:val="-3"/>
                <w:sz w:val="20"/>
                <w:szCs w:val="20"/>
              </w:rPr>
              <w:t>j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n</w:t>
            </w:r>
            <w:r w:rsidRPr="000C09FE">
              <w:rPr>
                <w:rFonts w:ascii="Arial" w:eastAsia="Arial Narrow" w:hAnsi="Arial" w:cs="Arial"/>
                <w:b/>
                <w:bCs/>
                <w:spacing w:val="2"/>
                <w:sz w:val="20"/>
                <w:szCs w:val="20"/>
              </w:rPr>
              <w:t>o</w:t>
            </w:r>
            <w:r w:rsidRPr="000C09F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</w:rPr>
              <w:t>-</w:t>
            </w:r>
            <w:r w:rsidRPr="000C09FE">
              <w:rPr>
                <w:rFonts w:ascii="Arial" w:eastAsia="Arial Narrow" w:hAnsi="Arial" w:cs="Arial"/>
                <w:b/>
                <w:bCs/>
                <w:spacing w:val="-3"/>
                <w:sz w:val="20"/>
                <w:szCs w:val="20"/>
              </w:rPr>
              <w:t>r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e</w:t>
            </w:r>
            <w:r w:rsidRPr="000C09FE">
              <w:rPr>
                <w:rFonts w:ascii="Arial" w:eastAsia="Arial Narrow" w:hAnsi="Arial" w:cs="Arial"/>
                <w:b/>
                <w:bCs/>
                <w:spacing w:val="-2"/>
                <w:sz w:val="20"/>
                <w:szCs w:val="20"/>
              </w:rPr>
              <w:t>m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on</w:t>
            </w:r>
            <w:r w:rsidRPr="000C09FE">
              <w:rPr>
                <w:rFonts w:ascii="Arial" w:eastAsia="Arial Narrow" w:hAnsi="Arial" w:cs="Arial"/>
                <w:b/>
                <w:bCs/>
                <w:spacing w:val="-3"/>
                <w:sz w:val="20"/>
                <w:szCs w:val="20"/>
              </w:rPr>
              <w:t>t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0C09FE">
              <w:rPr>
                <w:rFonts w:ascii="Arial" w:eastAsia="Arial Narrow" w:hAnsi="Arial" w:cs="Arial"/>
                <w:b/>
                <w:bCs/>
                <w:spacing w:val="-2"/>
                <w:sz w:val="20"/>
                <w:szCs w:val="20"/>
              </w:rPr>
              <w:t>w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y</w:t>
            </w:r>
            <w:r w:rsidRPr="000C09FE">
              <w:rPr>
                <w:rFonts w:ascii="Arial" w:eastAsia="Arial Narrow" w:hAnsi="Arial" w:cs="Arial"/>
                <w:b/>
                <w:bCs/>
                <w:sz w:val="20"/>
                <w:szCs w:val="20"/>
              </w:rPr>
              <w:t>m</w:t>
            </w:r>
            <w:r>
              <w:rPr>
                <w:rFonts w:ascii="Arial" w:eastAsia="Arial Narrow" w:hAnsi="Arial" w:cs="Arial"/>
                <w:b/>
                <w:bCs/>
                <w:sz w:val="20"/>
                <w:szCs w:val="20"/>
              </w:rPr>
              <w:t xml:space="preserve"> w m</w:t>
            </w:r>
            <w:r>
              <w:rPr>
                <w:rFonts w:ascii="Arial" w:eastAsia="Arial Narrow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8B21FA" w:rsidRPr="000C09FE" w:rsidTr="00FB4729">
        <w:trPr>
          <w:trHeight w:hRule="exact" w:val="286"/>
        </w:trPr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0C09FE" w:rsidRDefault="008B21FA" w:rsidP="000C52B2">
            <w:pPr>
              <w:rPr>
                <w:rFonts w:ascii="Arial" w:hAnsi="Arial" w:cs="Arial"/>
                <w:sz w:val="20"/>
                <w:szCs w:val="20"/>
              </w:rPr>
            </w:pPr>
            <w:r w:rsidRPr="000C09FE">
              <w:rPr>
                <w:rFonts w:ascii="Arial" w:hAnsi="Arial" w:cs="Arial"/>
                <w:sz w:val="20"/>
                <w:szCs w:val="20"/>
              </w:rPr>
              <w:t>ul. Wybrzeże Kościuszkowskie 37/39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0C09FE" w:rsidRDefault="008B21FA" w:rsidP="000C52B2">
            <w:pPr>
              <w:widowControl w:val="0"/>
              <w:spacing w:line="268" w:lineRule="exact"/>
              <w:ind w:right="-20"/>
              <w:jc w:val="center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0C09FE">
              <w:rPr>
                <w:rFonts w:ascii="Arial" w:eastAsia="Arial Narrow" w:hAnsi="Arial" w:cs="Arial"/>
                <w:sz w:val="20"/>
                <w:szCs w:val="20"/>
                <w:lang w:val="en-US"/>
              </w:rPr>
              <w:t>2 500,00</w:t>
            </w:r>
          </w:p>
        </w:tc>
      </w:tr>
      <w:tr w:rsidR="008B21FA" w:rsidRPr="000C09FE" w:rsidTr="00FB4729">
        <w:trPr>
          <w:trHeight w:hRule="exact" w:val="286"/>
        </w:trPr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0C09FE" w:rsidRDefault="008B21FA" w:rsidP="000C52B2">
            <w:pPr>
              <w:rPr>
                <w:rFonts w:ascii="Arial" w:hAnsi="Arial" w:cs="Arial"/>
                <w:sz w:val="20"/>
                <w:szCs w:val="20"/>
              </w:rPr>
            </w:pPr>
            <w:r w:rsidRPr="000C09FE">
              <w:rPr>
                <w:rFonts w:ascii="Arial" w:hAnsi="Arial" w:cs="Arial"/>
                <w:sz w:val="20"/>
                <w:szCs w:val="20"/>
              </w:rPr>
              <w:t>ul. Myśliwiecka 8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0C09FE" w:rsidRDefault="008B21FA" w:rsidP="000C52B2">
            <w:pPr>
              <w:widowControl w:val="0"/>
              <w:spacing w:line="268" w:lineRule="exact"/>
              <w:ind w:right="-20"/>
              <w:jc w:val="center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Arial Narrow" w:hAnsi="Arial" w:cs="Arial"/>
                <w:sz w:val="20"/>
                <w:szCs w:val="20"/>
                <w:lang w:val="en-US"/>
              </w:rPr>
              <w:t>1 5</w:t>
            </w:r>
            <w:r w:rsidRPr="000C09FE">
              <w:rPr>
                <w:rFonts w:ascii="Arial" w:eastAsia="Arial Narrow" w:hAnsi="Arial" w:cs="Arial"/>
                <w:sz w:val="20"/>
                <w:szCs w:val="20"/>
                <w:lang w:val="en-US"/>
              </w:rPr>
              <w:t>00,00</w:t>
            </w:r>
          </w:p>
        </w:tc>
      </w:tr>
    </w:tbl>
    <w:p w:rsidR="008B21FA" w:rsidRPr="000C09FE" w:rsidRDefault="008B21FA" w:rsidP="008B21FA">
      <w:pPr>
        <w:widowControl w:val="0"/>
        <w:spacing w:before="10" w:line="180" w:lineRule="exact"/>
        <w:rPr>
          <w:rFonts w:ascii="Arial" w:eastAsia="Calibri" w:hAnsi="Arial" w:cs="Arial"/>
          <w:lang w:val="en-US"/>
        </w:rPr>
      </w:pPr>
    </w:p>
    <w:p w:rsidR="008B21FA" w:rsidRPr="000C09FE" w:rsidRDefault="008B21FA" w:rsidP="008B21FA">
      <w:pPr>
        <w:widowControl w:val="0"/>
        <w:spacing w:before="30"/>
        <w:ind w:right="60"/>
        <w:jc w:val="both"/>
        <w:rPr>
          <w:rFonts w:ascii="Arial" w:eastAsia="Arial Narrow" w:hAnsi="Arial" w:cs="Arial"/>
        </w:rPr>
      </w:pPr>
      <w:r w:rsidRPr="000C09FE">
        <w:rPr>
          <w:rFonts w:ascii="Arial" w:eastAsia="Arial Narrow" w:hAnsi="Arial" w:cs="Arial"/>
          <w:spacing w:val="-1"/>
        </w:rPr>
        <w:t>W</w:t>
      </w:r>
      <w:r w:rsidRPr="000C09FE">
        <w:rPr>
          <w:rFonts w:ascii="Arial" w:eastAsia="Arial Narrow" w:hAnsi="Arial" w:cs="Arial"/>
        </w:rPr>
        <w:t>ielk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ści</w:t>
      </w:r>
      <w:r w:rsidRPr="000C09FE">
        <w:rPr>
          <w:rFonts w:ascii="Arial" w:eastAsia="Arial Narrow" w:hAnsi="Arial" w:cs="Arial"/>
          <w:spacing w:val="3"/>
        </w:rPr>
        <w:t xml:space="preserve"> </w:t>
      </w:r>
      <w:r w:rsidRPr="000C09FE">
        <w:rPr>
          <w:rFonts w:ascii="Arial" w:eastAsia="Arial Narrow" w:hAnsi="Arial" w:cs="Arial"/>
        </w:rPr>
        <w:t>te</w:t>
      </w:r>
      <w:r w:rsidRPr="000C09FE">
        <w:rPr>
          <w:rFonts w:ascii="Arial" w:eastAsia="Arial Narrow" w:hAnsi="Arial" w:cs="Arial"/>
          <w:spacing w:val="4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ją</w:t>
      </w:r>
      <w:r w:rsidRPr="000C09FE">
        <w:rPr>
          <w:rFonts w:ascii="Arial" w:eastAsia="Arial Narrow" w:hAnsi="Arial" w:cs="Arial"/>
          <w:spacing w:val="4"/>
        </w:rPr>
        <w:t xml:space="preserve"> </w:t>
      </w:r>
      <w:r w:rsidRPr="000C09FE">
        <w:rPr>
          <w:rFonts w:ascii="Arial" w:eastAsia="Arial Narrow" w:hAnsi="Arial" w:cs="Arial"/>
          <w:spacing w:val="-2"/>
        </w:rPr>
        <w:t>c</w:t>
      </w:r>
      <w:r w:rsidRPr="000C09FE">
        <w:rPr>
          <w:rFonts w:ascii="Arial" w:eastAsia="Arial Narrow" w:hAnsi="Arial" w:cs="Arial"/>
          <w:spacing w:val="1"/>
        </w:rPr>
        <w:t>ha</w:t>
      </w:r>
      <w:r w:rsidRPr="000C09FE">
        <w:rPr>
          <w:rFonts w:ascii="Arial" w:eastAsia="Arial Narrow" w:hAnsi="Arial" w:cs="Arial"/>
        </w:rPr>
        <w:t>rak</w:t>
      </w:r>
      <w:r w:rsidRPr="000C09FE">
        <w:rPr>
          <w:rFonts w:ascii="Arial" w:eastAsia="Arial Narrow" w:hAnsi="Arial" w:cs="Arial"/>
          <w:spacing w:val="-2"/>
        </w:rPr>
        <w:t>t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</w:rPr>
        <w:t>r sz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c</w:t>
      </w:r>
      <w:r w:rsidRPr="000C09FE">
        <w:rPr>
          <w:rFonts w:ascii="Arial" w:eastAsia="Arial Narrow" w:hAnsi="Arial" w:cs="Arial"/>
          <w:spacing w:val="1"/>
        </w:rPr>
        <w:t>un</w:t>
      </w:r>
      <w:r w:rsidRPr="000C09FE">
        <w:rPr>
          <w:rFonts w:ascii="Arial" w:eastAsia="Arial Narrow" w:hAnsi="Arial" w:cs="Arial"/>
          <w:spacing w:val="-2"/>
        </w:rPr>
        <w:t>k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wy,</w:t>
      </w:r>
      <w:r w:rsidRPr="000C09FE">
        <w:rPr>
          <w:rFonts w:ascii="Arial" w:eastAsia="Arial Narrow" w:hAnsi="Arial" w:cs="Arial"/>
          <w:spacing w:val="3"/>
        </w:rPr>
        <w:t xml:space="preserve"> </w:t>
      </w:r>
      <w:r w:rsidRPr="000C09FE">
        <w:rPr>
          <w:rFonts w:ascii="Arial" w:eastAsia="Arial Narrow" w:hAnsi="Arial" w:cs="Arial"/>
        </w:rPr>
        <w:t>a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</w:rPr>
        <w:t>f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ktyc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  <w:spacing w:val="-2"/>
        </w:rPr>
        <w:t>y</w:t>
      </w:r>
      <w:r w:rsidRPr="000C09FE">
        <w:rPr>
          <w:rFonts w:ascii="Arial" w:eastAsia="Arial Narrow" w:hAnsi="Arial" w:cs="Arial"/>
        </w:rPr>
        <w:t>m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kresie</w:t>
      </w:r>
      <w:r w:rsidRPr="000C09FE">
        <w:rPr>
          <w:rFonts w:ascii="Arial" w:eastAsia="Arial Narrow" w:hAnsi="Arial" w:cs="Arial"/>
          <w:spacing w:val="4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o</w:t>
      </w:r>
      <w:r w:rsidRPr="000C09FE">
        <w:rPr>
          <w:rFonts w:ascii="Arial" w:eastAsia="Arial Narrow" w:hAnsi="Arial" w:cs="Arial"/>
          <w:spacing w:val="1"/>
        </w:rPr>
        <w:t>g</w:t>
      </w:r>
      <w:r w:rsidRPr="000C09FE">
        <w:rPr>
          <w:rFonts w:ascii="Arial" w:eastAsia="Arial Narrow" w:hAnsi="Arial" w:cs="Arial"/>
        </w:rPr>
        <w:t>ra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icz</w:t>
      </w:r>
      <w:r w:rsidRPr="000C09FE">
        <w:rPr>
          <w:rFonts w:ascii="Arial" w:eastAsia="Arial Narrow" w:hAnsi="Arial" w:cs="Arial"/>
          <w:spacing w:val="-2"/>
        </w:rPr>
        <w:t>e</w:t>
      </w:r>
      <w:r w:rsidRPr="000C09FE">
        <w:rPr>
          <w:rFonts w:ascii="Arial" w:eastAsia="Arial Narrow" w:hAnsi="Arial" w:cs="Arial"/>
        </w:rPr>
        <w:t>ń</w:t>
      </w:r>
      <w:r w:rsidRPr="000C09FE">
        <w:rPr>
          <w:rFonts w:ascii="Arial" w:eastAsia="Arial Narrow" w:hAnsi="Arial" w:cs="Arial"/>
          <w:spacing w:val="4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W</w:t>
      </w:r>
      <w:r w:rsidRPr="000C09FE">
        <w:rPr>
          <w:rFonts w:ascii="Arial" w:eastAsia="Arial Narrow" w:hAnsi="Arial" w:cs="Arial"/>
        </w:rPr>
        <w:t>y</w:t>
      </w:r>
      <w:r w:rsidRPr="000C09FE">
        <w:rPr>
          <w:rFonts w:ascii="Arial" w:eastAsia="Arial Narrow" w:hAnsi="Arial" w:cs="Arial"/>
          <w:spacing w:val="-2"/>
        </w:rPr>
        <w:t>k</w:t>
      </w:r>
      <w:r w:rsidRPr="000C09FE">
        <w:rPr>
          <w:rFonts w:ascii="Arial" w:eastAsia="Arial Narrow" w:hAnsi="Arial" w:cs="Arial"/>
          <w:spacing w:val="1"/>
        </w:rPr>
        <w:t>ona</w:t>
      </w:r>
      <w:r w:rsidRPr="000C09FE">
        <w:rPr>
          <w:rFonts w:ascii="Arial" w:eastAsia="Arial Narrow" w:hAnsi="Arial" w:cs="Arial"/>
        </w:rPr>
        <w:t>wca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-2"/>
        </w:rPr>
        <w:t>t</w:t>
      </w:r>
      <w:r w:rsidRPr="000C09FE">
        <w:rPr>
          <w:rFonts w:ascii="Arial" w:eastAsia="Arial Narrow" w:hAnsi="Arial" w:cs="Arial"/>
          <w:spacing w:val="1"/>
        </w:rPr>
        <w:t>an</w:t>
      </w:r>
      <w:r w:rsidRPr="000C09FE">
        <w:rPr>
          <w:rFonts w:ascii="Arial" w:eastAsia="Arial Narrow" w:hAnsi="Arial" w:cs="Arial"/>
        </w:rPr>
        <w:t xml:space="preserve">ie </w:t>
      </w:r>
      <w:r w:rsidRPr="000C09FE">
        <w:rPr>
          <w:rFonts w:ascii="Arial" w:eastAsia="Arial Narrow" w:hAnsi="Arial" w:cs="Arial"/>
          <w:spacing w:val="1"/>
        </w:rPr>
        <w:t>po</w:t>
      </w:r>
      <w:r w:rsidRPr="000C09FE">
        <w:rPr>
          <w:rFonts w:ascii="Arial" w:eastAsia="Arial Narrow" w:hAnsi="Arial" w:cs="Arial"/>
        </w:rPr>
        <w:t>in</w:t>
      </w:r>
      <w:r w:rsidRPr="000C09FE">
        <w:rPr>
          <w:rFonts w:ascii="Arial" w:eastAsia="Arial Narrow" w:hAnsi="Arial" w:cs="Arial"/>
          <w:spacing w:val="-1"/>
        </w:rPr>
        <w:t>f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r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wa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 xml:space="preserve">y 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a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</w:rPr>
        <w:t>co</w:t>
      </w:r>
      <w:r w:rsidRPr="000C09FE">
        <w:rPr>
          <w:rFonts w:ascii="Arial" w:eastAsia="Arial Narrow" w:hAnsi="Arial" w:cs="Arial"/>
          <w:spacing w:val="1"/>
        </w:rPr>
        <w:t xml:space="preserve"> na</w:t>
      </w:r>
      <w:r w:rsidRPr="000C09FE">
        <w:rPr>
          <w:rFonts w:ascii="Arial" w:eastAsia="Arial Narrow" w:hAnsi="Arial" w:cs="Arial"/>
          <w:spacing w:val="-3"/>
        </w:rPr>
        <w:t>j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iej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="00FB4729">
        <w:rPr>
          <w:rFonts w:ascii="Arial" w:eastAsia="Arial Narrow" w:hAnsi="Arial" w:cs="Arial"/>
          <w:spacing w:val="-1"/>
        </w:rPr>
        <w:t>14 dni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rz</w:t>
      </w:r>
      <w:r w:rsidRPr="000C09FE">
        <w:rPr>
          <w:rFonts w:ascii="Arial" w:eastAsia="Arial Narrow" w:hAnsi="Arial" w:cs="Arial"/>
          <w:spacing w:val="-2"/>
        </w:rPr>
        <w:t>e</w:t>
      </w:r>
      <w:r w:rsidRPr="000C09FE">
        <w:rPr>
          <w:rFonts w:ascii="Arial" w:eastAsia="Arial Narrow" w:hAnsi="Arial" w:cs="Arial"/>
        </w:rPr>
        <w:t>d</w:t>
      </w:r>
      <w:r w:rsidRPr="000C09FE">
        <w:rPr>
          <w:rFonts w:ascii="Arial" w:eastAsia="Arial Narrow" w:hAnsi="Arial" w:cs="Arial"/>
          <w:spacing w:val="3"/>
        </w:rPr>
        <w:t xml:space="preserve"> </w:t>
      </w:r>
      <w:r w:rsidRPr="000C09FE">
        <w:rPr>
          <w:rFonts w:ascii="Arial" w:eastAsia="Arial Narrow" w:hAnsi="Arial" w:cs="Arial"/>
        </w:rPr>
        <w:t>wp</w:t>
      </w:r>
      <w:r w:rsidRPr="000C09FE">
        <w:rPr>
          <w:rFonts w:ascii="Arial" w:eastAsia="Arial Narrow" w:hAnsi="Arial" w:cs="Arial"/>
          <w:spacing w:val="-3"/>
        </w:rPr>
        <w:t>r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wa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-1"/>
        </w:rPr>
        <w:t>e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iem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o</w:t>
      </w:r>
      <w:r w:rsidRPr="000C09FE">
        <w:rPr>
          <w:rFonts w:ascii="Arial" w:eastAsia="Arial Narrow" w:hAnsi="Arial" w:cs="Arial"/>
          <w:spacing w:val="1"/>
        </w:rPr>
        <w:t>g</w:t>
      </w:r>
      <w:r w:rsidRPr="000C09FE">
        <w:rPr>
          <w:rFonts w:ascii="Arial" w:eastAsia="Arial Narrow" w:hAnsi="Arial" w:cs="Arial"/>
        </w:rPr>
        <w:t>ra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icz</w:t>
      </w:r>
      <w:r w:rsidRPr="000C09FE">
        <w:rPr>
          <w:rFonts w:ascii="Arial" w:eastAsia="Arial Narrow" w:hAnsi="Arial" w:cs="Arial"/>
          <w:spacing w:val="-2"/>
        </w:rPr>
        <w:t>e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 xml:space="preserve">ia </w:t>
      </w:r>
      <w:r w:rsidRPr="000C09FE">
        <w:rPr>
          <w:rFonts w:ascii="Arial" w:eastAsia="Arial Narrow" w:hAnsi="Arial" w:cs="Arial"/>
          <w:spacing w:val="1"/>
        </w:rPr>
        <w:t>po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</w:rPr>
        <w:t>rzc</w:t>
      </w:r>
      <w:r w:rsidRPr="000C09FE">
        <w:rPr>
          <w:rFonts w:ascii="Arial" w:eastAsia="Arial Narrow" w:hAnsi="Arial" w:cs="Arial"/>
          <w:spacing w:val="-2"/>
        </w:rPr>
        <w:t>h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</w:rPr>
        <w:t>o s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rząt</w:t>
      </w:r>
      <w:r w:rsidRPr="000C09FE">
        <w:rPr>
          <w:rFonts w:ascii="Arial" w:eastAsia="Arial Narrow" w:hAnsi="Arial" w:cs="Arial"/>
          <w:spacing w:val="1"/>
        </w:rPr>
        <w:t>an</w:t>
      </w:r>
      <w:r w:rsidRPr="000C09FE">
        <w:rPr>
          <w:rFonts w:ascii="Arial" w:eastAsia="Arial Narrow" w:hAnsi="Arial" w:cs="Arial"/>
          <w:spacing w:val="-3"/>
        </w:rPr>
        <w:t>i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.</w:t>
      </w:r>
    </w:p>
    <w:p w:rsidR="008B21FA" w:rsidRPr="001C2F27" w:rsidRDefault="008B21FA" w:rsidP="00E66DD0">
      <w:pPr>
        <w:ind w:right="478"/>
        <w:rPr>
          <w:rFonts w:ascii="Arial" w:eastAsia="Arial Narrow" w:hAnsi="Arial" w:cs="Arial"/>
        </w:rPr>
      </w:pPr>
      <w:r w:rsidRPr="001C2F27">
        <w:rPr>
          <w:rFonts w:ascii="Arial" w:eastAsia="Arial Narrow" w:hAnsi="Arial" w:cs="Arial"/>
          <w:bCs/>
        </w:rPr>
        <w:t>18</w:t>
      </w:r>
      <w:r w:rsidRPr="000F2CB7">
        <w:rPr>
          <w:rFonts w:ascii="Arial" w:eastAsia="Arial Narrow" w:hAnsi="Arial" w:cs="Arial"/>
          <w:b/>
          <w:bCs/>
        </w:rPr>
        <w:t>.</w:t>
      </w:r>
      <w:r>
        <w:rPr>
          <w:rFonts w:ascii="Arial Narrow" w:eastAsia="Arial Narrow" w:hAnsi="Arial Narrow" w:cs="Arial Narrow"/>
          <w:b/>
          <w:bCs/>
        </w:rPr>
        <w:t xml:space="preserve"> </w:t>
      </w:r>
      <w:r w:rsidRPr="001C2F27">
        <w:rPr>
          <w:rFonts w:ascii="Arial" w:eastAsia="Arial Narrow" w:hAnsi="Arial" w:cs="Arial"/>
          <w:bCs/>
        </w:rPr>
        <w:t>Za</w:t>
      </w:r>
      <w:r w:rsidRPr="001C2F27">
        <w:rPr>
          <w:rFonts w:ascii="Arial" w:eastAsia="Arial Narrow" w:hAnsi="Arial" w:cs="Arial"/>
          <w:bCs/>
          <w:spacing w:val="1"/>
        </w:rPr>
        <w:t>le</w:t>
      </w:r>
      <w:r w:rsidRPr="001C2F27">
        <w:rPr>
          <w:rFonts w:ascii="Arial" w:eastAsia="Arial Narrow" w:hAnsi="Arial" w:cs="Arial"/>
          <w:bCs/>
          <w:spacing w:val="-1"/>
        </w:rPr>
        <w:t>c</w:t>
      </w:r>
      <w:r w:rsidRPr="001C2F27">
        <w:rPr>
          <w:rFonts w:ascii="Arial" w:eastAsia="Arial Narrow" w:hAnsi="Arial" w:cs="Arial"/>
          <w:bCs/>
        </w:rPr>
        <w:t>a</w:t>
      </w:r>
      <w:r w:rsidRPr="001C2F27">
        <w:rPr>
          <w:rFonts w:ascii="Arial" w:eastAsia="Arial Narrow" w:hAnsi="Arial" w:cs="Arial"/>
          <w:bCs/>
          <w:spacing w:val="1"/>
        </w:rPr>
        <w:t xml:space="preserve"> s</w:t>
      </w:r>
      <w:r w:rsidRPr="001C2F27">
        <w:rPr>
          <w:rFonts w:ascii="Arial" w:eastAsia="Arial Narrow" w:hAnsi="Arial" w:cs="Arial"/>
          <w:bCs/>
          <w:spacing w:val="-2"/>
        </w:rPr>
        <w:t>i</w:t>
      </w:r>
      <w:r w:rsidRPr="001C2F27">
        <w:rPr>
          <w:rFonts w:ascii="Arial" w:eastAsia="Arial Narrow" w:hAnsi="Arial" w:cs="Arial"/>
          <w:bCs/>
          <w:spacing w:val="1"/>
        </w:rPr>
        <w:t>ę</w:t>
      </w:r>
      <w:r w:rsidRPr="001C2F27">
        <w:rPr>
          <w:rFonts w:ascii="Arial" w:eastAsia="Arial Narrow" w:hAnsi="Arial" w:cs="Arial"/>
          <w:bCs/>
        </w:rPr>
        <w:t>,</w:t>
      </w:r>
      <w:r w:rsidRPr="001C2F27">
        <w:rPr>
          <w:rFonts w:ascii="Arial" w:eastAsia="Arial Narrow" w:hAnsi="Arial" w:cs="Arial"/>
          <w:bCs/>
          <w:spacing w:val="-1"/>
        </w:rPr>
        <w:t xml:space="preserve"> </w:t>
      </w:r>
      <w:r w:rsidRPr="001C2F27">
        <w:rPr>
          <w:rFonts w:ascii="Arial" w:eastAsia="Arial Narrow" w:hAnsi="Arial" w:cs="Arial"/>
          <w:bCs/>
          <w:spacing w:val="1"/>
        </w:rPr>
        <w:t>a</w:t>
      </w:r>
      <w:r w:rsidRPr="001C2F27">
        <w:rPr>
          <w:rFonts w:ascii="Arial" w:eastAsia="Arial Narrow" w:hAnsi="Arial" w:cs="Arial"/>
          <w:bCs/>
        </w:rPr>
        <w:t>by</w:t>
      </w:r>
      <w:r w:rsidRPr="001C2F27">
        <w:rPr>
          <w:rFonts w:ascii="Arial" w:eastAsia="Arial Narrow" w:hAnsi="Arial" w:cs="Arial"/>
          <w:bCs/>
          <w:spacing w:val="1"/>
        </w:rPr>
        <w:t xml:space="preserve"> </w:t>
      </w:r>
      <w:r w:rsidRPr="001C2F27">
        <w:rPr>
          <w:rFonts w:ascii="Arial" w:eastAsia="Arial Narrow" w:hAnsi="Arial" w:cs="Arial"/>
          <w:bCs/>
          <w:spacing w:val="-1"/>
        </w:rPr>
        <w:t>W</w:t>
      </w:r>
      <w:r w:rsidRPr="001C2F27">
        <w:rPr>
          <w:rFonts w:ascii="Arial" w:eastAsia="Arial Narrow" w:hAnsi="Arial" w:cs="Arial"/>
          <w:bCs/>
          <w:spacing w:val="1"/>
        </w:rPr>
        <w:t>yk</w:t>
      </w:r>
      <w:r w:rsidRPr="001C2F27">
        <w:rPr>
          <w:rFonts w:ascii="Arial" w:eastAsia="Arial Narrow" w:hAnsi="Arial" w:cs="Arial"/>
          <w:bCs/>
        </w:rPr>
        <w:t>o</w:t>
      </w:r>
      <w:r w:rsidRPr="001C2F27">
        <w:rPr>
          <w:rFonts w:ascii="Arial" w:eastAsia="Arial Narrow" w:hAnsi="Arial" w:cs="Arial"/>
          <w:bCs/>
          <w:spacing w:val="-3"/>
        </w:rPr>
        <w:t>n</w:t>
      </w:r>
      <w:r w:rsidRPr="001C2F27">
        <w:rPr>
          <w:rFonts w:ascii="Arial" w:eastAsia="Arial Narrow" w:hAnsi="Arial" w:cs="Arial"/>
          <w:bCs/>
          <w:spacing w:val="1"/>
        </w:rPr>
        <w:t>a</w:t>
      </w:r>
      <w:r w:rsidRPr="001C2F27">
        <w:rPr>
          <w:rFonts w:ascii="Arial" w:eastAsia="Arial Narrow" w:hAnsi="Arial" w:cs="Arial"/>
          <w:bCs/>
          <w:spacing w:val="-2"/>
        </w:rPr>
        <w:t>w</w:t>
      </w:r>
      <w:r w:rsidRPr="001C2F27">
        <w:rPr>
          <w:rFonts w:ascii="Arial" w:eastAsia="Arial Narrow" w:hAnsi="Arial" w:cs="Arial"/>
          <w:bCs/>
          <w:spacing w:val="1"/>
        </w:rPr>
        <w:t>c</w:t>
      </w:r>
      <w:r w:rsidRPr="001C2F27">
        <w:rPr>
          <w:rFonts w:ascii="Arial" w:eastAsia="Arial Narrow" w:hAnsi="Arial" w:cs="Arial"/>
          <w:bCs/>
        </w:rPr>
        <w:t>y</w:t>
      </w:r>
      <w:r w:rsidRPr="001C2F27">
        <w:rPr>
          <w:rFonts w:ascii="Arial" w:eastAsia="Arial Narrow" w:hAnsi="Arial" w:cs="Arial"/>
          <w:bCs/>
          <w:spacing w:val="1"/>
        </w:rPr>
        <w:t xml:space="preserve"> </w:t>
      </w:r>
      <w:r w:rsidRPr="001C2F27">
        <w:rPr>
          <w:rFonts w:ascii="Arial" w:eastAsia="Arial Narrow" w:hAnsi="Arial" w:cs="Arial"/>
          <w:bCs/>
        </w:rPr>
        <w:t>do</w:t>
      </w:r>
      <w:r w:rsidRPr="001C2F27">
        <w:rPr>
          <w:rFonts w:ascii="Arial" w:eastAsia="Arial Narrow" w:hAnsi="Arial" w:cs="Arial"/>
          <w:bCs/>
          <w:spacing w:val="1"/>
        </w:rPr>
        <w:t>k</w:t>
      </w:r>
      <w:r w:rsidRPr="001C2F27">
        <w:rPr>
          <w:rFonts w:ascii="Arial" w:eastAsia="Arial Narrow" w:hAnsi="Arial" w:cs="Arial"/>
          <w:bCs/>
        </w:rPr>
        <w:t>on</w:t>
      </w:r>
      <w:r w:rsidRPr="001C2F27">
        <w:rPr>
          <w:rFonts w:ascii="Arial" w:eastAsia="Arial Narrow" w:hAnsi="Arial" w:cs="Arial"/>
          <w:bCs/>
          <w:spacing w:val="-2"/>
        </w:rPr>
        <w:t>a</w:t>
      </w:r>
      <w:r w:rsidRPr="001C2F27">
        <w:rPr>
          <w:rFonts w:ascii="Arial" w:eastAsia="Arial Narrow" w:hAnsi="Arial" w:cs="Arial"/>
          <w:bCs/>
        </w:rPr>
        <w:t>li</w:t>
      </w:r>
      <w:r w:rsidRPr="001C2F27">
        <w:rPr>
          <w:rFonts w:ascii="Arial" w:eastAsia="Arial Narrow" w:hAnsi="Arial" w:cs="Arial"/>
          <w:bCs/>
          <w:spacing w:val="1"/>
        </w:rPr>
        <w:t xml:space="preserve"> w</w:t>
      </w:r>
      <w:r w:rsidRPr="001C2F27">
        <w:rPr>
          <w:rFonts w:ascii="Arial" w:eastAsia="Arial Narrow" w:hAnsi="Arial" w:cs="Arial"/>
          <w:bCs/>
        </w:rPr>
        <w:t>iz</w:t>
      </w:r>
      <w:r w:rsidRPr="001C2F27">
        <w:rPr>
          <w:rFonts w:ascii="Arial" w:eastAsia="Arial Narrow" w:hAnsi="Arial" w:cs="Arial"/>
          <w:bCs/>
          <w:spacing w:val="-1"/>
        </w:rPr>
        <w:t>j</w:t>
      </w:r>
      <w:r w:rsidRPr="001C2F27">
        <w:rPr>
          <w:rFonts w:ascii="Arial" w:eastAsia="Arial Narrow" w:hAnsi="Arial" w:cs="Arial"/>
          <w:bCs/>
        </w:rPr>
        <w:t>i</w:t>
      </w:r>
      <w:r w:rsidRPr="001C2F27">
        <w:rPr>
          <w:rFonts w:ascii="Arial" w:eastAsia="Arial Narrow" w:hAnsi="Arial" w:cs="Arial"/>
          <w:bCs/>
          <w:spacing w:val="5"/>
        </w:rPr>
        <w:t xml:space="preserve"> </w:t>
      </w:r>
      <w:r w:rsidRPr="001C2F27">
        <w:rPr>
          <w:rFonts w:ascii="Arial" w:eastAsia="Arial Narrow" w:hAnsi="Arial" w:cs="Arial"/>
          <w:bCs/>
        </w:rPr>
        <w:t>lo</w:t>
      </w:r>
      <w:r w:rsidRPr="001C2F27">
        <w:rPr>
          <w:rFonts w:ascii="Arial" w:eastAsia="Arial Narrow" w:hAnsi="Arial" w:cs="Arial"/>
          <w:bCs/>
          <w:spacing w:val="-1"/>
        </w:rPr>
        <w:t>k</w:t>
      </w:r>
      <w:r w:rsidRPr="001C2F27">
        <w:rPr>
          <w:rFonts w:ascii="Arial" w:eastAsia="Arial Narrow" w:hAnsi="Arial" w:cs="Arial"/>
          <w:bCs/>
          <w:spacing w:val="1"/>
        </w:rPr>
        <w:t>a</w:t>
      </w:r>
      <w:r w:rsidRPr="001C2F27">
        <w:rPr>
          <w:rFonts w:ascii="Arial" w:eastAsia="Arial Narrow" w:hAnsi="Arial" w:cs="Arial"/>
          <w:bCs/>
        </w:rPr>
        <w:t>ln</w:t>
      </w:r>
      <w:r w:rsidRPr="001C2F27">
        <w:rPr>
          <w:rFonts w:ascii="Arial" w:eastAsia="Arial Narrow" w:hAnsi="Arial" w:cs="Arial"/>
          <w:bCs/>
          <w:spacing w:val="1"/>
        </w:rPr>
        <w:t>e</w:t>
      </w:r>
      <w:r w:rsidRPr="001C2F27">
        <w:rPr>
          <w:rFonts w:ascii="Arial" w:eastAsia="Arial Narrow" w:hAnsi="Arial" w:cs="Arial"/>
          <w:bCs/>
        </w:rPr>
        <w:t>j</w:t>
      </w:r>
      <w:r w:rsidRPr="001C2F27">
        <w:rPr>
          <w:rFonts w:ascii="Arial" w:eastAsia="Arial Narrow" w:hAnsi="Arial" w:cs="Arial"/>
          <w:bCs/>
          <w:spacing w:val="-4"/>
        </w:rPr>
        <w:t xml:space="preserve"> </w:t>
      </w:r>
      <w:r w:rsidRPr="001C2F27">
        <w:rPr>
          <w:rFonts w:ascii="Arial" w:eastAsia="Arial Narrow" w:hAnsi="Arial" w:cs="Arial"/>
          <w:bCs/>
        </w:rPr>
        <w:t>obi</w:t>
      </w:r>
      <w:r w:rsidRPr="001C2F27">
        <w:rPr>
          <w:rFonts w:ascii="Arial" w:eastAsia="Arial Narrow" w:hAnsi="Arial" w:cs="Arial"/>
          <w:bCs/>
          <w:spacing w:val="1"/>
        </w:rPr>
        <w:t>ek</w:t>
      </w:r>
      <w:r w:rsidRPr="001C2F27">
        <w:rPr>
          <w:rFonts w:ascii="Arial" w:eastAsia="Arial Narrow" w:hAnsi="Arial" w:cs="Arial"/>
          <w:bCs/>
        </w:rPr>
        <w:t>t</w:t>
      </w:r>
      <w:r w:rsidRPr="001C2F27">
        <w:rPr>
          <w:rFonts w:ascii="Arial" w:eastAsia="Arial Narrow" w:hAnsi="Arial" w:cs="Arial"/>
          <w:bCs/>
          <w:spacing w:val="-1"/>
        </w:rPr>
        <w:t>ó</w:t>
      </w:r>
      <w:r w:rsidRPr="001C2F27">
        <w:rPr>
          <w:rFonts w:ascii="Arial" w:eastAsia="Arial Narrow" w:hAnsi="Arial" w:cs="Arial"/>
          <w:bCs/>
        </w:rPr>
        <w:t>w</w:t>
      </w:r>
      <w:r w:rsidRPr="001C2F27">
        <w:rPr>
          <w:rFonts w:ascii="Arial" w:eastAsia="Arial Narrow" w:hAnsi="Arial" w:cs="Arial"/>
          <w:bCs/>
          <w:spacing w:val="1"/>
        </w:rPr>
        <w:t xml:space="preserve"> </w:t>
      </w:r>
      <w:r w:rsidRPr="001C2F27">
        <w:rPr>
          <w:rFonts w:ascii="Arial" w:eastAsia="Arial Narrow" w:hAnsi="Arial" w:cs="Arial"/>
          <w:bCs/>
        </w:rPr>
        <w:t>ASP</w:t>
      </w:r>
      <w:r w:rsidRPr="001C2F27">
        <w:rPr>
          <w:rFonts w:ascii="Arial" w:eastAsia="Arial Narrow" w:hAnsi="Arial" w:cs="Arial"/>
          <w:bCs/>
          <w:spacing w:val="1"/>
        </w:rPr>
        <w:t xml:space="preserve"> </w:t>
      </w:r>
      <w:r w:rsidRPr="001C2F27">
        <w:rPr>
          <w:rFonts w:ascii="Arial" w:eastAsia="Arial Narrow" w:hAnsi="Arial" w:cs="Arial"/>
          <w:bCs/>
        </w:rPr>
        <w:t>pr</w:t>
      </w:r>
      <w:r w:rsidRPr="001C2F27">
        <w:rPr>
          <w:rFonts w:ascii="Arial" w:eastAsia="Arial Narrow" w:hAnsi="Arial" w:cs="Arial"/>
          <w:bCs/>
          <w:spacing w:val="-2"/>
        </w:rPr>
        <w:t>z</w:t>
      </w:r>
      <w:r w:rsidRPr="001C2F27">
        <w:rPr>
          <w:rFonts w:ascii="Arial" w:eastAsia="Arial Narrow" w:hAnsi="Arial" w:cs="Arial"/>
          <w:bCs/>
          <w:spacing w:val="1"/>
        </w:rPr>
        <w:t>e</w:t>
      </w:r>
      <w:r w:rsidRPr="001C2F27">
        <w:rPr>
          <w:rFonts w:ascii="Arial" w:eastAsia="Arial Narrow" w:hAnsi="Arial" w:cs="Arial"/>
          <w:bCs/>
        </w:rPr>
        <w:t>d złoż</w:t>
      </w:r>
      <w:r w:rsidRPr="001C2F27">
        <w:rPr>
          <w:rFonts w:ascii="Arial" w:eastAsia="Arial Narrow" w:hAnsi="Arial" w:cs="Arial"/>
          <w:bCs/>
          <w:spacing w:val="-2"/>
        </w:rPr>
        <w:t>e</w:t>
      </w:r>
      <w:r w:rsidRPr="001C2F27">
        <w:rPr>
          <w:rFonts w:ascii="Arial" w:eastAsia="Arial Narrow" w:hAnsi="Arial" w:cs="Arial"/>
          <w:bCs/>
        </w:rPr>
        <w:t>ni</w:t>
      </w:r>
      <w:r w:rsidRPr="001C2F27">
        <w:rPr>
          <w:rFonts w:ascii="Arial" w:eastAsia="Arial Narrow" w:hAnsi="Arial" w:cs="Arial"/>
          <w:bCs/>
          <w:spacing w:val="1"/>
        </w:rPr>
        <w:t>e</w:t>
      </w:r>
      <w:r w:rsidRPr="001C2F27">
        <w:rPr>
          <w:rFonts w:ascii="Arial" w:eastAsia="Arial Narrow" w:hAnsi="Arial" w:cs="Arial"/>
          <w:bCs/>
        </w:rPr>
        <w:t>m o</w:t>
      </w:r>
      <w:r w:rsidRPr="001C2F27">
        <w:rPr>
          <w:rFonts w:ascii="Arial" w:eastAsia="Arial Narrow" w:hAnsi="Arial" w:cs="Arial"/>
          <w:bCs/>
          <w:spacing w:val="-1"/>
        </w:rPr>
        <w:t>f</w:t>
      </w:r>
      <w:r w:rsidRPr="001C2F27">
        <w:rPr>
          <w:rFonts w:ascii="Arial" w:eastAsia="Arial Narrow" w:hAnsi="Arial" w:cs="Arial"/>
          <w:bCs/>
          <w:spacing w:val="1"/>
        </w:rPr>
        <w:t>e</w:t>
      </w:r>
      <w:r w:rsidRPr="001C2F27">
        <w:rPr>
          <w:rFonts w:ascii="Arial" w:eastAsia="Arial Narrow" w:hAnsi="Arial" w:cs="Arial"/>
          <w:bCs/>
        </w:rPr>
        <w:t>rty.</w:t>
      </w:r>
    </w:p>
    <w:p w:rsidR="008B21FA" w:rsidRPr="000F2CB7" w:rsidRDefault="008B21FA" w:rsidP="008B21FA">
      <w:pPr>
        <w:spacing w:line="274" w:lineRule="exact"/>
        <w:ind w:right="793"/>
        <w:jc w:val="both"/>
        <w:rPr>
          <w:rFonts w:ascii="Arial" w:eastAsia="Arial Narrow" w:hAnsi="Arial" w:cs="Arial"/>
          <w:u w:val="single"/>
        </w:rPr>
      </w:pPr>
      <w:r w:rsidRPr="000F2CB7">
        <w:rPr>
          <w:rFonts w:ascii="Arial" w:eastAsia="Arial Narrow" w:hAnsi="Arial" w:cs="Arial"/>
          <w:b/>
          <w:bCs/>
        </w:rPr>
        <w:t>Za</w:t>
      </w:r>
      <w:r w:rsidRPr="000F2CB7">
        <w:rPr>
          <w:rFonts w:ascii="Arial" w:eastAsia="Arial Narrow" w:hAnsi="Arial" w:cs="Arial"/>
          <w:b/>
          <w:bCs/>
          <w:spacing w:val="1"/>
        </w:rPr>
        <w:t>ma</w:t>
      </w:r>
      <w:r w:rsidRPr="000F2CB7">
        <w:rPr>
          <w:rFonts w:ascii="Arial" w:eastAsia="Arial Narrow" w:hAnsi="Arial" w:cs="Arial"/>
          <w:b/>
          <w:bCs/>
        </w:rPr>
        <w:t>w</w:t>
      </w:r>
      <w:r w:rsidRPr="000F2CB7">
        <w:rPr>
          <w:rFonts w:ascii="Arial" w:eastAsia="Arial Narrow" w:hAnsi="Arial" w:cs="Arial"/>
          <w:b/>
          <w:bCs/>
          <w:spacing w:val="-1"/>
        </w:rPr>
        <w:t>i</w:t>
      </w:r>
      <w:r w:rsidRPr="000F2CB7">
        <w:rPr>
          <w:rFonts w:ascii="Arial" w:eastAsia="Arial Narrow" w:hAnsi="Arial" w:cs="Arial"/>
          <w:b/>
          <w:bCs/>
          <w:spacing w:val="1"/>
        </w:rPr>
        <w:t>a</w:t>
      </w:r>
      <w:r w:rsidRPr="000F2CB7">
        <w:rPr>
          <w:rFonts w:ascii="Arial" w:eastAsia="Arial Narrow" w:hAnsi="Arial" w:cs="Arial"/>
          <w:b/>
          <w:bCs/>
        </w:rPr>
        <w:t>j</w:t>
      </w:r>
      <w:r w:rsidRPr="000F2CB7">
        <w:rPr>
          <w:rFonts w:ascii="Arial" w:eastAsia="Arial Narrow" w:hAnsi="Arial" w:cs="Arial"/>
          <w:b/>
          <w:bCs/>
          <w:spacing w:val="-1"/>
        </w:rPr>
        <w:t>ą</w:t>
      </w:r>
      <w:r w:rsidRPr="000F2CB7">
        <w:rPr>
          <w:rFonts w:ascii="Arial" w:eastAsia="Arial Narrow" w:hAnsi="Arial" w:cs="Arial"/>
          <w:b/>
          <w:bCs/>
          <w:spacing w:val="1"/>
        </w:rPr>
        <w:t>c</w:t>
      </w:r>
      <w:r w:rsidRPr="000F2CB7">
        <w:rPr>
          <w:rFonts w:ascii="Arial" w:eastAsia="Arial Narrow" w:hAnsi="Arial" w:cs="Arial"/>
          <w:b/>
          <w:bCs/>
        </w:rPr>
        <w:t>y</w:t>
      </w:r>
      <w:r w:rsidRPr="000F2CB7">
        <w:rPr>
          <w:rFonts w:ascii="Arial" w:eastAsia="Arial Narrow" w:hAnsi="Arial" w:cs="Arial"/>
          <w:b/>
          <w:bCs/>
          <w:spacing w:val="2"/>
        </w:rPr>
        <w:t xml:space="preserve"> </w:t>
      </w:r>
      <w:r w:rsidRPr="000F2CB7">
        <w:rPr>
          <w:rFonts w:ascii="Arial" w:eastAsia="Arial Narrow" w:hAnsi="Arial" w:cs="Arial"/>
          <w:b/>
          <w:bCs/>
        </w:rPr>
        <w:t>ust</w:t>
      </w:r>
      <w:r w:rsidRPr="000F2CB7">
        <w:rPr>
          <w:rFonts w:ascii="Arial" w:eastAsia="Arial Narrow" w:hAnsi="Arial" w:cs="Arial"/>
          <w:b/>
          <w:bCs/>
          <w:spacing w:val="-1"/>
        </w:rPr>
        <w:t>a</w:t>
      </w:r>
      <w:r w:rsidRPr="000F2CB7">
        <w:rPr>
          <w:rFonts w:ascii="Arial" w:eastAsia="Arial Narrow" w:hAnsi="Arial" w:cs="Arial"/>
          <w:b/>
          <w:bCs/>
        </w:rPr>
        <w:t>la</w:t>
      </w:r>
      <w:r w:rsidRPr="000F2CB7">
        <w:rPr>
          <w:rFonts w:ascii="Arial" w:eastAsia="Arial Narrow" w:hAnsi="Arial" w:cs="Arial"/>
          <w:b/>
          <w:bCs/>
          <w:spacing w:val="1"/>
        </w:rPr>
        <w:t xml:space="preserve"> </w:t>
      </w:r>
      <w:r w:rsidRPr="000F2CB7">
        <w:rPr>
          <w:rFonts w:ascii="Arial" w:eastAsia="Arial Narrow" w:hAnsi="Arial" w:cs="Arial"/>
          <w:b/>
          <w:bCs/>
        </w:rPr>
        <w:t>te</w:t>
      </w:r>
      <w:r w:rsidRPr="000F2CB7">
        <w:rPr>
          <w:rFonts w:ascii="Arial" w:eastAsia="Arial Narrow" w:hAnsi="Arial" w:cs="Arial"/>
          <w:b/>
          <w:bCs/>
          <w:spacing w:val="-1"/>
        </w:rPr>
        <w:t>r</w:t>
      </w:r>
      <w:r w:rsidRPr="000F2CB7">
        <w:rPr>
          <w:rFonts w:ascii="Arial" w:eastAsia="Arial Narrow" w:hAnsi="Arial" w:cs="Arial"/>
          <w:b/>
          <w:bCs/>
        </w:rPr>
        <w:t>m</w:t>
      </w:r>
      <w:r w:rsidRPr="000F2CB7">
        <w:rPr>
          <w:rFonts w:ascii="Arial" w:eastAsia="Arial Narrow" w:hAnsi="Arial" w:cs="Arial"/>
          <w:b/>
          <w:bCs/>
          <w:spacing w:val="-2"/>
        </w:rPr>
        <w:t>i</w:t>
      </w:r>
      <w:r w:rsidRPr="000F2CB7">
        <w:rPr>
          <w:rFonts w:ascii="Arial" w:eastAsia="Arial Narrow" w:hAnsi="Arial" w:cs="Arial"/>
          <w:b/>
          <w:bCs/>
        </w:rPr>
        <w:t>n</w:t>
      </w:r>
      <w:r w:rsidRPr="000F2CB7">
        <w:rPr>
          <w:rFonts w:ascii="Arial" w:eastAsia="Arial Narrow" w:hAnsi="Arial" w:cs="Arial"/>
          <w:b/>
          <w:bCs/>
          <w:spacing w:val="-4"/>
        </w:rPr>
        <w:t xml:space="preserve"> </w:t>
      </w:r>
      <w:r w:rsidRPr="000F2CB7">
        <w:rPr>
          <w:rFonts w:ascii="Arial" w:eastAsia="Arial Narrow" w:hAnsi="Arial" w:cs="Arial"/>
          <w:b/>
          <w:bCs/>
          <w:spacing w:val="2"/>
        </w:rPr>
        <w:t>w</w:t>
      </w:r>
      <w:r w:rsidRPr="000F2CB7">
        <w:rPr>
          <w:rFonts w:ascii="Arial" w:eastAsia="Arial Narrow" w:hAnsi="Arial" w:cs="Arial"/>
          <w:b/>
          <w:bCs/>
        </w:rPr>
        <w:t>iz</w:t>
      </w:r>
      <w:r w:rsidRPr="000F2CB7">
        <w:rPr>
          <w:rFonts w:ascii="Arial" w:eastAsia="Arial Narrow" w:hAnsi="Arial" w:cs="Arial"/>
          <w:b/>
          <w:bCs/>
          <w:spacing w:val="1"/>
        </w:rPr>
        <w:t>j</w:t>
      </w:r>
      <w:r w:rsidRPr="000F2CB7">
        <w:rPr>
          <w:rFonts w:ascii="Arial" w:eastAsia="Arial Narrow" w:hAnsi="Arial" w:cs="Arial"/>
          <w:b/>
          <w:bCs/>
        </w:rPr>
        <w:t>i</w:t>
      </w:r>
      <w:r w:rsidRPr="000F2CB7">
        <w:rPr>
          <w:rFonts w:ascii="Arial" w:eastAsia="Arial Narrow" w:hAnsi="Arial" w:cs="Arial"/>
          <w:b/>
          <w:bCs/>
          <w:spacing w:val="1"/>
        </w:rPr>
        <w:t xml:space="preserve"> </w:t>
      </w:r>
      <w:r w:rsidRPr="000F2CB7">
        <w:rPr>
          <w:rFonts w:ascii="Arial" w:eastAsia="Arial Narrow" w:hAnsi="Arial" w:cs="Arial"/>
          <w:b/>
          <w:bCs/>
        </w:rPr>
        <w:t>l</w:t>
      </w:r>
      <w:r w:rsidRPr="000F2CB7">
        <w:rPr>
          <w:rFonts w:ascii="Arial" w:eastAsia="Arial Narrow" w:hAnsi="Arial" w:cs="Arial"/>
          <w:b/>
          <w:bCs/>
          <w:spacing w:val="-2"/>
        </w:rPr>
        <w:t>o</w:t>
      </w:r>
      <w:r w:rsidRPr="000F2CB7">
        <w:rPr>
          <w:rFonts w:ascii="Arial" w:eastAsia="Arial Narrow" w:hAnsi="Arial" w:cs="Arial"/>
          <w:b/>
          <w:bCs/>
          <w:spacing w:val="1"/>
        </w:rPr>
        <w:t>ka</w:t>
      </w:r>
      <w:r w:rsidRPr="000F2CB7">
        <w:rPr>
          <w:rFonts w:ascii="Arial" w:eastAsia="Arial Narrow" w:hAnsi="Arial" w:cs="Arial"/>
          <w:b/>
          <w:bCs/>
        </w:rPr>
        <w:t>l</w:t>
      </w:r>
      <w:r w:rsidRPr="000F2CB7">
        <w:rPr>
          <w:rFonts w:ascii="Arial" w:eastAsia="Arial Narrow" w:hAnsi="Arial" w:cs="Arial"/>
          <w:b/>
          <w:bCs/>
          <w:spacing w:val="1"/>
        </w:rPr>
        <w:t>n</w:t>
      </w:r>
      <w:r w:rsidRPr="000F2CB7">
        <w:rPr>
          <w:rFonts w:ascii="Arial" w:eastAsia="Arial Narrow" w:hAnsi="Arial" w:cs="Arial"/>
          <w:b/>
          <w:bCs/>
          <w:spacing w:val="-1"/>
        </w:rPr>
        <w:t>e</w:t>
      </w:r>
      <w:r w:rsidRPr="000F2CB7">
        <w:rPr>
          <w:rFonts w:ascii="Arial" w:eastAsia="Arial Narrow" w:hAnsi="Arial" w:cs="Arial"/>
          <w:b/>
          <w:bCs/>
        </w:rPr>
        <w:t>j</w:t>
      </w:r>
      <w:r w:rsidRPr="000F2CB7">
        <w:rPr>
          <w:rFonts w:ascii="Arial" w:eastAsia="Arial Narrow" w:hAnsi="Arial" w:cs="Arial"/>
          <w:b/>
          <w:bCs/>
          <w:spacing w:val="1"/>
        </w:rPr>
        <w:t xml:space="preserve"> </w:t>
      </w:r>
      <w:r w:rsidRPr="000F2CB7">
        <w:rPr>
          <w:rFonts w:ascii="Arial" w:eastAsia="Arial Narrow" w:hAnsi="Arial" w:cs="Arial"/>
          <w:b/>
          <w:bCs/>
        </w:rPr>
        <w:t>obi</w:t>
      </w:r>
      <w:r w:rsidRPr="000F2CB7">
        <w:rPr>
          <w:rFonts w:ascii="Arial" w:eastAsia="Arial Narrow" w:hAnsi="Arial" w:cs="Arial"/>
          <w:b/>
          <w:bCs/>
          <w:spacing w:val="-1"/>
        </w:rPr>
        <w:t>e</w:t>
      </w:r>
      <w:r w:rsidRPr="000F2CB7">
        <w:rPr>
          <w:rFonts w:ascii="Arial" w:eastAsia="Arial Narrow" w:hAnsi="Arial" w:cs="Arial"/>
          <w:b/>
          <w:bCs/>
          <w:spacing w:val="1"/>
        </w:rPr>
        <w:t>k</w:t>
      </w:r>
      <w:r w:rsidRPr="000F2CB7">
        <w:rPr>
          <w:rFonts w:ascii="Arial" w:eastAsia="Arial Narrow" w:hAnsi="Arial" w:cs="Arial"/>
          <w:b/>
          <w:bCs/>
        </w:rPr>
        <w:t>tów</w:t>
      </w:r>
      <w:r w:rsidRPr="000F2CB7">
        <w:rPr>
          <w:rFonts w:ascii="Arial" w:eastAsia="Arial Narrow" w:hAnsi="Arial" w:cs="Arial"/>
          <w:b/>
          <w:bCs/>
          <w:spacing w:val="-2"/>
        </w:rPr>
        <w:t xml:space="preserve"> </w:t>
      </w:r>
      <w:r w:rsidRPr="000F2CB7">
        <w:rPr>
          <w:rFonts w:ascii="Arial" w:eastAsia="Arial Narrow" w:hAnsi="Arial" w:cs="Arial"/>
          <w:b/>
          <w:bCs/>
        </w:rPr>
        <w:t>na</w:t>
      </w:r>
      <w:r w:rsidRPr="000F2CB7">
        <w:rPr>
          <w:rFonts w:ascii="Arial" w:eastAsia="Arial Narrow" w:hAnsi="Arial" w:cs="Arial"/>
          <w:b/>
          <w:bCs/>
          <w:spacing w:val="1"/>
        </w:rPr>
        <w:t xml:space="preserve"> </w:t>
      </w:r>
      <w:r w:rsidRPr="000F2CB7">
        <w:rPr>
          <w:rFonts w:ascii="Arial" w:eastAsia="Arial Narrow" w:hAnsi="Arial" w:cs="Arial"/>
          <w:b/>
          <w:bCs/>
        </w:rPr>
        <w:t>dzi</w:t>
      </w:r>
      <w:r w:rsidRPr="000F2CB7">
        <w:rPr>
          <w:rFonts w:ascii="Arial" w:eastAsia="Arial Narrow" w:hAnsi="Arial" w:cs="Arial"/>
          <w:b/>
          <w:bCs/>
          <w:spacing w:val="1"/>
        </w:rPr>
        <w:t>e</w:t>
      </w:r>
      <w:r w:rsidRPr="000F2CB7">
        <w:rPr>
          <w:rFonts w:ascii="Arial" w:eastAsia="Arial Narrow" w:hAnsi="Arial" w:cs="Arial"/>
          <w:b/>
          <w:bCs/>
        </w:rPr>
        <w:t>ń</w:t>
      </w:r>
      <w:r w:rsidRPr="000F2CB7">
        <w:rPr>
          <w:rFonts w:ascii="Arial" w:eastAsia="Arial Narrow" w:hAnsi="Arial" w:cs="Arial"/>
          <w:b/>
          <w:bCs/>
          <w:spacing w:val="1"/>
        </w:rPr>
        <w:t xml:space="preserve"> </w:t>
      </w:r>
      <w:r w:rsidRPr="000F2CB7">
        <w:rPr>
          <w:rFonts w:ascii="Arial" w:eastAsia="Arial Narrow" w:hAnsi="Arial" w:cs="Arial"/>
          <w:b/>
          <w:bCs/>
          <w:spacing w:val="-1"/>
          <w:u w:val="single"/>
        </w:rPr>
        <w:t>2</w:t>
      </w:r>
      <w:r w:rsidRPr="000F2CB7">
        <w:rPr>
          <w:rFonts w:ascii="Arial" w:eastAsia="Arial Narrow" w:hAnsi="Arial" w:cs="Arial"/>
          <w:b/>
          <w:bCs/>
          <w:spacing w:val="1"/>
          <w:u w:val="single"/>
        </w:rPr>
        <w:t>5</w:t>
      </w:r>
      <w:r w:rsidRPr="000F2CB7">
        <w:rPr>
          <w:rFonts w:ascii="Arial" w:eastAsia="Arial Narrow" w:hAnsi="Arial" w:cs="Arial"/>
          <w:b/>
          <w:bCs/>
          <w:spacing w:val="-1"/>
          <w:u w:val="single"/>
        </w:rPr>
        <w:t>-</w:t>
      </w:r>
      <w:r w:rsidRPr="000F2CB7">
        <w:rPr>
          <w:rFonts w:ascii="Arial" w:eastAsia="Arial Narrow" w:hAnsi="Arial" w:cs="Arial"/>
          <w:b/>
          <w:bCs/>
          <w:spacing w:val="1"/>
          <w:u w:val="single"/>
        </w:rPr>
        <w:t>08</w:t>
      </w:r>
      <w:r w:rsidRPr="000F2CB7">
        <w:rPr>
          <w:rFonts w:ascii="Arial" w:eastAsia="Arial Narrow" w:hAnsi="Arial" w:cs="Arial"/>
          <w:b/>
          <w:bCs/>
          <w:spacing w:val="-1"/>
          <w:u w:val="single"/>
        </w:rPr>
        <w:t>-2</w:t>
      </w:r>
      <w:r w:rsidRPr="000F2CB7">
        <w:rPr>
          <w:rFonts w:ascii="Arial" w:eastAsia="Arial Narrow" w:hAnsi="Arial" w:cs="Arial"/>
          <w:b/>
          <w:bCs/>
          <w:spacing w:val="1"/>
          <w:u w:val="single"/>
        </w:rPr>
        <w:t>0</w:t>
      </w:r>
      <w:r w:rsidRPr="000F2CB7">
        <w:rPr>
          <w:rFonts w:ascii="Arial" w:eastAsia="Arial Narrow" w:hAnsi="Arial" w:cs="Arial"/>
          <w:b/>
          <w:bCs/>
          <w:spacing w:val="-1"/>
          <w:u w:val="single"/>
        </w:rPr>
        <w:t>1</w:t>
      </w:r>
      <w:r w:rsidRPr="000F2CB7">
        <w:rPr>
          <w:rFonts w:ascii="Arial" w:eastAsia="Arial Narrow" w:hAnsi="Arial" w:cs="Arial"/>
          <w:b/>
          <w:bCs/>
          <w:spacing w:val="1"/>
          <w:u w:val="single"/>
        </w:rPr>
        <w:t xml:space="preserve">4 </w:t>
      </w:r>
      <w:r w:rsidRPr="000F2CB7">
        <w:rPr>
          <w:rFonts w:ascii="Arial" w:eastAsia="Arial Narrow" w:hAnsi="Arial" w:cs="Arial"/>
          <w:b/>
          <w:bCs/>
          <w:u w:val="single"/>
        </w:rPr>
        <w:t>r.</w:t>
      </w:r>
      <w:r w:rsidRPr="000F2CB7">
        <w:rPr>
          <w:rFonts w:ascii="Arial" w:eastAsia="Arial Narrow" w:hAnsi="Arial" w:cs="Arial"/>
          <w:b/>
          <w:bCs/>
          <w:spacing w:val="-1"/>
          <w:u w:val="single"/>
        </w:rPr>
        <w:t xml:space="preserve"> </w:t>
      </w:r>
      <w:r w:rsidRPr="000F2CB7">
        <w:rPr>
          <w:rFonts w:ascii="Arial" w:eastAsia="Arial Narrow" w:hAnsi="Arial" w:cs="Arial"/>
          <w:b/>
          <w:bCs/>
          <w:u w:val="single"/>
        </w:rPr>
        <w:t>na</w:t>
      </w:r>
      <w:r w:rsidRPr="000F2CB7">
        <w:rPr>
          <w:rFonts w:ascii="Arial" w:eastAsia="Arial Narrow" w:hAnsi="Arial" w:cs="Arial"/>
          <w:b/>
          <w:bCs/>
          <w:spacing w:val="-2"/>
          <w:u w:val="single"/>
        </w:rPr>
        <w:t xml:space="preserve"> </w:t>
      </w:r>
      <w:r w:rsidRPr="000F2CB7">
        <w:rPr>
          <w:rFonts w:ascii="Arial" w:eastAsia="Arial Narrow" w:hAnsi="Arial" w:cs="Arial"/>
          <w:b/>
          <w:bCs/>
          <w:u w:val="single"/>
        </w:rPr>
        <w:t>godz.</w:t>
      </w:r>
      <w:r w:rsidRPr="000F2CB7">
        <w:rPr>
          <w:rFonts w:ascii="Arial" w:eastAsia="Arial Narrow" w:hAnsi="Arial" w:cs="Arial"/>
          <w:b/>
          <w:bCs/>
          <w:spacing w:val="1"/>
          <w:u w:val="single"/>
        </w:rPr>
        <w:t xml:space="preserve"> 9</w:t>
      </w:r>
      <w:r w:rsidRPr="000F2CB7">
        <w:rPr>
          <w:rFonts w:ascii="Arial" w:eastAsia="Arial Narrow" w:hAnsi="Arial" w:cs="Arial"/>
          <w:b/>
          <w:bCs/>
          <w:u w:val="single"/>
        </w:rPr>
        <w:t>:0</w:t>
      </w:r>
      <w:r w:rsidRPr="000F2CB7">
        <w:rPr>
          <w:rFonts w:ascii="Arial" w:eastAsia="Arial Narrow" w:hAnsi="Arial" w:cs="Arial"/>
          <w:b/>
          <w:bCs/>
          <w:spacing w:val="1"/>
          <w:u w:val="single"/>
        </w:rPr>
        <w:t>0</w:t>
      </w:r>
      <w:r w:rsidRPr="000F2CB7">
        <w:rPr>
          <w:rFonts w:ascii="Arial" w:eastAsia="Arial Narrow" w:hAnsi="Arial" w:cs="Arial"/>
          <w:b/>
          <w:bCs/>
          <w:u w:val="single"/>
        </w:rPr>
        <w:t xml:space="preserve"> przy ul. Myśliwiecka 8 i na godzinę 11.00 przy ul</w:t>
      </w:r>
      <w:r>
        <w:rPr>
          <w:rFonts w:ascii="Arial" w:eastAsia="Arial Narrow" w:hAnsi="Arial" w:cs="Arial"/>
          <w:b/>
          <w:bCs/>
          <w:u w:val="single"/>
        </w:rPr>
        <w:t>.</w:t>
      </w:r>
      <w:r w:rsidRPr="000F2CB7">
        <w:rPr>
          <w:rFonts w:ascii="Arial" w:eastAsia="Arial Narrow" w:hAnsi="Arial" w:cs="Arial"/>
          <w:b/>
          <w:bCs/>
          <w:u w:val="single"/>
        </w:rPr>
        <w:t xml:space="preserve"> Wybrzeże Kościuszkowskie 37/39.</w:t>
      </w:r>
    </w:p>
    <w:p w:rsidR="008B21FA" w:rsidRPr="000F2CB7" w:rsidRDefault="008B21FA" w:rsidP="008B21FA">
      <w:pPr>
        <w:ind w:right="54"/>
        <w:jc w:val="both"/>
        <w:rPr>
          <w:rFonts w:ascii="Arial" w:eastAsia="Arial Narrow" w:hAnsi="Arial" w:cs="Arial"/>
        </w:rPr>
      </w:pPr>
      <w:r w:rsidRPr="000F2CB7">
        <w:rPr>
          <w:rFonts w:ascii="Arial" w:eastAsia="Arial Narrow" w:hAnsi="Arial" w:cs="Arial"/>
        </w:rPr>
        <w:t xml:space="preserve">W </w:t>
      </w:r>
      <w:r w:rsidRPr="000F2CB7">
        <w:rPr>
          <w:rFonts w:ascii="Arial" w:eastAsia="Arial Narrow" w:hAnsi="Arial" w:cs="Arial"/>
          <w:spacing w:val="21"/>
        </w:rPr>
        <w:t xml:space="preserve"> </w:t>
      </w:r>
      <w:r w:rsidRPr="000F2CB7">
        <w:rPr>
          <w:rFonts w:ascii="Arial" w:eastAsia="Arial Narrow" w:hAnsi="Arial" w:cs="Arial"/>
        </w:rPr>
        <w:t>c</w:t>
      </w:r>
      <w:r w:rsidRPr="000F2CB7">
        <w:rPr>
          <w:rFonts w:ascii="Arial" w:eastAsia="Arial Narrow" w:hAnsi="Arial" w:cs="Arial"/>
          <w:spacing w:val="1"/>
        </w:rPr>
        <w:t>e</w:t>
      </w:r>
      <w:r w:rsidRPr="000F2CB7">
        <w:rPr>
          <w:rFonts w:ascii="Arial" w:eastAsia="Arial Narrow" w:hAnsi="Arial" w:cs="Arial"/>
        </w:rPr>
        <w:t xml:space="preserve">lu </w:t>
      </w:r>
      <w:r w:rsidRPr="000F2CB7">
        <w:rPr>
          <w:rFonts w:ascii="Arial" w:eastAsia="Arial Narrow" w:hAnsi="Arial" w:cs="Arial"/>
          <w:spacing w:val="23"/>
        </w:rPr>
        <w:t xml:space="preserve"> </w:t>
      </w:r>
      <w:r w:rsidRPr="000F2CB7">
        <w:rPr>
          <w:rFonts w:ascii="Arial" w:eastAsia="Arial Narrow" w:hAnsi="Arial" w:cs="Arial"/>
          <w:spacing w:val="1"/>
        </w:rPr>
        <w:t>u</w:t>
      </w:r>
      <w:r w:rsidRPr="000F2CB7">
        <w:rPr>
          <w:rFonts w:ascii="Arial" w:eastAsia="Arial Narrow" w:hAnsi="Arial" w:cs="Arial"/>
        </w:rPr>
        <w:t>cz</w:t>
      </w:r>
      <w:r w:rsidRPr="000F2CB7">
        <w:rPr>
          <w:rFonts w:ascii="Arial" w:eastAsia="Arial Narrow" w:hAnsi="Arial" w:cs="Arial"/>
          <w:spacing w:val="1"/>
        </w:rPr>
        <w:t>e</w:t>
      </w:r>
      <w:r w:rsidRPr="000F2CB7">
        <w:rPr>
          <w:rFonts w:ascii="Arial" w:eastAsia="Arial Narrow" w:hAnsi="Arial" w:cs="Arial"/>
        </w:rPr>
        <w:t>st</w:t>
      </w:r>
      <w:r w:rsidRPr="000F2CB7">
        <w:rPr>
          <w:rFonts w:ascii="Arial" w:eastAsia="Arial Narrow" w:hAnsi="Arial" w:cs="Arial"/>
          <w:spacing w:val="1"/>
        </w:rPr>
        <w:t>n</w:t>
      </w:r>
      <w:r w:rsidRPr="000F2CB7">
        <w:rPr>
          <w:rFonts w:ascii="Arial" w:eastAsia="Arial Narrow" w:hAnsi="Arial" w:cs="Arial"/>
        </w:rPr>
        <w:t xml:space="preserve">ictwa </w:t>
      </w:r>
      <w:r w:rsidRPr="000F2CB7">
        <w:rPr>
          <w:rFonts w:ascii="Arial" w:eastAsia="Arial Narrow" w:hAnsi="Arial" w:cs="Arial"/>
          <w:spacing w:val="23"/>
        </w:rPr>
        <w:t xml:space="preserve"> </w:t>
      </w:r>
      <w:r w:rsidRPr="000F2CB7">
        <w:rPr>
          <w:rFonts w:ascii="Arial" w:eastAsia="Arial Narrow" w:hAnsi="Arial" w:cs="Arial"/>
        </w:rPr>
        <w:t xml:space="preserve">w </w:t>
      </w:r>
      <w:r w:rsidRPr="000F2CB7">
        <w:rPr>
          <w:rFonts w:ascii="Arial" w:eastAsia="Arial Narrow" w:hAnsi="Arial" w:cs="Arial"/>
          <w:spacing w:val="22"/>
        </w:rPr>
        <w:t xml:space="preserve"> </w:t>
      </w:r>
      <w:r w:rsidRPr="000F2CB7">
        <w:rPr>
          <w:rFonts w:ascii="Arial" w:eastAsia="Arial Narrow" w:hAnsi="Arial" w:cs="Arial"/>
        </w:rPr>
        <w:t>w</w:t>
      </w:r>
      <w:r w:rsidRPr="000F2CB7">
        <w:rPr>
          <w:rFonts w:ascii="Arial" w:eastAsia="Arial Narrow" w:hAnsi="Arial" w:cs="Arial"/>
          <w:spacing w:val="-1"/>
        </w:rPr>
        <w:t>i</w:t>
      </w:r>
      <w:r w:rsidRPr="000F2CB7">
        <w:rPr>
          <w:rFonts w:ascii="Arial" w:eastAsia="Arial Narrow" w:hAnsi="Arial" w:cs="Arial"/>
        </w:rPr>
        <w:t>zji</w:t>
      </w:r>
      <w:r>
        <w:rPr>
          <w:rFonts w:ascii="Arial" w:eastAsia="Arial Narrow" w:hAnsi="Arial" w:cs="Arial"/>
        </w:rPr>
        <w:t>,</w:t>
      </w:r>
      <w:r w:rsidRPr="000F2CB7">
        <w:rPr>
          <w:rFonts w:ascii="Arial" w:eastAsia="Arial Narrow" w:hAnsi="Arial" w:cs="Arial"/>
        </w:rPr>
        <w:t xml:space="preserve"> </w:t>
      </w:r>
      <w:r w:rsidRPr="000F2CB7">
        <w:rPr>
          <w:rFonts w:ascii="Arial" w:eastAsia="Arial Narrow" w:hAnsi="Arial" w:cs="Arial"/>
          <w:spacing w:val="21"/>
        </w:rPr>
        <w:t xml:space="preserve"> </w:t>
      </w:r>
      <w:r w:rsidRPr="000F2CB7">
        <w:rPr>
          <w:rFonts w:ascii="Arial" w:eastAsia="Arial Narrow" w:hAnsi="Arial" w:cs="Arial"/>
          <w:spacing w:val="1"/>
        </w:rPr>
        <w:t>W</w:t>
      </w:r>
      <w:r w:rsidRPr="000F2CB7">
        <w:rPr>
          <w:rFonts w:ascii="Arial" w:eastAsia="Arial Narrow" w:hAnsi="Arial" w:cs="Arial"/>
        </w:rPr>
        <w:t>yk</w:t>
      </w:r>
      <w:r w:rsidRPr="000F2CB7">
        <w:rPr>
          <w:rFonts w:ascii="Arial" w:eastAsia="Arial Narrow" w:hAnsi="Arial" w:cs="Arial"/>
          <w:spacing w:val="1"/>
        </w:rPr>
        <w:t>ona</w:t>
      </w:r>
      <w:r w:rsidRPr="000F2CB7">
        <w:rPr>
          <w:rFonts w:ascii="Arial" w:eastAsia="Arial Narrow" w:hAnsi="Arial" w:cs="Arial"/>
        </w:rPr>
        <w:t xml:space="preserve">wcy </w:t>
      </w:r>
      <w:r w:rsidRPr="000F2CB7">
        <w:rPr>
          <w:rFonts w:ascii="Arial" w:eastAsia="Arial Narrow" w:hAnsi="Arial" w:cs="Arial"/>
          <w:spacing w:val="22"/>
        </w:rPr>
        <w:t xml:space="preserve"> </w:t>
      </w:r>
      <w:r w:rsidRPr="000F2CB7">
        <w:rPr>
          <w:rFonts w:ascii="Arial" w:eastAsia="Arial Narrow" w:hAnsi="Arial" w:cs="Arial"/>
          <w:spacing w:val="1"/>
        </w:rPr>
        <w:t>p</w:t>
      </w:r>
      <w:r w:rsidRPr="000F2CB7">
        <w:rPr>
          <w:rFonts w:ascii="Arial" w:eastAsia="Arial Narrow" w:hAnsi="Arial" w:cs="Arial"/>
        </w:rPr>
        <w:t>rosz</w:t>
      </w:r>
      <w:r w:rsidRPr="000F2CB7">
        <w:rPr>
          <w:rFonts w:ascii="Arial" w:eastAsia="Arial Narrow" w:hAnsi="Arial" w:cs="Arial"/>
          <w:spacing w:val="1"/>
        </w:rPr>
        <w:t>en</w:t>
      </w:r>
      <w:r w:rsidRPr="000F2CB7">
        <w:rPr>
          <w:rFonts w:ascii="Arial" w:eastAsia="Arial Narrow" w:hAnsi="Arial" w:cs="Arial"/>
        </w:rPr>
        <w:t xml:space="preserve">i </w:t>
      </w:r>
      <w:r w:rsidRPr="000F2CB7">
        <w:rPr>
          <w:rFonts w:ascii="Arial" w:eastAsia="Arial Narrow" w:hAnsi="Arial" w:cs="Arial"/>
          <w:spacing w:val="19"/>
        </w:rPr>
        <w:t xml:space="preserve"> </w:t>
      </w:r>
      <w:r w:rsidRPr="000F2CB7">
        <w:rPr>
          <w:rFonts w:ascii="Arial" w:eastAsia="Arial Narrow" w:hAnsi="Arial" w:cs="Arial"/>
        </w:rPr>
        <w:t xml:space="preserve">są </w:t>
      </w:r>
      <w:r w:rsidRPr="000F2CB7">
        <w:rPr>
          <w:rFonts w:ascii="Arial" w:eastAsia="Arial Narrow" w:hAnsi="Arial" w:cs="Arial"/>
          <w:spacing w:val="23"/>
        </w:rPr>
        <w:t xml:space="preserve"> </w:t>
      </w:r>
      <w:r w:rsidRPr="000F2CB7">
        <w:rPr>
          <w:rFonts w:ascii="Arial" w:eastAsia="Arial Narrow" w:hAnsi="Arial" w:cs="Arial"/>
          <w:spacing w:val="1"/>
        </w:rPr>
        <w:t>p</w:t>
      </w:r>
      <w:r w:rsidRPr="000F2CB7">
        <w:rPr>
          <w:rFonts w:ascii="Arial" w:eastAsia="Arial Narrow" w:hAnsi="Arial" w:cs="Arial"/>
        </w:rPr>
        <w:t>rzybyc</w:t>
      </w:r>
      <w:r w:rsidRPr="000F2CB7">
        <w:rPr>
          <w:rFonts w:ascii="Arial" w:eastAsia="Arial Narrow" w:hAnsi="Arial" w:cs="Arial"/>
          <w:spacing w:val="6"/>
        </w:rPr>
        <w:t>i</w:t>
      </w:r>
      <w:r w:rsidRPr="000F2CB7">
        <w:rPr>
          <w:rFonts w:ascii="Arial" w:eastAsia="Arial Narrow" w:hAnsi="Arial" w:cs="Arial"/>
        </w:rPr>
        <w:t xml:space="preserve">e </w:t>
      </w:r>
      <w:r w:rsidRPr="000F2CB7">
        <w:rPr>
          <w:rFonts w:ascii="Arial" w:eastAsia="Arial Narrow" w:hAnsi="Arial" w:cs="Arial"/>
          <w:spacing w:val="23"/>
        </w:rPr>
        <w:t xml:space="preserve"> </w:t>
      </w:r>
      <w:r w:rsidRPr="000F2CB7">
        <w:rPr>
          <w:rFonts w:ascii="Arial" w:eastAsia="Arial Narrow" w:hAnsi="Arial" w:cs="Arial"/>
          <w:spacing w:val="1"/>
        </w:rPr>
        <w:t>d</w:t>
      </w:r>
      <w:r w:rsidRPr="000F2CB7">
        <w:rPr>
          <w:rFonts w:ascii="Arial" w:eastAsia="Arial Narrow" w:hAnsi="Arial" w:cs="Arial"/>
        </w:rPr>
        <w:t xml:space="preserve">o </w:t>
      </w:r>
      <w:r w:rsidRPr="000F2CB7">
        <w:rPr>
          <w:rFonts w:ascii="Arial" w:eastAsia="Arial Narrow" w:hAnsi="Arial" w:cs="Arial"/>
          <w:spacing w:val="23"/>
        </w:rPr>
        <w:t xml:space="preserve"> </w:t>
      </w:r>
      <w:r w:rsidRPr="000F2CB7">
        <w:rPr>
          <w:rFonts w:ascii="Arial" w:eastAsia="Arial Narrow" w:hAnsi="Arial" w:cs="Arial"/>
        </w:rPr>
        <w:t>konkretnej lokalizacji w wyznaczonym terminie.</w:t>
      </w:r>
    </w:p>
    <w:p w:rsidR="008B21FA" w:rsidRPr="000F2CB7" w:rsidRDefault="008B21FA" w:rsidP="008B21FA">
      <w:pPr>
        <w:ind w:right="53"/>
        <w:rPr>
          <w:rFonts w:ascii="Arial" w:eastAsia="Arial Narrow" w:hAnsi="Arial" w:cs="Arial"/>
        </w:rPr>
      </w:pPr>
      <w:r w:rsidRPr="000F2CB7">
        <w:rPr>
          <w:rFonts w:ascii="Arial" w:eastAsia="Arial Narrow" w:hAnsi="Arial" w:cs="Arial"/>
        </w:rPr>
        <w:t xml:space="preserve">Z </w:t>
      </w:r>
      <w:r w:rsidRPr="000F2CB7">
        <w:rPr>
          <w:rFonts w:ascii="Arial" w:eastAsia="Arial Narrow" w:hAnsi="Arial" w:cs="Arial"/>
          <w:spacing w:val="5"/>
        </w:rPr>
        <w:t xml:space="preserve"> </w:t>
      </w:r>
      <w:r w:rsidRPr="000F2CB7">
        <w:rPr>
          <w:rFonts w:ascii="Arial" w:eastAsia="Arial Narrow" w:hAnsi="Arial" w:cs="Arial"/>
          <w:spacing w:val="1"/>
        </w:rPr>
        <w:t>p</w:t>
      </w:r>
      <w:r w:rsidRPr="000F2CB7">
        <w:rPr>
          <w:rFonts w:ascii="Arial" w:eastAsia="Arial Narrow" w:hAnsi="Arial" w:cs="Arial"/>
        </w:rPr>
        <w:t>rze</w:t>
      </w:r>
      <w:r w:rsidRPr="000F2CB7">
        <w:rPr>
          <w:rFonts w:ascii="Arial" w:eastAsia="Arial Narrow" w:hAnsi="Arial" w:cs="Arial"/>
          <w:spacing w:val="1"/>
        </w:rPr>
        <w:t>p</w:t>
      </w:r>
      <w:r w:rsidRPr="000F2CB7">
        <w:rPr>
          <w:rFonts w:ascii="Arial" w:eastAsia="Arial Narrow" w:hAnsi="Arial" w:cs="Arial"/>
        </w:rPr>
        <w:t>row</w:t>
      </w:r>
      <w:r w:rsidRPr="000F2CB7">
        <w:rPr>
          <w:rFonts w:ascii="Arial" w:eastAsia="Arial Narrow" w:hAnsi="Arial" w:cs="Arial"/>
          <w:spacing w:val="-2"/>
        </w:rPr>
        <w:t>a</w:t>
      </w:r>
      <w:r w:rsidRPr="000F2CB7">
        <w:rPr>
          <w:rFonts w:ascii="Arial" w:eastAsia="Arial Narrow" w:hAnsi="Arial" w:cs="Arial"/>
          <w:spacing w:val="1"/>
        </w:rPr>
        <w:t>d</w:t>
      </w:r>
      <w:r w:rsidRPr="000F2CB7">
        <w:rPr>
          <w:rFonts w:ascii="Arial" w:eastAsia="Arial Narrow" w:hAnsi="Arial" w:cs="Arial"/>
        </w:rPr>
        <w:t>z</w:t>
      </w:r>
      <w:r w:rsidRPr="000F2CB7">
        <w:rPr>
          <w:rFonts w:ascii="Arial" w:eastAsia="Arial Narrow" w:hAnsi="Arial" w:cs="Arial"/>
          <w:spacing w:val="1"/>
        </w:rPr>
        <w:t>o</w:t>
      </w:r>
      <w:r w:rsidRPr="000F2CB7">
        <w:rPr>
          <w:rFonts w:ascii="Arial" w:eastAsia="Arial Narrow" w:hAnsi="Arial" w:cs="Arial"/>
          <w:spacing w:val="-1"/>
        </w:rPr>
        <w:t>n</w:t>
      </w:r>
      <w:r w:rsidRPr="000F2CB7">
        <w:rPr>
          <w:rFonts w:ascii="Arial" w:eastAsia="Arial Narrow" w:hAnsi="Arial" w:cs="Arial"/>
          <w:spacing w:val="1"/>
        </w:rPr>
        <w:t>e</w:t>
      </w:r>
      <w:r w:rsidRPr="000F2CB7">
        <w:rPr>
          <w:rFonts w:ascii="Arial" w:eastAsia="Arial Narrow" w:hAnsi="Arial" w:cs="Arial"/>
        </w:rPr>
        <w:t xml:space="preserve">j </w:t>
      </w:r>
      <w:r w:rsidRPr="000F2CB7">
        <w:rPr>
          <w:rFonts w:ascii="Arial" w:eastAsia="Arial Narrow" w:hAnsi="Arial" w:cs="Arial"/>
          <w:spacing w:val="5"/>
        </w:rPr>
        <w:t xml:space="preserve"> </w:t>
      </w:r>
      <w:r w:rsidRPr="000F2CB7">
        <w:rPr>
          <w:rFonts w:ascii="Arial" w:eastAsia="Arial Narrow" w:hAnsi="Arial" w:cs="Arial"/>
        </w:rPr>
        <w:t>w</w:t>
      </w:r>
      <w:r w:rsidRPr="000F2CB7">
        <w:rPr>
          <w:rFonts w:ascii="Arial" w:eastAsia="Arial Narrow" w:hAnsi="Arial" w:cs="Arial"/>
          <w:spacing w:val="-1"/>
        </w:rPr>
        <w:t>i</w:t>
      </w:r>
      <w:r w:rsidRPr="000F2CB7">
        <w:rPr>
          <w:rFonts w:ascii="Arial" w:eastAsia="Arial Narrow" w:hAnsi="Arial" w:cs="Arial"/>
        </w:rPr>
        <w:t xml:space="preserve">zji </w:t>
      </w:r>
      <w:r w:rsidRPr="000F2CB7">
        <w:rPr>
          <w:rFonts w:ascii="Arial" w:eastAsia="Arial Narrow" w:hAnsi="Arial" w:cs="Arial"/>
          <w:spacing w:val="5"/>
        </w:rPr>
        <w:t xml:space="preserve"> </w:t>
      </w:r>
      <w:r w:rsidRPr="000F2CB7">
        <w:rPr>
          <w:rFonts w:ascii="Arial" w:eastAsia="Arial Narrow" w:hAnsi="Arial" w:cs="Arial"/>
        </w:rPr>
        <w:t>lok</w:t>
      </w:r>
      <w:r w:rsidRPr="000F2CB7">
        <w:rPr>
          <w:rFonts w:ascii="Arial" w:eastAsia="Arial Narrow" w:hAnsi="Arial" w:cs="Arial"/>
          <w:spacing w:val="1"/>
        </w:rPr>
        <w:t>a</w:t>
      </w:r>
      <w:r w:rsidRPr="000F2CB7">
        <w:rPr>
          <w:rFonts w:ascii="Arial" w:eastAsia="Arial Narrow" w:hAnsi="Arial" w:cs="Arial"/>
        </w:rPr>
        <w:t>ln</w:t>
      </w:r>
      <w:r w:rsidRPr="000F2CB7">
        <w:rPr>
          <w:rFonts w:ascii="Arial" w:eastAsia="Arial Narrow" w:hAnsi="Arial" w:cs="Arial"/>
          <w:spacing w:val="1"/>
        </w:rPr>
        <w:t>e</w:t>
      </w:r>
      <w:r w:rsidRPr="000F2CB7">
        <w:rPr>
          <w:rFonts w:ascii="Arial" w:eastAsia="Arial Narrow" w:hAnsi="Arial" w:cs="Arial"/>
        </w:rPr>
        <w:t xml:space="preserve">j </w:t>
      </w:r>
      <w:r w:rsidRPr="000F2CB7">
        <w:rPr>
          <w:rFonts w:ascii="Arial" w:eastAsia="Arial Narrow" w:hAnsi="Arial" w:cs="Arial"/>
          <w:spacing w:val="5"/>
        </w:rPr>
        <w:t xml:space="preserve"> </w:t>
      </w:r>
      <w:r w:rsidRPr="000F2CB7">
        <w:rPr>
          <w:rFonts w:ascii="Arial" w:eastAsia="Arial Narrow" w:hAnsi="Arial" w:cs="Arial"/>
          <w:spacing w:val="-2"/>
        </w:rPr>
        <w:t>z</w:t>
      </w:r>
      <w:r w:rsidRPr="000F2CB7">
        <w:rPr>
          <w:rFonts w:ascii="Arial" w:eastAsia="Arial Narrow" w:hAnsi="Arial" w:cs="Arial"/>
          <w:spacing w:val="1"/>
        </w:rPr>
        <w:t>o</w:t>
      </w:r>
      <w:r w:rsidRPr="000F2CB7">
        <w:rPr>
          <w:rFonts w:ascii="Arial" w:eastAsia="Arial Narrow" w:hAnsi="Arial" w:cs="Arial"/>
        </w:rPr>
        <w:t>st</w:t>
      </w:r>
      <w:r w:rsidRPr="000F2CB7">
        <w:rPr>
          <w:rFonts w:ascii="Arial" w:eastAsia="Arial Narrow" w:hAnsi="Arial" w:cs="Arial"/>
          <w:spacing w:val="-1"/>
        </w:rPr>
        <w:t>a</w:t>
      </w:r>
      <w:r w:rsidRPr="000F2CB7">
        <w:rPr>
          <w:rFonts w:ascii="Arial" w:eastAsia="Arial Narrow" w:hAnsi="Arial" w:cs="Arial"/>
          <w:spacing w:val="1"/>
        </w:rPr>
        <w:t>n</w:t>
      </w:r>
      <w:r w:rsidRPr="000F2CB7">
        <w:rPr>
          <w:rFonts w:ascii="Arial" w:eastAsia="Arial Narrow" w:hAnsi="Arial" w:cs="Arial"/>
        </w:rPr>
        <w:t xml:space="preserve">ie </w:t>
      </w:r>
      <w:r w:rsidRPr="000F2CB7">
        <w:rPr>
          <w:rFonts w:ascii="Arial" w:eastAsia="Arial Narrow" w:hAnsi="Arial" w:cs="Arial"/>
          <w:spacing w:val="6"/>
        </w:rPr>
        <w:t xml:space="preserve"> </w:t>
      </w:r>
      <w:r w:rsidRPr="000F2CB7">
        <w:rPr>
          <w:rFonts w:ascii="Arial" w:eastAsia="Arial Narrow" w:hAnsi="Arial" w:cs="Arial"/>
        </w:rPr>
        <w:t>s</w:t>
      </w:r>
      <w:r w:rsidRPr="000F2CB7">
        <w:rPr>
          <w:rFonts w:ascii="Arial" w:eastAsia="Arial Narrow" w:hAnsi="Arial" w:cs="Arial"/>
          <w:spacing w:val="-1"/>
        </w:rPr>
        <w:t>p</w:t>
      </w:r>
      <w:r w:rsidRPr="000F2CB7">
        <w:rPr>
          <w:rFonts w:ascii="Arial" w:eastAsia="Arial Narrow" w:hAnsi="Arial" w:cs="Arial"/>
          <w:spacing w:val="1"/>
        </w:rPr>
        <w:t>o</w:t>
      </w:r>
      <w:r w:rsidRPr="000F2CB7">
        <w:rPr>
          <w:rFonts w:ascii="Arial" w:eastAsia="Arial Narrow" w:hAnsi="Arial" w:cs="Arial"/>
        </w:rPr>
        <w:t>rzą</w:t>
      </w:r>
      <w:r w:rsidRPr="000F2CB7">
        <w:rPr>
          <w:rFonts w:ascii="Arial" w:eastAsia="Arial Narrow" w:hAnsi="Arial" w:cs="Arial"/>
          <w:spacing w:val="1"/>
        </w:rPr>
        <w:t>d</w:t>
      </w:r>
      <w:r w:rsidRPr="000F2CB7">
        <w:rPr>
          <w:rFonts w:ascii="Arial" w:eastAsia="Arial Narrow" w:hAnsi="Arial" w:cs="Arial"/>
          <w:spacing w:val="-2"/>
        </w:rPr>
        <w:t>z</w:t>
      </w:r>
      <w:r w:rsidRPr="000F2CB7">
        <w:rPr>
          <w:rFonts w:ascii="Arial" w:eastAsia="Arial Narrow" w:hAnsi="Arial" w:cs="Arial"/>
          <w:spacing w:val="1"/>
        </w:rPr>
        <w:t>on</w:t>
      </w:r>
      <w:r w:rsidRPr="000F2CB7">
        <w:rPr>
          <w:rFonts w:ascii="Arial" w:eastAsia="Arial Narrow" w:hAnsi="Arial" w:cs="Arial"/>
        </w:rPr>
        <w:t xml:space="preserve">a </w:t>
      </w:r>
      <w:r w:rsidRPr="000F2CB7">
        <w:rPr>
          <w:rFonts w:ascii="Arial" w:eastAsia="Arial Narrow" w:hAnsi="Arial" w:cs="Arial"/>
          <w:spacing w:val="4"/>
        </w:rPr>
        <w:t xml:space="preserve"> </w:t>
      </w:r>
      <w:r w:rsidRPr="000F2CB7">
        <w:rPr>
          <w:rFonts w:ascii="Arial" w:eastAsia="Arial Narrow" w:hAnsi="Arial" w:cs="Arial"/>
          <w:spacing w:val="1"/>
        </w:rPr>
        <w:t>no</w:t>
      </w:r>
      <w:r w:rsidRPr="000F2CB7">
        <w:rPr>
          <w:rFonts w:ascii="Arial" w:eastAsia="Arial Narrow" w:hAnsi="Arial" w:cs="Arial"/>
          <w:spacing w:val="-2"/>
        </w:rPr>
        <w:t>t</w:t>
      </w:r>
      <w:r w:rsidRPr="000F2CB7">
        <w:rPr>
          <w:rFonts w:ascii="Arial" w:eastAsia="Arial Narrow" w:hAnsi="Arial" w:cs="Arial"/>
          <w:spacing w:val="7"/>
        </w:rPr>
        <w:t>a</w:t>
      </w:r>
      <w:r w:rsidRPr="000F2CB7">
        <w:rPr>
          <w:rFonts w:ascii="Arial" w:eastAsia="Arial Narrow" w:hAnsi="Arial" w:cs="Arial"/>
        </w:rPr>
        <w:t>tk</w:t>
      </w:r>
      <w:r w:rsidRPr="000F2CB7">
        <w:rPr>
          <w:rFonts w:ascii="Arial" w:eastAsia="Arial Narrow" w:hAnsi="Arial" w:cs="Arial"/>
          <w:spacing w:val="1"/>
        </w:rPr>
        <w:t>a</w:t>
      </w:r>
      <w:r w:rsidRPr="000F2CB7">
        <w:rPr>
          <w:rFonts w:ascii="Arial" w:eastAsia="Arial Narrow" w:hAnsi="Arial" w:cs="Arial"/>
        </w:rPr>
        <w:t xml:space="preserve">, </w:t>
      </w:r>
      <w:r w:rsidRPr="000F2CB7">
        <w:rPr>
          <w:rFonts w:ascii="Arial" w:eastAsia="Arial Narrow" w:hAnsi="Arial" w:cs="Arial"/>
          <w:spacing w:val="6"/>
        </w:rPr>
        <w:t xml:space="preserve"> </w:t>
      </w:r>
      <w:r w:rsidRPr="000F2CB7">
        <w:rPr>
          <w:rFonts w:ascii="Arial" w:eastAsia="Arial Narrow" w:hAnsi="Arial" w:cs="Arial"/>
          <w:spacing w:val="-2"/>
        </w:rPr>
        <w:t>k</w:t>
      </w:r>
      <w:r w:rsidRPr="000F2CB7">
        <w:rPr>
          <w:rFonts w:ascii="Arial" w:eastAsia="Arial Narrow" w:hAnsi="Arial" w:cs="Arial"/>
        </w:rPr>
        <w:t>t</w:t>
      </w:r>
      <w:r w:rsidRPr="000F2CB7">
        <w:rPr>
          <w:rFonts w:ascii="Arial" w:eastAsia="Arial Narrow" w:hAnsi="Arial" w:cs="Arial"/>
          <w:spacing w:val="1"/>
        </w:rPr>
        <w:t>ó</w:t>
      </w:r>
      <w:r w:rsidRPr="000F2CB7">
        <w:rPr>
          <w:rFonts w:ascii="Arial" w:eastAsia="Arial Narrow" w:hAnsi="Arial" w:cs="Arial"/>
        </w:rPr>
        <w:t xml:space="preserve">ra </w:t>
      </w:r>
      <w:r w:rsidRPr="000F2CB7">
        <w:rPr>
          <w:rFonts w:ascii="Arial" w:eastAsia="Arial Narrow" w:hAnsi="Arial" w:cs="Arial"/>
          <w:spacing w:val="4"/>
        </w:rPr>
        <w:t xml:space="preserve"> </w:t>
      </w:r>
      <w:r w:rsidRPr="000F2CB7">
        <w:rPr>
          <w:rFonts w:ascii="Arial" w:eastAsia="Arial Narrow" w:hAnsi="Arial" w:cs="Arial"/>
          <w:spacing w:val="1"/>
        </w:rPr>
        <w:t>będ</w:t>
      </w:r>
      <w:r w:rsidRPr="000F2CB7">
        <w:rPr>
          <w:rFonts w:ascii="Arial" w:eastAsia="Arial Narrow" w:hAnsi="Arial" w:cs="Arial"/>
        </w:rPr>
        <w:t>z</w:t>
      </w:r>
      <w:r w:rsidRPr="000F2CB7">
        <w:rPr>
          <w:rFonts w:ascii="Arial" w:eastAsia="Arial Narrow" w:hAnsi="Arial" w:cs="Arial"/>
          <w:spacing w:val="-3"/>
        </w:rPr>
        <w:t>i</w:t>
      </w:r>
      <w:r w:rsidRPr="000F2CB7">
        <w:rPr>
          <w:rFonts w:ascii="Arial" w:eastAsia="Arial Narrow" w:hAnsi="Arial" w:cs="Arial"/>
        </w:rPr>
        <w:t xml:space="preserve">e </w:t>
      </w:r>
      <w:r w:rsidRPr="000F2CB7">
        <w:rPr>
          <w:rFonts w:ascii="Arial" w:eastAsia="Arial Narrow" w:hAnsi="Arial" w:cs="Arial"/>
          <w:spacing w:val="6"/>
        </w:rPr>
        <w:t xml:space="preserve"> </w:t>
      </w:r>
      <w:r w:rsidRPr="000F2CB7">
        <w:rPr>
          <w:rFonts w:ascii="Arial" w:eastAsia="Arial Narrow" w:hAnsi="Arial" w:cs="Arial"/>
          <w:spacing w:val="1"/>
        </w:rPr>
        <w:t>udo</w:t>
      </w:r>
      <w:r w:rsidRPr="000F2CB7">
        <w:rPr>
          <w:rFonts w:ascii="Arial" w:eastAsia="Arial Narrow" w:hAnsi="Arial" w:cs="Arial"/>
        </w:rPr>
        <w:t>s</w:t>
      </w:r>
      <w:r w:rsidRPr="000F2CB7">
        <w:rPr>
          <w:rFonts w:ascii="Arial" w:eastAsia="Arial Narrow" w:hAnsi="Arial" w:cs="Arial"/>
          <w:spacing w:val="-2"/>
        </w:rPr>
        <w:t>t</w:t>
      </w:r>
      <w:r w:rsidRPr="000F2CB7">
        <w:rPr>
          <w:rFonts w:ascii="Arial" w:eastAsia="Arial Narrow" w:hAnsi="Arial" w:cs="Arial"/>
          <w:spacing w:val="1"/>
        </w:rPr>
        <w:t>ę</w:t>
      </w:r>
      <w:r w:rsidRPr="000F2CB7">
        <w:rPr>
          <w:rFonts w:ascii="Arial" w:eastAsia="Arial Narrow" w:hAnsi="Arial" w:cs="Arial"/>
          <w:spacing w:val="-1"/>
        </w:rPr>
        <w:t>p</w:t>
      </w:r>
      <w:r w:rsidRPr="000F2CB7">
        <w:rPr>
          <w:rFonts w:ascii="Arial" w:eastAsia="Arial Narrow" w:hAnsi="Arial" w:cs="Arial"/>
          <w:spacing w:val="1"/>
        </w:rPr>
        <w:t>n</w:t>
      </w:r>
      <w:r w:rsidRPr="000F2CB7">
        <w:rPr>
          <w:rFonts w:ascii="Arial" w:eastAsia="Arial Narrow" w:hAnsi="Arial" w:cs="Arial"/>
        </w:rPr>
        <w:t>io</w:t>
      </w:r>
      <w:r w:rsidRPr="000F2CB7">
        <w:rPr>
          <w:rFonts w:ascii="Arial" w:eastAsia="Arial Narrow" w:hAnsi="Arial" w:cs="Arial"/>
          <w:spacing w:val="-1"/>
        </w:rPr>
        <w:t>n</w:t>
      </w:r>
      <w:r w:rsidRPr="000F2CB7">
        <w:rPr>
          <w:rFonts w:ascii="Arial" w:eastAsia="Arial Narrow" w:hAnsi="Arial" w:cs="Arial"/>
        </w:rPr>
        <w:t xml:space="preserve">a </w:t>
      </w:r>
      <w:r w:rsidRPr="000F2CB7">
        <w:rPr>
          <w:rFonts w:ascii="Arial" w:eastAsia="Arial Narrow" w:hAnsi="Arial" w:cs="Arial"/>
          <w:spacing w:val="8"/>
        </w:rPr>
        <w:t xml:space="preserve"> </w:t>
      </w:r>
      <w:r w:rsidRPr="000F2CB7">
        <w:rPr>
          <w:rFonts w:ascii="Arial" w:eastAsia="Arial Narrow" w:hAnsi="Arial" w:cs="Arial"/>
          <w:spacing w:val="1"/>
        </w:rPr>
        <w:t xml:space="preserve">na </w:t>
      </w:r>
      <w:r w:rsidRPr="000F2CB7">
        <w:rPr>
          <w:rFonts w:ascii="Arial" w:eastAsia="Arial Narrow" w:hAnsi="Arial" w:cs="Arial"/>
        </w:rPr>
        <w:t>stro</w:t>
      </w:r>
      <w:r w:rsidRPr="000F2CB7">
        <w:rPr>
          <w:rFonts w:ascii="Arial" w:eastAsia="Arial Narrow" w:hAnsi="Arial" w:cs="Arial"/>
          <w:spacing w:val="1"/>
        </w:rPr>
        <w:t>n</w:t>
      </w:r>
      <w:r w:rsidRPr="000F2CB7">
        <w:rPr>
          <w:rFonts w:ascii="Arial" w:eastAsia="Arial Narrow" w:hAnsi="Arial" w:cs="Arial"/>
        </w:rPr>
        <w:t>ie</w:t>
      </w:r>
      <w:r w:rsidRPr="000F2CB7">
        <w:rPr>
          <w:rFonts w:ascii="Arial" w:eastAsia="Arial Narrow" w:hAnsi="Arial" w:cs="Arial"/>
          <w:spacing w:val="1"/>
        </w:rPr>
        <w:t xml:space="preserve"> </w:t>
      </w:r>
      <w:r w:rsidRPr="000F2CB7">
        <w:rPr>
          <w:rFonts w:ascii="Arial" w:eastAsia="Arial Narrow" w:hAnsi="Arial" w:cs="Arial"/>
        </w:rPr>
        <w:t>in</w:t>
      </w:r>
      <w:r w:rsidRPr="000F2CB7">
        <w:rPr>
          <w:rFonts w:ascii="Arial" w:eastAsia="Arial Narrow" w:hAnsi="Arial" w:cs="Arial"/>
          <w:spacing w:val="-1"/>
        </w:rPr>
        <w:t>t</w:t>
      </w:r>
      <w:r w:rsidRPr="000F2CB7">
        <w:rPr>
          <w:rFonts w:ascii="Arial" w:eastAsia="Arial Narrow" w:hAnsi="Arial" w:cs="Arial"/>
          <w:spacing w:val="1"/>
        </w:rPr>
        <w:t>e</w:t>
      </w:r>
      <w:r w:rsidRPr="000F2CB7">
        <w:rPr>
          <w:rFonts w:ascii="Arial" w:eastAsia="Arial Narrow" w:hAnsi="Arial" w:cs="Arial"/>
        </w:rPr>
        <w:t>rn</w:t>
      </w:r>
      <w:r w:rsidRPr="000F2CB7">
        <w:rPr>
          <w:rFonts w:ascii="Arial" w:eastAsia="Arial Narrow" w:hAnsi="Arial" w:cs="Arial"/>
          <w:spacing w:val="1"/>
        </w:rPr>
        <w:t>e</w:t>
      </w:r>
      <w:r w:rsidRPr="000F2CB7">
        <w:rPr>
          <w:rFonts w:ascii="Arial" w:eastAsia="Arial Narrow" w:hAnsi="Arial" w:cs="Arial"/>
          <w:spacing w:val="-2"/>
        </w:rPr>
        <w:t>t</w:t>
      </w:r>
      <w:r w:rsidRPr="000F2CB7">
        <w:rPr>
          <w:rFonts w:ascii="Arial" w:eastAsia="Arial Narrow" w:hAnsi="Arial" w:cs="Arial"/>
          <w:spacing w:val="1"/>
        </w:rPr>
        <w:t>o</w:t>
      </w:r>
      <w:r w:rsidRPr="000F2CB7">
        <w:rPr>
          <w:rFonts w:ascii="Arial" w:eastAsia="Arial Narrow" w:hAnsi="Arial" w:cs="Arial"/>
        </w:rPr>
        <w:t>wej</w:t>
      </w:r>
      <w:r w:rsidRPr="000F2CB7">
        <w:rPr>
          <w:rFonts w:ascii="Arial" w:eastAsia="Arial Narrow" w:hAnsi="Arial" w:cs="Arial"/>
          <w:spacing w:val="-2"/>
        </w:rPr>
        <w:t xml:space="preserve"> </w:t>
      </w:r>
      <w:r w:rsidRPr="000F2CB7">
        <w:rPr>
          <w:rFonts w:ascii="Arial" w:eastAsia="Arial Narrow" w:hAnsi="Arial" w:cs="Arial"/>
        </w:rPr>
        <w:t>Z</w:t>
      </w:r>
      <w:r w:rsidRPr="000F2CB7">
        <w:rPr>
          <w:rFonts w:ascii="Arial" w:eastAsia="Arial Narrow" w:hAnsi="Arial" w:cs="Arial"/>
          <w:spacing w:val="-1"/>
        </w:rPr>
        <w:t>m</w:t>
      </w:r>
      <w:r w:rsidRPr="000F2CB7">
        <w:rPr>
          <w:rFonts w:ascii="Arial" w:eastAsia="Arial Narrow" w:hAnsi="Arial" w:cs="Arial"/>
          <w:spacing w:val="1"/>
        </w:rPr>
        <w:t>a</w:t>
      </w:r>
      <w:r w:rsidRPr="000F2CB7">
        <w:rPr>
          <w:rFonts w:ascii="Arial" w:eastAsia="Arial Narrow" w:hAnsi="Arial" w:cs="Arial"/>
        </w:rPr>
        <w:t>w</w:t>
      </w:r>
      <w:r w:rsidRPr="000F2CB7">
        <w:rPr>
          <w:rFonts w:ascii="Arial" w:eastAsia="Arial Narrow" w:hAnsi="Arial" w:cs="Arial"/>
          <w:spacing w:val="-1"/>
        </w:rPr>
        <w:t>i</w:t>
      </w:r>
      <w:r w:rsidRPr="000F2CB7">
        <w:rPr>
          <w:rFonts w:ascii="Arial" w:eastAsia="Arial Narrow" w:hAnsi="Arial" w:cs="Arial"/>
          <w:spacing w:val="1"/>
        </w:rPr>
        <w:t>a</w:t>
      </w:r>
      <w:r w:rsidRPr="000F2CB7">
        <w:rPr>
          <w:rFonts w:ascii="Arial" w:eastAsia="Arial Narrow" w:hAnsi="Arial" w:cs="Arial"/>
        </w:rPr>
        <w:t>ją</w:t>
      </w:r>
      <w:r w:rsidRPr="000F2CB7">
        <w:rPr>
          <w:rFonts w:ascii="Arial" w:eastAsia="Arial Narrow" w:hAnsi="Arial" w:cs="Arial"/>
          <w:spacing w:val="-2"/>
        </w:rPr>
        <w:t>c</w:t>
      </w:r>
      <w:r w:rsidRPr="000F2CB7">
        <w:rPr>
          <w:rFonts w:ascii="Arial" w:eastAsia="Arial Narrow" w:hAnsi="Arial" w:cs="Arial"/>
          <w:spacing w:val="1"/>
        </w:rPr>
        <w:t>eg</w:t>
      </w:r>
      <w:r w:rsidRPr="000F2CB7">
        <w:rPr>
          <w:rFonts w:ascii="Arial" w:eastAsia="Arial Narrow" w:hAnsi="Arial" w:cs="Arial"/>
          <w:spacing w:val="2"/>
        </w:rPr>
        <w:t>o</w:t>
      </w:r>
      <w:r w:rsidRPr="000F2CB7">
        <w:rPr>
          <w:rFonts w:ascii="Arial" w:eastAsia="Arial Narrow" w:hAnsi="Arial" w:cs="Arial"/>
        </w:rPr>
        <w:t>.</w:t>
      </w:r>
    </w:p>
    <w:p w:rsidR="008B21FA" w:rsidRDefault="008B21FA" w:rsidP="008B21FA">
      <w:pPr>
        <w:ind w:right="60"/>
        <w:jc w:val="both"/>
        <w:rPr>
          <w:rFonts w:ascii="Arial" w:eastAsia="Arial Narrow" w:hAnsi="Arial" w:cs="Arial"/>
          <w:position w:val="-1"/>
        </w:rPr>
      </w:pPr>
      <w:r w:rsidRPr="000F2CB7">
        <w:rPr>
          <w:rFonts w:ascii="Arial" w:eastAsia="Arial Narrow" w:hAnsi="Arial" w:cs="Arial"/>
          <w:spacing w:val="1"/>
          <w:position w:val="-1"/>
        </w:rPr>
        <w:t>Ko</w:t>
      </w:r>
      <w:r w:rsidRPr="000F2CB7">
        <w:rPr>
          <w:rFonts w:ascii="Arial" w:eastAsia="Arial Narrow" w:hAnsi="Arial" w:cs="Arial"/>
          <w:position w:val="-1"/>
        </w:rPr>
        <w:t>s</w:t>
      </w:r>
      <w:r w:rsidRPr="000F2CB7">
        <w:rPr>
          <w:rFonts w:ascii="Arial" w:eastAsia="Arial Narrow" w:hAnsi="Arial" w:cs="Arial"/>
          <w:spacing w:val="-2"/>
          <w:position w:val="-1"/>
        </w:rPr>
        <w:t>z</w:t>
      </w:r>
      <w:r w:rsidRPr="000F2CB7">
        <w:rPr>
          <w:rFonts w:ascii="Arial" w:eastAsia="Arial Narrow" w:hAnsi="Arial" w:cs="Arial"/>
          <w:position w:val="-1"/>
        </w:rPr>
        <w:t>t</w:t>
      </w:r>
      <w:r w:rsidRPr="000F2CB7">
        <w:rPr>
          <w:rFonts w:ascii="Arial" w:eastAsia="Arial Narrow" w:hAnsi="Arial" w:cs="Arial"/>
          <w:spacing w:val="-2"/>
          <w:position w:val="-1"/>
        </w:rPr>
        <w:t xml:space="preserve"> </w:t>
      </w:r>
      <w:r w:rsidRPr="000F2CB7">
        <w:rPr>
          <w:rFonts w:ascii="Arial" w:eastAsia="Arial Narrow" w:hAnsi="Arial" w:cs="Arial"/>
          <w:position w:val="-1"/>
        </w:rPr>
        <w:t>w</w:t>
      </w:r>
      <w:r w:rsidRPr="000F2CB7">
        <w:rPr>
          <w:rFonts w:ascii="Arial" w:eastAsia="Arial Narrow" w:hAnsi="Arial" w:cs="Arial"/>
          <w:spacing w:val="-1"/>
          <w:position w:val="-1"/>
        </w:rPr>
        <w:t>i</w:t>
      </w:r>
      <w:r w:rsidRPr="000F2CB7">
        <w:rPr>
          <w:rFonts w:ascii="Arial" w:eastAsia="Arial Narrow" w:hAnsi="Arial" w:cs="Arial"/>
          <w:position w:val="-1"/>
        </w:rPr>
        <w:t>zji</w:t>
      </w:r>
      <w:r w:rsidRPr="000F2CB7">
        <w:rPr>
          <w:rFonts w:ascii="Arial" w:eastAsia="Arial Narrow" w:hAnsi="Arial" w:cs="Arial"/>
          <w:spacing w:val="-3"/>
          <w:position w:val="-1"/>
        </w:rPr>
        <w:t xml:space="preserve"> </w:t>
      </w:r>
      <w:r w:rsidRPr="000F2CB7">
        <w:rPr>
          <w:rFonts w:ascii="Arial" w:eastAsia="Arial Narrow" w:hAnsi="Arial" w:cs="Arial"/>
          <w:position w:val="-1"/>
        </w:rPr>
        <w:t>l</w:t>
      </w:r>
      <w:r w:rsidRPr="000F2CB7">
        <w:rPr>
          <w:rFonts w:ascii="Arial" w:eastAsia="Arial Narrow" w:hAnsi="Arial" w:cs="Arial"/>
          <w:spacing w:val="1"/>
          <w:position w:val="-1"/>
        </w:rPr>
        <w:t>o</w:t>
      </w:r>
      <w:r w:rsidRPr="000F2CB7">
        <w:rPr>
          <w:rFonts w:ascii="Arial" w:eastAsia="Arial Narrow" w:hAnsi="Arial" w:cs="Arial"/>
          <w:position w:val="-1"/>
        </w:rPr>
        <w:t>k</w:t>
      </w:r>
      <w:r w:rsidRPr="000F2CB7">
        <w:rPr>
          <w:rFonts w:ascii="Arial" w:eastAsia="Arial Narrow" w:hAnsi="Arial" w:cs="Arial"/>
          <w:spacing w:val="1"/>
          <w:position w:val="-1"/>
        </w:rPr>
        <w:t>a</w:t>
      </w:r>
      <w:r w:rsidRPr="000F2CB7">
        <w:rPr>
          <w:rFonts w:ascii="Arial" w:eastAsia="Arial Narrow" w:hAnsi="Arial" w:cs="Arial"/>
          <w:position w:val="-1"/>
        </w:rPr>
        <w:t>ln</w:t>
      </w:r>
      <w:r w:rsidRPr="000F2CB7">
        <w:rPr>
          <w:rFonts w:ascii="Arial" w:eastAsia="Arial Narrow" w:hAnsi="Arial" w:cs="Arial"/>
          <w:spacing w:val="1"/>
          <w:position w:val="-1"/>
        </w:rPr>
        <w:t>e</w:t>
      </w:r>
      <w:r w:rsidRPr="000F2CB7">
        <w:rPr>
          <w:rFonts w:ascii="Arial" w:eastAsia="Arial Narrow" w:hAnsi="Arial" w:cs="Arial"/>
          <w:position w:val="-1"/>
        </w:rPr>
        <w:t xml:space="preserve">j </w:t>
      </w:r>
      <w:r w:rsidRPr="000F2CB7">
        <w:rPr>
          <w:rFonts w:ascii="Arial" w:eastAsia="Arial Narrow" w:hAnsi="Arial" w:cs="Arial"/>
          <w:spacing w:val="1"/>
          <w:position w:val="-1"/>
        </w:rPr>
        <w:t>p</w:t>
      </w:r>
      <w:r w:rsidRPr="000F2CB7">
        <w:rPr>
          <w:rFonts w:ascii="Arial" w:eastAsia="Arial Narrow" w:hAnsi="Arial" w:cs="Arial"/>
          <w:spacing w:val="-1"/>
          <w:position w:val="-1"/>
        </w:rPr>
        <w:t>o</w:t>
      </w:r>
      <w:r w:rsidRPr="000F2CB7">
        <w:rPr>
          <w:rFonts w:ascii="Arial" w:eastAsia="Arial Narrow" w:hAnsi="Arial" w:cs="Arial"/>
          <w:spacing w:val="1"/>
          <w:position w:val="-1"/>
        </w:rPr>
        <w:t>no</w:t>
      </w:r>
      <w:r w:rsidRPr="000F2CB7">
        <w:rPr>
          <w:rFonts w:ascii="Arial" w:eastAsia="Arial Narrow" w:hAnsi="Arial" w:cs="Arial"/>
          <w:position w:val="-1"/>
        </w:rPr>
        <w:t xml:space="preserve">si </w:t>
      </w:r>
      <w:r w:rsidRPr="000F2CB7">
        <w:rPr>
          <w:rFonts w:ascii="Arial" w:eastAsia="Arial Narrow" w:hAnsi="Arial" w:cs="Arial"/>
          <w:spacing w:val="-1"/>
          <w:position w:val="-1"/>
        </w:rPr>
        <w:t>W</w:t>
      </w:r>
      <w:r w:rsidRPr="000F2CB7">
        <w:rPr>
          <w:rFonts w:ascii="Arial" w:eastAsia="Arial Narrow" w:hAnsi="Arial" w:cs="Arial"/>
          <w:position w:val="-1"/>
        </w:rPr>
        <w:t>yk</w:t>
      </w:r>
      <w:r w:rsidRPr="000F2CB7">
        <w:rPr>
          <w:rFonts w:ascii="Arial" w:eastAsia="Arial Narrow" w:hAnsi="Arial" w:cs="Arial"/>
          <w:spacing w:val="1"/>
          <w:position w:val="-1"/>
        </w:rPr>
        <w:t>o</w:t>
      </w:r>
      <w:r w:rsidRPr="000F2CB7">
        <w:rPr>
          <w:rFonts w:ascii="Arial" w:eastAsia="Arial Narrow" w:hAnsi="Arial" w:cs="Arial"/>
          <w:spacing w:val="-1"/>
          <w:position w:val="-1"/>
        </w:rPr>
        <w:t>n</w:t>
      </w:r>
      <w:r w:rsidRPr="000F2CB7">
        <w:rPr>
          <w:rFonts w:ascii="Arial" w:eastAsia="Arial Narrow" w:hAnsi="Arial" w:cs="Arial"/>
          <w:spacing w:val="1"/>
          <w:position w:val="-1"/>
        </w:rPr>
        <w:t>a</w:t>
      </w:r>
      <w:r w:rsidRPr="000F2CB7">
        <w:rPr>
          <w:rFonts w:ascii="Arial" w:eastAsia="Arial Narrow" w:hAnsi="Arial" w:cs="Arial"/>
          <w:position w:val="-1"/>
        </w:rPr>
        <w:t>wca.</w:t>
      </w:r>
    </w:p>
    <w:p w:rsidR="008B21FA" w:rsidRDefault="00C65110" w:rsidP="008B21FA">
      <w:pPr>
        <w:ind w:right="60"/>
        <w:jc w:val="both"/>
        <w:rPr>
          <w:rFonts w:ascii="Arial" w:eastAsia="Arial Narrow" w:hAnsi="Arial" w:cs="Arial"/>
          <w:position w:val="-1"/>
        </w:rPr>
      </w:pPr>
      <w:r>
        <w:rPr>
          <w:rFonts w:ascii="Arial" w:eastAsia="Arial Narrow" w:hAnsi="Arial" w:cs="Arial"/>
          <w:position w:val="-1"/>
        </w:rPr>
        <w:t>19. Tabele z wykazem pomieszczeń w obiektach:</w:t>
      </w:r>
    </w:p>
    <w:p w:rsidR="00221D71" w:rsidRDefault="00221D71" w:rsidP="00221D71">
      <w:pPr>
        <w:tabs>
          <w:tab w:val="right" w:pos="9072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lang w:eastAsia="pl-PL"/>
        </w:rPr>
      </w:pPr>
      <w:bookmarkStart w:id="0" w:name="_Toc47857097"/>
      <w:bookmarkStart w:id="1" w:name="_Toc50178905"/>
      <w:bookmarkStart w:id="2" w:name="_Toc184234536"/>
      <w:bookmarkStart w:id="3" w:name="_Toc184241606"/>
      <w:bookmarkStart w:id="4" w:name="_Toc221075079"/>
    </w:p>
    <w:p w:rsidR="00221D71" w:rsidRDefault="00221D71" w:rsidP="00221D71">
      <w:pPr>
        <w:tabs>
          <w:tab w:val="right" w:pos="9072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8E7290">
        <w:rPr>
          <w:rFonts w:ascii="Arial" w:eastAsia="Times New Roman" w:hAnsi="Arial"/>
          <w:b/>
          <w:szCs w:val="24"/>
        </w:rPr>
        <w:t xml:space="preserve">Wykaz pomieszczeń w obiekcie ASP w Warszawie przy ul. </w:t>
      </w:r>
      <w:r w:rsidRPr="004203D7">
        <w:rPr>
          <w:rFonts w:ascii="Arial" w:eastAsia="Times New Roman" w:hAnsi="Arial"/>
          <w:szCs w:val="24"/>
        </w:rPr>
        <w:t xml:space="preserve">Wybrzeże Kościuszkowskie </w:t>
      </w:r>
      <w:r>
        <w:rPr>
          <w:rFonts w:ascii="Arial" w:eastAsia="Times New Roman" w:hAnsi="Arial"/>
          <w:szCs w:val="24"/>
        </w:rPr>
        <w:t>37 (budynek nowy)</w:t>
      </w:r>
    </w:p>
    <w:tbl>
      <w:tblPr>
        <w:tblpPr w:leftFromText="141" w:rightFromText="141" w:vertAnchor="text" w:horzAnchor="page" w:tblpX="1006" w:tblpY="1129"/>
        <w:tblW w:w="9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4540"/>
        <w:gridCol w:w="980"/>
        <w:gridCol w:w="2595"/>
      </w:tblGrid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Tytukonspektu"/>
            </w:pPr>
            <w:r w:rsidRPr="007F67F1">
              <w:t>PRZESTRZEŃ OGÓLNOUCZELNIANA - 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nr pom.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nazwa pomieszczenia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pow.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typ posadzki</w:t>
            </w:r>
          </w:p>
        </w:tc>
      </w:tr>
      <w:tr w:rsidR="00221D71" w:rsidRPr="007F67F1" w:rsidTr="000C52B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bookmarkStart w:id="5" w:name="RANGE!A5:D25"/>
            <w:r w:rsidRPr="007F67F1">
              <w:rPr>
                <w:b/>
                <w:bCs/>
              </w:rPr>
              <w:t>kondygnacja -2</w:t>
            </w:r>
            <w:bookmarkEnd w:id="5"/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  <w:r w:rsidRPr="00620845">
              <w:rPr>
                <w:rFonts w:asciiTheme="minorHAnsi" w:eastAsiaTheme="minorHAnsi" w:hAnsiTheme="minorHAnsi" w:cstheme="minorBidi"/>
                <w:noProof w:val="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-2.A.01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PARKING PODZIEMNY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648,64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REZERWA POM. TECHNICZNE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46,1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-2.A.03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3,7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-2.A.04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PRZEDSIONEK  P.POŻ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5,73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-2.A.05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KLATKA EWAKUACYJNA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8,96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-2.A.06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WENTYLATORNIA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291,02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-2.A.07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17,46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-2.A.08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POM. ELEKTRYCZNE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29,73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-2.A.09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POM. SEP./POMP. ŚC./OSAD.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59,95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-2.A.10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POM. TECHNICZNE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10,08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-2.A.11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POM. TECHNICZNE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13,05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-2.A.12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KORYTARZ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61,22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-2.A.13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PRZEDSIONEK P.POŻ.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4,11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-2.A.14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KLATKA EWAKUACYJNA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11,45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-2.A.15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POMIESZCZENIE STOEN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14,19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-2.A.16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POM. TECHNICZNE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18,38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-2.A.17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POM. PRZYŁĄCZA WODY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31,12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-2.A.18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WENTYLATORNIA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70,7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-2.A.19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WĘZEŁ CIEPLNY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76,96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70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-2.A.20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POM. TRANSFORMATORA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6,5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RAZEM -kondygnacja -2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1 429,05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kondygnacja -1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 xml:space="preserve">-1.A.01 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KAWIARNIA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99,05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microterazzo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-1.A.02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PATIO KAWIARNI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52,35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m</w:t>
            </w:r>
            <w:r w:rsidRPr="00620845">
              <w:t>icroterazzo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-1.A.03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ZAPLECZE KAWIARNI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42,8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>microterazzo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-1.A.04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WC NIEPEŁNOSPRAWNY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7,69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-1.A.05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HOL WYSTAWOWY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280,52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 xml:space="preserve">microterazzo 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-1.A.06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HOL WEJŚCIOWY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75,83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microterazzo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-1.A.07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28,88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-1.A.08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KLATKA EWAKUACYJNA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11,45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-1.A.09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KLATKA EWAKUACYJNA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8,57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-1.A.10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POMIESZCZENIE GOSPODARCZE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-1.A.11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ŚMIETNIK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12,44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-1.A.12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PODJAZD DOSTAWCZY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48,04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kostka betonowa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RAZEM -kondygnacja -1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674,62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kondygnacja 0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 xml:space="preserve">0.A.01 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HOL WEJŚCIOWY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71,84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microterrazo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0.A.02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55,95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>microterrazo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0.A.03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PORTIERNIA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7,55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>microterrazo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lastRenderedPageBreak/>
              <w:t>0.A.04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SZATNIA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81,33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>microterrazo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0.A.05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KOMUNIKACJA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49,8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>microterrazo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0.A.06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SERWERY INFORMATYCY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14,67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0.A.07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KLATKA EWAKUACYJNA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17,5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0.A.08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19,25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0.A.09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POM. GOSPODARCZE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3,02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 xml:space="preserve">0.A.10 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KLATKA SCHODOWA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26,45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RAZEM -kondygnacja 0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347,36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kondygnacja 1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1.A.01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PRZESTRZEŃ WSPÓLNA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70,67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1.A.02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15,97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1.A.03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SCHODY ŁĄCZĄCE BUDYNKI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13,35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1.A.04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24,1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1.A.05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KLATKA SCHODOWA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56,63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1.A.06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MAGAZYN ADMINISTRACJI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8,58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1.A.07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ADMINISTRACJA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9,75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1.A.08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KLATKA EWAKUACYJNA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37,13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1.A.09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POM. GOSPODARCZE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1,39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1.A.10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PRACOWNIA FOTOGRAFII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88,36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1.A.11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PRACOWNIA POLIGRAFICZNA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78,82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1.A.12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POM. GOSPODARCZE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3,73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RAZEM -kondygnacja 1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408,48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kondygnacja 2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2.A.01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15,97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2.A.02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PRZESTRZEŃ WSPÓLNA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34,35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2.A.03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PRZESTRZEŃ WYSTAWOWA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71,37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2.A.04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KLATKA SCHODOWA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60,64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2.A.05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SCHODY ŁĄCZĄCE BUDYNKI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13,34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2.A.06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POM. GOSPODARCZE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1,39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2.A.07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KLATKA EWAKUACYJNA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37,13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2.A.08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24,1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RAZEM -kondygnacja 2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258,29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kondygnacja 3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3.A.01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AULA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304,77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3.A.02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FOYER AULI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196,32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3.A.03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KAWIARNIA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192,49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3.A.04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ZAPLECZE KAWIARNI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23,32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3.A.05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KLATKA SCHODOWA EWAKUACYJNA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30,3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3.A.06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POM. GOSPODARCZE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3,48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3.A.07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ZESPÓŁ SANITARNY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51,2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3.A.08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KLATKA SCHODOWA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31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3.A.09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KOMUNIKACJA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65,48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3.A.10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POM. GOSPODARCZE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3,47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RAZEM -kondygnacja 3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901,83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kondygnacja 4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4.A.01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ANTRESOLA AULI/KAWIARNI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47,06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4.A.02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REŻYSERKA/POM. TECHNICZNE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30,2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4.A.03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POMIESZCZENIE TECHNICZNE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73,97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4.A.04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POMIESZCZENIE TECHNICZNE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28,86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4.A.05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21,43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lastRenderedPageBreak/>
              <w:t>4.A.06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KOMUNIKACJA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19,77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4.A.07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KLATKA EWAKUACYJNA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21,62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4.A.09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TARAS ANTRESOLI AULI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86,39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żwir i płyty betonowe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RAZEM -kondygnacja 4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329,30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RAZEM</w:t>
            </w:r>
          </w:p>
        </w:tc>
        <w:tc>
          <w:tcPr>
            <w:tcW w:w="454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PRZESTRZEŃ OGÓLNOUCZELNIANA - 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4 348,93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</w:tr>
    </w:tbl>
    <w:tbl>
      <w:tblPr>
        <w:tblStyle w:val="Tabela-Siatka"/>
        <w:tblpPr w:leftFromText="141" w:rightFromText="141" w:vertAnchor="text" w:horzAnchor="page" w:tblpX="985" w:tblpY="2100"/>
        <w:tblW w:w="9067" w:type="dxa"/>
        <w:tblLook w:val="0000" w:firstRow="0" w:lastRow="0" w:firstColumn="0" w:lastColumn="0" w:noHBand="0" w:noVBand="0"/>
      </w:tblPr>
      <w:tblGrid>
        <w:gridCol w:w="988"/>
        <w:gridCol w:w="4536"/>
        <w:gridCol w:w="992"/>
        <w:gridCol w:w="2551"/>
      </w:tblGrid>
      <w:tr w:rsidR="00221D71" w:rsidRPr="007F67F1" w:rsidTr="000C52B2">
        <w:trPr>
          <w:trHeight w:val="549"/>
        </w:trPr>
        <w:tc>
          <w:tcPr>
            <w:tcW w:w="5524" w:type="dxa"/>
            <w:gridSpan w:val="2"/>
            <w:noWrap/>
          </w:tcPr>
          <w:p w:rsidR="00221D71" w:rsidRPr="007F67F1" w:rsidRDefault="00221D71" w:rsidP="000C52B2">
            <w:pPr>
              <w:pStyle w:val="Tytukonspektu"/>
              <w:jc w:val="center"/>
              <w:rPr>
                <w:b w:val="0"/>
              </w:rPr>
            </w:pPr>
            <w:r w:rsidRPr="003648B1">
              <w:t>WYDZIAŁ RZEŹBY -B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80"/>
        </w:trPr>
        <w:tc>
          <w:tcPr>
            <w:tcW w:w="988" w:type="dxa"/>
            <w:shd w:val="clear" w:color="auto" w:fill="BFBFBF" w:themeFill="background1" w:themeFillShade="BF"/>
            <w:noWrap/>
          </w:tcPr>
          <w:p w:rsidR="00221D71" w:rsidRPr="008D7B3C" w:rsidRDefault="00221D71" w:rsidP="000C52B2">
            <w:pPr>
              <w:pStyle w:val="zwykytekst"/>
              <w:rPr>
                <w:b/>
                <w:bCs/>
              </w:rPr>
            </w:pPr>
            <w:r w:rsidRPr="008D7B3C">
              <w:rPr>
                <w:b/>
                <w:bCs/>
              </w:rPr>
              <w:t>Nr pom.</w:t>
            </w:r>
          </w:p>
        </w:tc>
        <w:tc>
          <w:tcPr>
            <w:tcW w:w="4536" w:type="dxa"/>
            <w:shd w:val="clear" w:color="auto" w:fill="BFBFBF" w:themeFill="background1" w:themeFillShade="BF"/>
          </w:tcPr>
          <w:p w:rsidR="00221D71" w:rsidRPr="007F67F1" w:rsidRDefault="00221D71" w:rsidP="000C52B2">
            <w:pPr>
              <w:pStyle w:val="zwykytekst"/>
              <w:ind w:right="-954"/>
              <w:rPr>
                <w:b/>
              </w:rPr>
            </w:pPr>
            <w:r w:rsidRPr="007F67F1">
              <w:t>nazwa pomieszczenia</w:t>
            </w:r>
          </w:p>
        </w:tc>
        <w:tc>
          <w:tcPr>
            <w:tcW w:w="992" w:type="dxa"/>
            <w:shd w:val="clear" w:color="auto" w:fill="BFBFBF" w:themeFill="background1" w:themeFillShade="BF"/>
            <w:noWrap/>
          </w:tcPr>
          <w:p w:rsidR="00221D71" w:rsidRPr="007F67F1" w:rsidRDefault="00221D71" w:rsidP="000C52B2">
            <w:pPr>
              <w:pStyle w:val="zwykytekst"/>
            </w:pPr>
            <w:r w:rsidRPr="003648B1">
              <w:t>pow.</w:t>
            </w:r>
          </w:p>
        </w:tc>
        <w:tc>
          <w:tcPr>
            <w:tcW w:w="2551" w:type="dxa"/>
            <w:shd w:val="clear" w:color="auto" w:fill="BFBFBF" w:themeFill="background1" w:themeFillShade="BF"/>
            <w:noWrap/>
          </w:tcPr>
          <w:p w:rsidR="00221D71" w:rsidRPr="007F67F1" w:rsidRDefault="00221D71" w:rsidP="000C52B2">
            <w:pPr>
              <w:pStyle w:val="zwykytekst"/>
            </w:pPr>
            <w:r>
              <w:t>typ posadzki</w:t>
            </w:r>
          </w:p>
        </w:tc>
      </w:tr>
      <w:tr w:rsidR="00221D71" w:rsidRPr="007F67F1" w:rsidTr="000C52B2">
        <w:trPr>
          <w:trHeight w:val="80"/>
        </w:trPr>
        <w:tc>
          <w:tcPr>
            <w:tcW w:w="5524" w:type="dxa"/>
            <w:gridSpan w:val="2"/>
            <w:noWrap/>
          </w:tcPr>
          <w:p w:rsidR="00221D71" w:rsidRPr="007F67F1" w:rsidRDefault="00221D71" w:rsidP="000C52B2">
            <w:pPr>
              <w:pStyle w:val="zwykytekst"/>
              <w:tabs>
                <w:tab w:val="clear" w:pos="9072"/>
                <w:tab w:val="right" w:pos="5274"/>
              </w:tabs>
              <w:rPr>
                <w:b/>
              </w:rPr>
            </w:pPr>
            <w:r w:rsidRPr="007F67F1">
              <w:rPr>
                <w:b/>
              </w:rPr>
              <w:t>kondygnacja -1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  <w:tabs>
                <w:tab w:val="clear" w:pos="9072"/>
                <w:tab w:val="right" w:pos="5274"/>
              </w:tabs>
            </w:pPr>
            <w:r w:rsidRPr="007F67F1">
              <w:t> </w:t>
            </w: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  <w:tabs>
                <w:tab w:val="clear" w:pos="9072"/>
                <w:tab w:val="right" w:pos="5274"/>
              </w:tabs>
            </w:pPr>
            <w:r w:rsidRPr="007F67F1"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-1.B.01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PRACOWNIA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123,23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 xml:space="preserve">-1.B.01 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POM. POMOCNICZE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107,89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-1.B.02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PRACOWNIA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167,02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-1.B.03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PRACOWNIA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153,39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-1.B.03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POM. POMOCNICZE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71,64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-1.B.08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PRACOWNIA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104,92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-1.B.09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PRACOWNIA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88,31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-1.B.10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PRACOWNIA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70,5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-1.B.11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POMIESZCZENIE SANITARNE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5,03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-1.B.12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POMIESZCZENIE SANITARNE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4,59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-1.B.13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POMIESZCZENIE SANITARNE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5,03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-1.B.14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UMYWALNIE MĘSKIE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30,7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-1.B.15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UMYWALNIE DAMSKIE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30,72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-1.B.16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ANEKS PRACOWNI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14,76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-1.B.17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ANEKS PRACOWNI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17,6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-1.B.18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ANEKS PRACOWNI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17,6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-1.B.19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ANEKS PRACOWNI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17,6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-1.B.20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ANEKS PRACOWNI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14,76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-1.B.21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SKŁAD ODPADÓW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14,31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  <w:rPr>
                <w:b/>
              </w:rPr>
            </w:pPr>
            <w:r w:rsidRPr="007F67F1">
              <w:rPr>
                <w:b/>
              </w:rPr>
              <w:t>RAZEM -kondygnacja -1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  <w:rPr>
                <w:b/>
              </w:rPr>
            </w:pPr>
            <w:r w:rsidRPr="007F67F1">
              <w:rPr>
                <w:b/>
              </w:rPr>
              <w:t>1 059,60</w:t>
            </w: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5524" w:type="dxa"/>
            <w:gridSpan w:val="2"/>
            <w:noWrap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kondygnacja 0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 xml:space="preserve">0.B.01 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ANTRESOLA PRACOWNI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18,56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0.B.02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ANTRESOLA PRACOWNI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26,02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0.B.03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ANTRESOLA PRACOWNI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19,51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0.B.04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ANTRESOLA PRACOWNI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15,38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0.B.05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PRACOWNIA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77,19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microterazzo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0.B.06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PRACOWNIA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61,3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microterazzo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0.B.07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POM. SANITARNE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4,51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0.B.08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POKOJE PEDAGOGÓW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41,05</w:t>
            </w: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</w:pPr>
            <w:r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36" w:type="dxa"/>
            <w:noWrap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RAZEM -kondygnacja 0</w:t>
            </w:r>
          </w:p>
        </w:tc>
        <w:tc>
          <w:tcPr>
            <w:tcW w:w="992" w:type="dxa"/>
            <w:noWrap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263,52</w:t>
            </w: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5524" w:type="dxa"/>
            <w:gridSpan w:val="2"/>
            <w:noWrap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kondygnacja 0a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0B.N.01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 xml:space="preserve">HOL WINDOWY 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36,39</w:t>
            </w: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0B.N.02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DZIEKANAT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24,98</w:t>
            </w: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</w:pPr>
            <w:r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0B.N.03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ZAPLECZE DZIEKANATU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5,56</w:t>
            </w:r>
          </w:p>
        </w:tc>
        <w:tc>
          <w:tcPr>
            <w:tcW w:w="2551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lastRenderedPageBreak/>
              <w:t>0B.N.04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GABINET DZIEKANA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16,73</w:t>
            </w:r>
          </w:p>
        </w:tc>
        <w:tc>
          <w:tcPr>
            <w:tcW w:w="2551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0B.N.05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RADA WYDZIAŁU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30,97</w:t>
            </w:r>
          </w:p>
        </w:tc>
        <w:tc>
          <w:tcPr>
            <w:tcW w:w="2551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0B.N.06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ZAPLECZE SOCJALNE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11,12</w:t>
            </w: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</w:pPr>
            <w:r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0B.N.07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KOMUNIKACJA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31,22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0B.N.08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KLATKA EWAKUACYJNA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12,74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lastiko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0B.N.09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KLATKA SCHODOWA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36,28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36" w:type="dxa"/>
            <w:noWrap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RAZEM -kondygnacja 0a</w:t>
            </w:r>
          </w:p>
        </w:tc>
        <w:tc>
          <w:tcPr>
            <w:tcW w:w="992" w:type="dxa"/>
            <w:noWrap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205,99</w:t>
            </w: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RAZEM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  <w:rPr>
                <w:rFonts w:ascii="MS Sans Serif" w:hAnsi="MS Sans Serif"/>
              </w:rPr>
            </w:pPr>
            <w:r w:rsidRPr="007F67F1">
              <w:rPr>
                <w:rFonts w:ascii="MS Sans Serif" w:hAnsi="MS Sans Serif"/>
              </w:rPr>
              <w:t> 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  <w:rPr>
                <w:rFonts w:ascii="MS Sans Serif" w:hAnsi="MS Sans Serif"/>
              </w:rPr>
            </w:pPr>
            <w:r w:rsidRPr="007F67F1">
              <w:rPr>
                <w:rFonts w:ascii="MS Sans Serif" w:hAnsi="MS Sans Serif"/>
              </w:rPr>
              <w:t> </w:t>
            </w: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  <w:rPr>
                <w:rFonts w:ascii="MS Sans Serif" w:hAnsi="MS Sans Serif"/>
              </w:rPr>
            </w:pPr>
            <w:r w:rsidRPr="007F67F1">
              <w:rPr>
                <w:rFonts w:ascii="MS Sans Serif" w:hAnsi="MS Sans Serif"/>
              </w:rPr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  <w:rPr>
                <w:rFonts w:ascii="MS Sans Serif" w:hAnsi="MS Sans Serif"/>
              </w:rPr>
            </w:pP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  <w:rPr>
                <w:rFonts w:cs="Arial"/>
                <w:b/>
                <w:bCs/>
              </w:rPr>
            </w:pPr>
            <w:r w:rsidRPr="007F67F1">
              <w:rPr>
                <w:rFonts w:cs="Arial"/>
                <w:b/>
                <w:bCs/>
              </w:rPr>
              <w:t>WYDZIAŁ RZEŹBY -B</w:t>
            </w:r>
          </w:p>
        </w:tc>
        <w:tc>
          <w:tcPr>
            <w:tcW w:w="992" w:type="dxa"/>
            <w:noWrap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1 529,11</w:t>
            </w: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  <w:rPr>
                <w:rFonts w:ascii="MS Sans Serif" w:hAnsi="MS Sans Serif"/>
              </w:rPr>
            </w:pPr>
          </w:p>
        </w:tc>
      </w:tr>
    </w:tbl>
    <w:tbl>
      <w:tblPr>
        <w:tblpPr w:leftFromText="141" w:rightFromText="141" w:vertAnchor="text" w:horzAnchor="page" w:tblpX="1083" w:tblpY="3065"/>
        <w:tblW w:w="9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4540"/>
        <w:gridCol w:w="980"/>
        <w:gridCol w:w="2595"/>
      </w:tblGrid>
      <w:tr w:rsidR="00221D71" w:rsidRPr="007F67F1" w:rsidTr="000C52B2">
        <w:trPr>
          <w:trHeight w:val="76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D4652" w:rsidRDefault="00221D71" w:rsidP="000C52B2">
            <w:pPr>
              <w:pStyle w:val="zwykytekst"/>
              <w:jc w:val="center"/>
              <w:rPr>
                <w:b/>
              </w:rPr>
            </w:pPr>
          </w:p>
        </w:tc>
        <w:tc>
          <w:tcPr>
            <w:tcW w:w="4540" w:type="dxa"/>
            <w:shd w:val="clear" w:color="auto" w:fill="auto"/>
            <w:vAlign w:val="bottom"/>
          </w:tcPr>
          <w:p w:rsidR="00221D71" w:rsidRPr="007D4652" w:rsidRDefault="00221D71" w:rsidP="000C52B2">
            <w:pPr>
              <w:pStyle w:val="Tytukonspektu"/>
              <w:jc w:val="center"/>
              <w:rPr>
                <w:b w:val="0"/>
              </w:rPr>
            </w:pPr>
            <w:r w:rsidRPr="007D4652">
              <w:t>WYDZIAŁ ZARZĄDZANIA KULTURĄ, KATEDRA HISTORII SZTUKI, STUDIUM PEDAGOGICZNE I JĘZYKOWE - C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D4652" w:rsidRDefault="00221D71" w:rsidP="000C52B2">
            <w:pPr>
              <w:pStyle w:val="zwykytekst"/>
              <w:jc w:val="center"/>
              <w:rPr>
                <w:b/>
              </w:rPr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D4652" w:rsidRDefault="00221D71" w:rsidP="000C52B2">
            <w:pPr>
              <w:pStyle w:val="zwykytekst"/>
              <w:jc w:val="center"/>
              <w:rPr>
                <w:b/>
              </w:rPr>
            </w:pPr>
          </w:p>
        </w:tc>
      </w:tr>
      <w:tr w:rsidR="00221D71" w:rsidRPr="007F67F1" w:rsidTr="000C52B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kondygnacja 1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.01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POKÓJ ORGANIZACJI STUD.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28,47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POKÓJ ORGANIZACJI STUD.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27,01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.03/4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POKÓJ REDAKCJI CZASOPISM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61,3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.05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DUŻA SALA WYKŁADOWA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74,24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.06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LAB. JĘZYKOWE/KOMPUTEROWE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82,36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.07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POKOJE PEDAGOGÓW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70,31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.08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KOMUNIKACJA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106,42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.09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SALA WYKŁADOWA 1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40,43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.10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SALA WYKŁADOWA 2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35,99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.11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SALA WYKŁADOWA 3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34,12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.12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SALA WYKŁADOWA 4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46,2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.13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SALA WYKŁADOWA 5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38,04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.14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ZESPÓŁ SANITARNY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38,55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.15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DZIEKANAT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24,57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.16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GABINET DZIEKANA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16,73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.17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RADA WYDZIAŁU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30,7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.18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HOL DZIEKANATU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22,6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.19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ZAPLECZE SOCJALNE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11,81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RAZEM -kondygnacja 0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789,85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C0C0C0"/>
            <w:noWrap/>
            <w:vAlign w:val="bottom"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RAZEM</w:t>
            </w:r>
          </w:p>
        </w:tc>
        <w:tc>
          <w:tcPr>
            <w:tcW w:w="4540" w:type="dxa"/>
            <w:shd w:val="clear" w:color="auto" w:fill="C0C0C0"/>
            <w:noWrap/>
            <w:vAlign w:val="bottom"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 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0C52B2">
        <w:trPr>
          <w:trHeight w:val="76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</w:p>
        </w:tc>
        <w:tc>
          <w:tcPr>
            <w:tcW w:w="4540" w:type="dxa"/>
            <w:shd w:val="clear" w:color="auto" w:fill="auto"/>
            <w:vAlign w:val="bottom"/>
          </w:tcPr>
          <w:p w:rsidR="00221D71" w:rsidRPr="00F72D67" w:rsidRDefault="00221D71" w:rsidP="000C52B2">
            <w:pPr>
              <w:pStyle w:val="zwykytekst"/>
              <w:jc w:val="left"/>
              <w:rPr>
                <w:rFonts w:cs="Arial"/>
                <w:b/>
              </w:rPr>
            </w:pPr>
            <w:r w:rsidRPr="00F72D67">
              <w:rPr>
                <w:rFonts w:cs="Arial"/>
                <w:b/>
              </w:rPr>
              <w:t>WYDZIAŁ ZARZĄDZANIA KULTURĄ, KATEDRA HISTORII SZTUKI, STUDIUM PEDAGOGICZNE I JĘZYKOWE - C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789,85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76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</w:p>
        </w:tc>
        <w:tc>
          <w:tcPr>
            <w:tcW w:w="4540" w:type="dxa"/>
            <w:shd w:val="clear" w:color="auto" w:fill="auto"/>
            <w:vAlign w:val="bottom"/>
          </w:tcPr>
          <w:p w:rsidR="00221D71" w:rsidRPr="00F72D67" w:rsidRDefault="00221D71" w:rsidP="000C52B2">
            <w:pPr>
              <w:pStyle w:val="zwykytekst"/>
              <w:jc w:val="left"/>
              <w:rPr>
                <w:rFonts w:cs="Arial"/>
                <w:b/>
              </w:rPr>
            </w:pP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</w:tr>
      <w:bookmarkEnd w:id="0"/>
      <w:bookmarkEnd w:id="1"/>
      <w:bookmarkEnd w:id="2"/>
      <w:bookmarkEnd w:id="3"/>
      <w:bookmarkEnd w:id="4"/>
    </w:tbl>
    <w:p w:rsidR="00221D71" w:rsidRDefault="00221D71" w:rsidP="00221D71">
      <w:pPr>
        <w:pStyle w:val="Konspekt"/>
      </w:pPr>
    </w:p>
    <w:p w:rsidR="003C15FE" w:rsidRDefault="003C15FE" w:rsidP="00221D71">
      <w:pPr>
        <w:pStyle w:val="Konspekt"/>
      </w:pPr>
    </w:p>
    <w:p w:rsidR="003C15FE" w:rsidRDefault="003C15FE" w:rsidP="00221D71">
      <w:pPr>
        <w:pStyle w:val="Konspekt"/>
      </w:pPr>
    </w:p>
    <w:p w:rsidR="003C15FE" w:rsidRDefault="003C15FE" w:rsidP="00221D71">
      <w:pPr>
        <w:pStyle w:val="Konspekt"/>
      </w:pPr>
    </w:p>
    <w:p w:rsidR="003C15FE" w:rsidRDefault="003C15FE" w:rsidP="00221D71">
      <w:pPr>
        <w:pStyle w:val="Konspekt"/>
      </w:pPr>
    </w:p>
    <w:p w:rsidR="003C15FE" w:rsidRDefault="003C15FE" w:rsidP="00221D71">
      <w:pPr>
        <w:pStyle w:val="Konspekt"/>
      </w:pPr>
    </w:p>
    <w:p w:rsidR="00221D71" w:rsidRDefault="00221D71" w:rsidP="00221D71">
      <w:pPr>
        <w:pStyle w:val="Konspekt"/>
      </w:pPr>
    </w:p>
    <w:tbl>
      <w:tblPr>
        <w:tblpPr w:leftFromText="141" w:rightFromText="141" w:vertAnchor="text" w:horzAnchor="margin" w:tblpX="-289" w:tblpY="43"/>
        <w:tblW w:w="9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4540"/>
        <w:gridCol w:w="980"/>
        <w:gridCol w:w="2595"/>
      </w:tblGrid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ind w:left="-75" w:firstLine="75"/>
              <w:rPr>
                <w:rFonts w:ascii="MS Sans Serif" w:hAnsi="MS Sans Serif"/>
                <w:sz w:val="20"/>
                <w:szCs w:val="20"/>
              </w:rPr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Tytukonspektu"/>
              <w:ind w:left="-75" w:firstLine="75"/>
              <w:jc w:val="center"/>
            </w:pPr>
            <w:r w:rsidRPr="007F67F1">
              <w:t xml:space="preserve">WYDZIAŁ SCENOGRAFII </w:t>
            </w:r>
            <w:r>
              <w:t>–</w:t>
            </w:r>
            <w:r w:rsidRPr="007F67F1">
              <w:t xml:space="preserve"> D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ind w:left="-75" w:firstLine="75"/>
              <w:rPr>
                <w:rFonts w:ascii="MS Sans Serif" w:hAnsi="MS Sans Serif"/>
                <w:sz w:val="20"/>
                <w:szCs w:val="20"/>
              </w:rPr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ind w:left="-75" w:firstLine="75"/>
              <w:rPr>
                <w:rFonts w:ascii="MS Sans Serif" w:hAnsi="MS Sans Serif"/>
                <w:sz w:val="20"/>
                <w:szCs w:val="20"/>
              </w:rPr>
            </w:pPr>
          </w:p>
        </w:tc>
      </w:tr>
      <w:tr w:rsidR="00221D71" w:rsidRPr="007F67F1" w:rsidTr="000C52B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F72D67" w:rsidRDefault="00221D71" w:rsidP="000C52B2">
            <w:pPr>
              <w:pStyle w:val="zwykytekst"/>
              <w:ind w:left="-75" w:firstLine="75"/>
              <w:rPr>
                <w:b/>
              </w:rPr>
            </w:pPr>
            <w:r w:rsidRPr="00F72D67">
              <w:rPr>
                <w:b/>
              </w:rPr>
              <w:t>kondygnacja 2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2.D.01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WARSZTAT SCENOGRAFICZNY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56,61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lastRenderedPageBreak/>
              <w:t>2.D.02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MODELARNIA Z MAGAZYNEM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75,08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2.D.03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WARSZTAT KRAWIECKI Z MAG.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28,49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2.D.04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PRACOWNIE STUDENCKIE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161,21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2.D.05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PRACOWNIA REŻYSERII ŚWIATŁA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36,36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2.D.06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POKÓJ PEDAGODÓW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20,7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2.D.07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BIBLIOTEKA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11,37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2.D.08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SEKRETARIAT I ARCHIWUM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18,91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2.D.09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ZAPLECZE SOCJALNE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12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2.D.10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RADA WYDZIAŁU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30,7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2.D.11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GABINET DZIEKANA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16,73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2.D.12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DZIEKANAT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24,57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2.D.13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HOL DZIEKANATU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22,6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2.D.14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SALA WYKŁADOWA 1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32,03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2.D.15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SALA WYKŁADOWA 2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40,43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2.D.16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SALA WYKŁADOWA 3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35,99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2.D.17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SALA WYKŁADOWA 4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34,12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2.D.18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SALA WYKŁADOWA 5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46,2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2.D.19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SALA WYKŁADOWA 6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38,04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2.D.20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KOMUNIKACJA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72,96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2.D.21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ZESPÓŁ SANITARNY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38,55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F72D67" w:rsidRDefault="00221D71" w:rsidP="000C52B2">
            <w:pPr>
              <w:pStyle w:val="zwykytekst"/>
              <w:ind w:left="-75" w:firstLine="75"/>
              <w:rPr>
                <w:b/>
              </w:rPr>
            </w:pPr>
            <w:r w:rsidRPr="00F72D67">
              <w:rPr>
                <w:b/>
              </w:rPr>
              <w:t>RAZEM -kondygnacja 2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F72D67" w:rsidRDefault="00221D71" w:rsidP="000C52B2">
            <w:pPr>
              <w:pStyle w:val="zwykytekst"/>
              <w:ind w:left="-75" w:firstLine="75"/>
              <w:rPr>
                <w:b/>
              </w:rPr>
            </w:pPr>
            <w:r w:rsidRPr="00F72D67">
              <w:rPr>
                <w:b/>
              </w:rPr>
              <w:t>853,65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F72D67" w:rsidRDefault="00221D71" w:rsidP="000C52B2">
            <w:pPr>
              <w:pStyle w:val="zwykytekst"/>
              <w:ind w:left="-75" w:firstLine="75"/>
              <w:rPr>
                <w:b/>
              </w:rPr>
            </w:pPr>
            <w:r w:rsidRPr="00F72D67">
              <w:rPr>
                <w:b/>
              </w:rPr>
              <w:t>kondygnacja 3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3.D.01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15,97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3.D.02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SCHODY ŁĄCZĄCE BUDYNKI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13,34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3.D.03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WARSZTAT WYDZ. SCENOGRAFII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74,44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3.D.04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STUDIO WYDZ. SCENOGRAFII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145,26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3.D.05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ZAPLECZE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25,09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F72D67" w:rsidRDefault="00221D71" w:rsidP="000C52B2">
            <w:pPr>
              <w:pStyle w:val="zwykytekst"/>
              <w:ind w:left="-75" w:firstLine="75"/>
              <w:rPr>
                <w:b/>
              </w:rPr>
            </w:pPr>
            <w:r w:rsidRPr="00F72D67">
              <w:rPr>
                <w:b/>
              </w:rPr>
              <w:t>RAZEM -kondygnacja 3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F72D67" w:rsidRDefault="00221D71" w:rsidP="000C52B2">
            <w:pPr>
              <w:pStyle w:val="zwykytekst"/>
              <w:ind w:left="-75" w:firstLine="75"/>
              <w:rPr>
                <w:b/>
              </w:rPr>
            </w:pPr>
            <w:r w:rsidRPr="00F72D67">
              <w:rPr>
                <w:b/>
              </w:rPr>
              <w:t>274,10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</w:tr>
      <w:tr w:rsidR="00221D71" w:rsidRPr="007F67F1" w:rsidTr="000C52B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F72D67" w:rsidRDefault="00221D71" w:rsidP="000C52B2">
            <w:pPr>
              <w:pStyle w:val="zwykytekst"/>
              <w:ind w:left="-75" w:firstLine="75"/>
              <w:rPr>
                <w:b/>
              </w:rPr>
            </w:pPr>
            <w:r w:rsidRPr="00F72D67">
              <w:rPr>
                <w:b/>
              </w:rPr>
              <w:t>kondygnacja 4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4.D.01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PRACOWNIA MALARSTWA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24,36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4.D.02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PRACOWNIA MALARSTWA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31,33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4.D.03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REŻYSERIA ŚWIATŁA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29,96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RAZEM -kondygnacja 4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85,65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C0C0C0"/>
            <w:noWrap/>
            <w:vAlign w:val="bottom"/>
          </w:tcPr>
          <w:p w:rsidR="00221D71" w:rsidRPr="00F72D67" w:rsidRDefault="00221D71" w:rsidP="000C52B2">
            <w:pPr>
              <w:pStyle w:val="zwykytekst"/>
              <w:ind w:left="-75" w:firstLine="75"/>
              <w:rPr>
                <w:b/>
              </w:rPr>
            </w:pPr>
            <w:r w:rsidRPr="00F72D67">
              <w:rPr>
                <w:b/>
              </w:rPr>
              <w:t>RAZEM</w:t>
            </w:r>
          </w:p>
        </w:tc>
        <w:tc>
          <w:tcPr>
            <w:tcW w:w="454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 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F72D67" w:rsidRDefault="00221D71" w:rsidP="000C52B2">
            <w:pPr>
              <w:pStyle w:val="zwykytekst"/>
              <w:ind w:left="-75" w:firstLine="75"/>
              <w:rPr>
                <w:rFonts w:cs="Arial"/>
                <w:b/>
              </w:rPr>
            </w:pPr>
            <w:r w:rsidRPr="00F72D67">
              <w:rPr>
                <w:rFonts w:cs="Arial"/>
                <w:b/>
              </w:rPr>
              <w:t>WYDZIAŁ SCENOGRAFII - D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F72D67" w:rsidRDefault="003C15FE" w:rsidP="000C52B2">
            <w:pPr>
              <w:pStyle w:val="zwykytekst"/>
              <w:ind w:left="-75" w:firstLine="75"/>
              <w:rPr>
                <w:b/>
              </w:rPr>
            </w:pPr>
            <w:r>
              <w:rPr>
                <w:b/>
              </w:rPr>
              <w:t>1 213,40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</w:tr>
      <w:tr w:rsidR="00221D71" w:rsidRPr="008508F0" w:rsidTr="000C52B2">
        <w:trPr>
          <w:trHeight w:val="255"/>
        </w:trPr>
        <w:tc>
          <w:tcPr>
            <w:tcW w:w="960" w:type="dxa"/>
            <w:shd w:val="clear" w:color="auto" w:fill="C0C0C0"/>
            <w:noWrap/>
            <w:vAlign w:val="bottom"/>
          </w:tcPr>
          <w:p w:rsidR="00221D71" w:rsidRPr="008508F0" w:rsidRDefault="00221D71" w:rsidP="000C52B2">
            <w:pPr>
              <w:pStyle w:val="zwykytekst"/>
              <w:ind w:left="-75" w:firstLine="75"/>
              <w:rPr>
                <w:b/>
              </w:rPr>
            </w:pPr>
            <w:r w:rsidRPr="008508F0">
              <w:rPr>
                <w:b/>
              </w:rPr>
              <w:t>RAZEM</w:t>
            </w:r>
          </w:p>
        </w:tc>
        <w:tc>
          <w:tcPr>
            <w:tcW w:w="4540" w:type="dxa"/>
            <w:shd w:val="clear" w:color="auto" w:fill="C0C0C0"/>
            <w:noWrap/>
            <w:vAlign w:val="bottom"/>
          </w:tcPr>
          <w:p w:rsidR="00221D71" w:rsidRPr="008508F0" w:rsidRDefault="00221D71" w:rsidP="000C52B2">
            <w:pPr>
              <w:pStyle w:val="zwykytekst"/>
              <w:ind w:left="-75" w:firstLine="75"/>
              <w:rPr>
                <w:b/>
              </w:rPr>
            </w:pPr>
            <w:r w:rsidRPr="008508F0">
              <w:rPr>
                <w:b/>
              </w:rPr>
              <w:t> 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8508F0" w:rsidRDefault="00221D71" w:rsidP="000C52B2">
            <w:pPr>
              <w:pStyle w:val="zwykytekst"/>
              <w:ind w:left="-75" w:firstLine="75"/>
              <w:rPr>
                <w:b/>
              </w:rPr>
            </w:pPr>
            <w:r w:rsidRPr="008508F0">
              <w:rPr>
                <w:b/>
              </w:rPr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8508F0" w:rsidRDefault="00221D71" w:rsidP="000C52B2">
            <w:pPr>
              <w:pStyle w:val="zwykytekst"/>
              <w:ind w:left="-75" w:firstLine="75"/>
              <w:rPr>
                <w:b/>
              </w:rPr>
            </w:pPr>
            <w:r w:rsidRPr="008508F0">
              <w:rPr>
                <w:b/>
              </w:rPr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Tytukonspektu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A21F77" w:rsidRDefault="00221D71" w:rsidP="000C52B2">
            <w:pPr>
              <w:pStyle w:val="Tytukonspektu"/>
              <w:ind w:left="-75" w:firstLine="75"/>
              <w:jc w:val="right"/>
              <w:rPr>
                <w:rFonts w:cs="Arial"/>
                <w:sz w:val="28"/>
                <w:szCs w:val="28"/>
              </w:rPr>
            </w:pPr>
            <w:r w:rsidRPr="00A21F77">
              <w:rPr>
                <w:rFonts w:cs="Arial"/>
                <w:szCs w:val="24"/>
              </w:rPr>
              <w:t>BUDYNEK</w:t>
            </w:r>
            <w:r w:rsidRPr="00A21F77">
              <w:rPr>
                <w:rFonts w:cs="Arial"/>
                <w:sz w:val="28"/>
                <w:szCs w:val="28"/>
              </w:rPr>
              <w:t xml:space="preserve">  w sumie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3C15FE" w:rsidP="000C52B2">
            <w:pPr>
              <w:pStyle w:val="Tytukonspektu"/>
              <w:ind w:left="-75" w:firstLine="75"/>
            </w:pPr>
            <w:r>
              <w:t>7 881,29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Tytukonspektu"/>
              <w:ind w:left="-75" w:firstLine="75"/>
            </w:pPr>
          </w:p>
        </w:tc>
      </w:tr>
    </w:tbl>
    <w:p w:rsidR="00221D71" w:rsidRDefault="00221D71" w:rsidP="00221D71">
      <w:pPr>
        <w:pStyle w:val="Konspekt"/>
      </w:pPr>
    </w:p>
    <w:p w:rsidR="003C15FE" w:rsidRDefault="003C15FE" w:rsidP="00221D71">
      <w:pPr>
        <w:pStyle w:val="Konspekt"/>
      </w:pPr>
    </w:p>
    <w:p w:rsidR="003C15FE" w:rsidRDefault="003C15FE" w:rsidP="00221D71">
      <w:pPr>
        <w:pStyle w:val="Konspekt"/>
      </w:pPr>
    </w:p>
    <w:p w:rsidR="00221D71" w:rsidRDefault="00221D71" w:rsidP="00221D71">
      <w:pPr>
        <w:pStyle w:val="Konspekt"/>
      </w:pPr>
    </w:p>
    <w:p w:rsidR="00C65110" w:rsidRPr="00DD2AA5" w:rsidRDefault="00C65110" w:rsidP="00C65110">
      <w:pPr>
        <w:rPr>
          <w:b/>
          <w:sz w:val="28"/>
          <w:szCs w:val="28"/>
        </w:rPr>
      </w:pPr>
      <w:r w:rsidRPr="00DD2AA5">
        <w:rPr>
          <w:b/>
          <w:sz w:val="28"/>
          <w:szCs w:val="28"/>
        </w:rPr>
        <w:t xml:space="preserve">Wykaz pomieszczeń w </w:t>
      </w:r>
      <w:r>
        <w:rPr>
          <w:b/>
          <w:sz w:val="28"/>
          <w:szCs w:val="28"/>
        </w:rPr>
        <w:t>obiekcie ASP w Warszawie</w:t>
      </w:r>
      <w:r w:rsidRPr="00DD2AA5">
        <w:rPr>
          <w:b/>
          <w:sz w:val="28"/>
          <w:szCs w:val="28"/>
        </w:rPr>
        <w:t xml:space="preserve"> przy </w:t>
      </w:r>
      <w:r>
        <w:rPr>
          <w:b/>
          <w:sz w:val="28"/>
          <w:szCs w:val="28"/>
        </w:rPr>
        <w:t xml:space="preserve">ul. </w:t>
      </w:r>
      <w:r w:rsidRPr="00DD2AA5">
        <w:rPr>
          <w:b/>
          <w:sz w:val="28"/>
          <w:szCs w:val="28"/>
        </w:rPr>
        <w:t>Myśliwieckiej 8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3"/>
        <w:gridCol w:w="970"/>
        <w:gridCol w:w="1281"/>
        <w:gridCol w:w="3346"/>
        <w:gridCol w:w="1511"/>
        <w:gridCol w:w="1511"/>
      </w:tblGrid>
      <w:tr w:rsidR="00C65110" w:rsidTr="000C52B2">
        <w:tc>
          <w:tcPr>
            <w:tcW w:w="443" w:type="dxa"/>
          </w:tcPr>
          <w:p w:rsidR="00C65110" w:rsidRPr="008A0554" w:rsidRDefault="00C65110" w:rsidP="000C52B2">
            <w:pPr>
              <w:jc w:val="center"/>
              <w:rPr>
                <w:sz w:val="18"/>
                <w:szCs w:val="18"/>
              </w:rPr>
            </w:pPr>
            <w:r w:rsidRPr="00DD2AA5">
              <w:rPr>
                <w:sz w:val="18"/>
                <w:szCs w:val="18"/>
              </w:rPr>
              <w:t>l.p.</w:t>
            </w:r>
          </w:p>
        </w:tc>
        <w:tc>
          <w:tcPr>
            <w:tcW w:w="970" w:type="dxa"/>
          </w:tcPr>
          <w:p w:rsidR="00C65110" w:rsidRPr="008A0554" w:rsidRDefault="00C65110" w:rsidP="000C52B2">
            <w:pPr>
              <w:jc w:val="center"/>
              <w:rPr>
                <w:sz w:val="18"/>
                <w:szCs w:val="18"/>
              </w:rPr>
            </w:pPr>
            <w:r w:rsidRPr="008A0554">
              <w:rPr>
                <w:sz w:val="18"/>
                <w:szCs w:val="18"/>
              </w:rPr>
              <w:t>budynek</w:t>
            </w:r>
          </w:p>
        </w:tc>
        <w:tc>
          <w:tcPr>
            <w:tcW w:w="1281" w:type="dxa"/>
          </w:tcPr>
          <w:p w:rsidR="00C65110" w:rsidRDefault="00C65110" w:rsidP="000C52B2">
            <w:pPr>
              <w:jc w:val="center"/>
              <w:rPr>
                <w:b/>
                <w:sz w:val="28"/>
                <w:szCs w:val="28"/>
              </w:rPr>
            </w:pPr>
            <w:r w:rsidRPr="00DD2AA5">
              <w:rPr>
                <w:sz w:val="18"/>
                <w:szCs w:val="18"/>
              </w:rPr>
              <w:t>nr pomieszczenia</w:t>
            </w:r>
          </w:p>
        </w:tc>
        <w:tc>
          <w:tcPr>
            <w:tcW w:w="3346" w:type="dxa"/>
          </w:tcPr>
          <w:p w:rsidR="00C65110" w:rsidRDefault="00C65110" w:rsidP="000C52B2">
            <w:pPr>
              <w:jc w:val="center"/>
              <w:rPr>
                <w:b/>
                <w:sz w:val="28"/>
                <w:szCs w:val="28"/>
              </w:rPr>
            </w:pPr>
            <w:r w:rsidRPr="00DD2AA5">
              <w:rPr>
                <w:sz w:val="18"/>
                <w:szCs w:val="18"/>
              </w:rPr>
              <w:t>wykaz pomieszczeń</w:t>
            </w:r>
          </w:p>
        </w:tc>
        <w:tc>
          <w:tcPr>
            <w:tcW w:w="1511" w:type="dxa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  <w:r w:rsidRPr="00DD2AA5">
              <w:rPr>
                <w:sz w:val="18"/>
                <w:szCs w:val="18"/>
              </w:rPr>
              <w:t>powierzchnia</w:t>
            </w:r>
          </w:p>
          <w:p w:rsidR="00C65110" w:rsidRDefault="00C65110" w:rsidP="000C52B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18"/>
                <w:szCs w:val="18"/>
              </w:rPr>
              <w:t>w m</w:t>
            </w:r>
            <w:r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11" w:type="dxa"/>
          </w:tcPr>
          <w:p w:rsidR="00C65110" w:rsidRDefault="00C65110" w:rsidP="000C52B2">
            <w:pPr>
              <w:jc w:val="center"/>
              <w:rPr>
                <w:b/>
                <w:sz w:val="28"/>
                <w:szCs w:val="28"/>
              </w:rPr>
            </w:pPr>
            <w:r w:rsidRPr="00DD2AA5">
              <w:rPr>
                <w:sz w:val="18"/>
                <w:szCs w:val="18"/>
              </w:rPr>
              <w:t>rodzaj podłogi</w:t>
            </w:r>
          </w:p>
        </w:tc>
      </w:tr>
      <w:tr w:rsidR="00C65110" w:rsidTr="000C52B2">
        <w:tc>
          <w:tcPr>
            <w:tcW w:w="9062" w:type="dxa"/>
            <w:gridSpan w:val="6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 w:rsidRPr="008A0554">
              <w:rPr>
                <w:b/>
                <w:sz w:val="18"/>
                <w:szCs w:val="18"/>
              </w:rPr>
              <w:t>Wydział Wzornictwa</w:t>
            </w:r>
          </w:p>
        </w:tc>
      </w:tr>
      <w:tr w:rsidR="00C65110" w:rsidTr="000C52B2">
        <w:tc>
          <w:tcPr>
            <w:tcW w:w="9062" w:type="dxa"/>
            <w:gridSpan w:val="6"/>
            <w:vAlign w:val="bottom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</w:p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Piwnica</w:t>
            </w:r>
          </w:p>
        </w:tc>
      </w:tr>
      <w:tr w:rsidR="00C65110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70" w:type="dxa"/>
          </w:tcPr>
          <w:p w:rsidR="00C65110" w:rsidRPr="008A0554" w:rsidRDefault="00C65110" w:rsidP="000C52B2">
            <w:pPr>
              <w:jc w:val="right"/>
              <w:rPr>
                <w:b/>
              </w:rPr>
            </w:pPr>
            <w:r w:rsidRPr="008A0554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piwnica</w:t>
            </w: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pomieszczenia gospodarcze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129,60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Tr="000C52B2">
        <w:tc>
          <w:tcPr>
            <w:tcW w:w="9062" w:type="dxa"/>
            <w:gridSpan w:val="6"/>
            <w:vAlign w:val="bottom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</w:p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 w:rsidRPr="008A0554">
              <w:rPr>
                <w:sz w:val="18"/>
                <w:szCs w:val="18"/>
              </w:rPr>
              <w:t>Parter</w:t>
            </w:r>
          </w:p>
        </w:tc>
      </w:tr>
      <w:tr w:rsidR="00C65110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portiernia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31,24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  <w:r>
              <w:rPr>
                <w:sz w:val="18"/>
                <w:szCs w:val="18"/>
              </w:rPr>
              <w:t>/ kamień/gres</w:t>
            </w:r>
          </w:p>
        </w:tc>
      </w:tr>
      <w:tr w:rsidR="00C65110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70" w:type="dxa"/>
          </w:tcPr>
          <w:p w:rsidR="00C65110" w:rsidRPr="00895A0C" w:rsidRDefault="00C65110" w:rsidP="000C52B2">
            <w:pPr>
              <w:jc w:val="right"/>
              <w:rPr>
                <w:b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pom. kierownika obiektu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13,68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tzw. kaplica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50,76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70" w:type="dxa"/>
          </w:tcPr>
          <w:p w:rsidR="00C65110" w:rsidRPr="00895A0C" w:rsidRDefault="00C65110" w:rsidP="000C52B2">
            <w:pPr>
              <w:jc w:val="right"/>
              <w:rPr>
                <w:b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dziekanat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23,68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 rady wydziału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51,35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korytarz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205,25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70" w:type="dxa"/>
          </w:tcPr>
          <w:p w:rsidR="00C65110" w:rsidRPr="00895A0C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WC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16,20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</w:pPr>
            <w:r w:rsidRPr="0015227C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pracownia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rzeźby</w:t>
            </w:r>
            <w:proofErr w:type="spellEnd"/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95,10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</w:pPr>
            <w:r w:rsidRPr="0015227C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08 </w:t>
            </w: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pracownia foto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37,77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70" w:type="dxa"/>
          </w:tcPr>
          <w:p w:rsidR="00C65110" w:rsidRPr="003D3568" w:rsidRDefault="00C65110" w:rsidP="000C52B2">
            <w:pPr>
              <w:jc w:val="right"/>
            </w:pPr>
            <w:r w:rsidRPr="003D3568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3D3568" w:rsidRDefault="00C65110" w:rsidP="000C52B2">
            <w:pPr>
              <w:jc w:val="right"/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010</w:t>
            </w:r>
          </w:p>
        </w:tc>
        <w:tc>
          <w:tcPr>
            <w:tcW w:w="3346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modelarnia</w:t>
            </w:r>
          </w:p>
        </w:tc>
        <w:tc>
          <w:tcPr>
            <w:tcW w:w="1511" w:type="dxa"/>
          </w:tcPr>
          <w:p w:rsidR="00C65110" w:rsidRPr="003D3568" w:rsidRDefault="00C65110" w:rsidP="000C52B2">
            <w:pPr>
              <w:jc w:val="center"/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57,95</w:t>
            </w:r>
          </w:p>
        </w:tc>
        <w:tc>
          <w:tcPr>
            <w:tcW w:w="1511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drewno</w:t>
            </w:r>
          </w:p>
        </w:tc>
      </w:tr>
      <w:tr w:rsidR="00C65110" w:rsidTr="000C52B2">
        <w:trPr>
          <w:trHeight w:val="488"/>
        </w:trPr>
        <w:tc>
          <w:tcPr>
            <w:tcW w:w="443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12</w:t>
            </w:r>
          </w:p>
        </w:tc>
        <w:tc>
          <w:tcPr>
            <w:tcW w:w="970" w:type="dxa"/>
          </w:tcPr>
          <w:p w:rsidR="00C65110" w:rsidRPr="003D3568" w:rsidRDefault="00C65110" w:rsidP="000C52B2">
            <w:pPr>
              <w:jc w:val="right"/>
            </w:pPr>
            <w:r w:rsidRPr="003D3568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3D3568" w:rsidRDefault="00C65110" w:rsidP="000C52B2">
            <w:pPr>
              <w:jc w:val="right"/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011 dawne 096</w:t>
            </w:r>
          </w:p>
        </w:tc>
        <w:tc>
          <w:tcPr>
            <w:tcW w:w="3346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D3568">
              <w:rPr>
                <w:sz w:val="18"/>
                <w:szCs w:val="18"/>
              </w:rPr>
              <w:t>racownia, modelarnia</w:t>
            </w:r>
          </w:p>
        </w:tc>
        <w:tc>
          <w:tcPr>
            <w:tcW w:w="1511" w:type="dxa"/>
          </w:tcPr>
          <w:p w:rsidR="00C65110" w:rsidRPr="003D3568" w:rsidRDefault="00C65110" w:rsidP="000C52B2">
            <w:pPr>
              <w:jc w:val="center"/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115,20</w:t>
            </w:r>
          </w:p>
        </w:tc>
        <w:tc>
          <w:tcPr>
            <w:tcW w:w="1511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proofErr w:type="spellStart"/>
            <w:r w:rsidRPr="003D3568"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Tr="000C52B2">
        <w:tc>
          <w:tcPr>
            <w:tcW w:w="443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13</w:t>
            </w:r>
          </w:p>
        </w:tc>
        <w:tc>
          <w:tcPr>
            <w:tcW w:w="970" w:type="dxa"/>
          </w:tcPr>
          <w:p w:rsidR="00C65110" w:rsidRPr="003D3568" w:rsidRDefault="00C65110" w:rsidP="000C52B2">
            <w:pPr>
              <w:jc w:val="right"/>
            </w:pPr>
            <w:r w:rsidRPr="003D3568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3D3568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korytarz przy lakierni i lakiernia</w:t>
            </w:r>
          </w:p>
        </w:tc>
        <w:tc>
          <w:tcPr>
            <w:tcW w:w="1511" w:type="dxa"/>
          </w:tcPr>
          <w:p w:rsidR="00C65110" w:rsidRPr="003D3568" w:rsidRDefault="00C65110" w:rsidP="000C52B2">
            <w:pPr>
              <w:jc w:val="center"/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46,40</w:t>
            </w:r>
          </w:p>
        </w:tc>
        <w:tc>
          <w:tcPr>
            <w:tcW w:w="1511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proofErr w:type="spellStart"/>
            <w:r w:rsidRPr="003D3568">
              <w:rPr>
                <w:sz w:val="18"/>
                <w:szCs w:val="18"/>
              </w:rPr>
              <w:t>kamien</w:t>
            </w:r>
            <w:proofErr w:type="spellEnd"/>
            <w:r w:rsidRPr="003D3568">
              <w:rPr>
                <w:sz w:val="18"/>
                <w:szCs w:val="18"/>
              </w:rPr>
              <w:t>/gres</w:t>
            </w:r>
          </w:p>
        </w:tc>
      </w:tr>
      <w:tr w:rsidR="00C65110" w:rsidTr="000C52B2">
        <w:tc>
          <w:tcPr>
            <w:tcW w:w="443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14</w:t>
            </w:r>
          </w:p>
        </w:tc>
        <w:tc>
          <w:tcPr>
            <w:tcW w:w="970" w:type="dxa"/>
          </w:tcPr>
          <w:p w:rsidR="00C65110" w:rsidRPr="003D3568" w:rsidRDefault="00C65110" w:rsidP="000C52B2">
            <w:pPr>
              <w:jc w:val="right"/>
            </w:pPr>
            <w:r w:rsidRPr="003D3568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3D3568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antresola</w:t>
            </w:r>
          </w:p>
        </w:tc>
        <w:tc>
          <w:tcPr>
            <w:tcW w:w="1511" w:type="dxa"/>
          </w:tcPr>
          <w:p w:rsidR="00C65110" w:rsidRPr="003D3568" w:rsidRDefault="00C65110" w:rsidP="000C52B2">
            <w:pPr>
              <w:jc w:val="center"/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38,54</w:t>
            </w:r>
          </w:p>
        </w:tc>
        <w:tc>
          <w:tcPr>
            <w:tcW w:w="1511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proofErr w:type="spellStart"/>
            <w:r w:rsidRPr="003D3568"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Tr="000C52B2">
        <w:tc>
          <w:tcPr>
            <w:tcW w:w="443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15</w:t>
            </w:r>
          </w:p>
        </w:tc>
        <w:tc>
          <w:tcPr>
            <w:tcW w:w="970" w:type="dxa"/>
          </w:tcPr>
          <w:p w:rsidR="00C65110" w:rsidRPr="003D3568" w:rsidRDefault="00C65110" w:rsidP="000C52B2">
            <w:pPr>
              <w:jc w:val="right"/>
            </w:pPr>
          </w:p>
        </w:tc>
        <w:tc>
          <w:tcPr>
            <w:tcW w:w="1281" w:type="dxa"/>
          </w:tcPr>
          <w:p w:rsidR="00C65110" w:rsidRPr="003D3568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klatka schodowa</w:t>
            </w:r>
          </w:p>
        </w:tc>
        <w:tc>
          <w:tcPr>
            <w:tcW w:w="1511" w:type="dxa"/>
          </w:tcPr>
          <w:p w:rsidR="00C65110" w:rsidRPr="003D3568" w:rsidRDefault="00C65110" w:rsidP="000C52B2">
            <w:pPr>
              <w:jc w:val="center"/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56,70</w:t>
            </w:r>
          </w:p>
        </w:tc>
        <w:tc>
          <w:tcPr>
            <w:tcW w:w="1511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kamień/gres</w:t>
            </w:r>
          </w:p>
        </w:tc>
      </w:tr>
      <w:tr w:rsidR="00C65110" w:rsidTr="000C52B2">
        <w:tc>
          <w:tcPr>
            <w:tcW w:w="9062" w:type="dxa"/>
            <w:gridSpan w:val="6"/>
            <w:vAlign w:val="bottom"/>
          </w:tcPr>
          <w:p w:rsidR="00C65110" w:rsidRPr="003D3568" w:rsidRDefault="00C65110" w:rsidP="000C52B2">
            <w:pPr>
              <w:jc w:val="center"/>
              <w:rPr>
                <w:sz w:val="18"/>
                <w:szCs w:val="18"/>
              </w:rPr>
            </w:pPr>
          </w:p>
          <w:p w:rsidR="00C65110" w:rsidRPr="003D3568" w:rsidRDefault="00C65110" w:rsidP="000C52B2">
            <w:pPr>
              <w:jc w:val="center"/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Piętro I</w:t>
            </w:r>
          </w:p>
        </w:tc>
      </w:tr>
      <w:tr w:rsidR="00C65110" w:rsidTr="000C52B2">
        <w:tc>
          <w:tcPr>
            <w:tcW w:w="443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16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</w:t>
            </w: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 dydaktyczna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64,17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Tr="000C52B2">
        <w:tc>
          <w:tcPr>
            <w:tcW w:w="443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17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 i 1,3</w:t>
            </w: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 komputerowa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78,65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Tr="000C52B2">
        <w:tc>
          <w:tcPr>
            <w:tcW w:w="443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18</w:t>
            </w:r>
          </w:p>
        </w:tc>
        <w:tc>
          <w:tcPr>
            <w:tcW w:w="970" w:type="dxa"/>
          </w:tcPr>
          <w:p w:rsidR="00C65110" w:rsidRPr="00895A0C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boksy i prac 3D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130,20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</w:pPr>
            <w:r w:rsidRPr="0015227C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16,20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</w:pPr>
            <w:r w:rsidRPr="0015227C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korytarz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101,16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Tr="000C52B2">
        <w:tc>
          <w:tcPr>
            <w:tcW w:w="9062" w:type="dxa"/>
            <w:gridSpan w:val="6"/>
            <w:vAlign w:val="bottom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</w:p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  <w:r w:rsidRPr="00377A35">
              <w:rPr>
                <w:sz w:val="18"/>
                <w:szCs w:val="18"/>
              </w:rPr>
              <w:t>Piętro I</w:t>
            </w:r>
            <w:r>
              <w:rPr>
                <w:sz w:val="18"/>
                <w:szCs w:val="18"/>
              </w:rPr>
              <w:t>I</w:t>
            </w:r>
          </w:p>
        </w:tc>
      </w:tr>
      <w:tr w:rsidR="00C65110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zakład dokumentacji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132,67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3,80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</w:pPr>
            <w:r w:rsidRPr="0015227C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</w:t>
            </w: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 wykładowa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69,60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</w:pPr>
            <w:r w:rsidRPr="0015227C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</w:t>
            </w: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pracownia dydaktyczna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23,40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</w:pPr>
            <w:r w:rsidRPr="0015227C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2,52</w:t>
            </w: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pracownia dydaktyczna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95,40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2,53</w:t>
            </w: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biuro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15,00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korytarzyk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77,42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2,6 i 2,7</w:t>
            </w:r>
          </w:p>
        </w:tc>
        <w:tc>
          <w:tcPr>
            <w:tcW w:w="3346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studio mody</w:t>
            </w:r>
          </w:p>
        </w:tc>
        <w:tc>
          <w:tcPr>
            <w:tcW w:w="1511" w:type="dxa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321,12</w:t>
            </w:r>
          </w:p>
        </w:tc>
        <w:tc>
          <w:tcPr>
            <w:tcW w:w="1511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Tr="000C52B2">
        <w:tc>
          <w:tcPr>
            <w:tcW w:w="9062" w:type="dxa"/>
            <w:gridSpan w:val="6"/>
            <w:vAlign w:val="bottom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</w:p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 w:rsidRPr="00377A35">
              <w:rPr>
                <w:sz w:val="18"/>
                <w:szCs w:val="18"/>
              </w:rPr>
              <w:t>Piętro I</w:t>
            </w:r>
            <w:r>
              <w:rPr>
                <w:sz w:val="18"/>
                <w:szCs w:val="18"/>
              </w:rPr>
              <w:t>II</w:t>
            </w:r>
          </w:p>
        </w:tc>
      </w:tr>
      <w:tr w:rsidR="00C65110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</w:pPr>
            <w:r w:rsidRPr="0015227C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3,1</w:t>
            </w: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pracownia malarska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275,50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3,74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Tr="000C52B2">
        <w:tc>
          <w:tcPr>
            <w:tcW w:w="9062" w:type="dxa"/>
            <w:gridSpan w:val="6"/>
            <w:vAlign w:val="bottom"/>
          </w:tcPr>
          <w:p w:rsidR="00C65110" w:rsidRDefault="00C65110" w:rsidP="000C52B2">
            <w:pPr>
              <w:jc w:val="center"/>
              <w:rPr>
                <w:b/>
                <w:sz w:val="18"/>
                <w:szCs w:val="18"/>
              </w:rPr>
            </w:pPr>
          </w:p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  <w:r w:rsidRPr="001C4129">
              <w:rPr>
                <w:b/>
                <w:sz w:val="18"/>
                <w:szCs w:val="18"/>
              </w:rPr>
              <w:t>Bud. żółty</w:t>
            </w:r>
          </w:p>
        </w:tc>
      </w:tr>
      <w:tr w:rsidR="00C65110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970" w:type="dxa"/>
          </w:tcPr>
          <w:p w:rsidR="00C65110" w:rsidRPr="001C4129" w:rsidRDefault="00C65110" w:rsidP="000C52B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parter</w:t>
            </w: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 dydaktyczna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24,80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  <w:rPr>
                <w:b/>
              </w:rPr>
            </w:pP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4,62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 w:rsidRPr="001C4129">
              <w:rPr>
                <w:sz w:val="18"/>
                <w:szCs w:val="18"/>
              </w:rPr>
              <w:t>kamień/gres</w:t>
            </w:r>
          </w:p>
        </w:tc>
      </w:tr>
      <w:tr w:rsidR="00C65110" w:rsidTr="000C52B2">
        <w:tc>
          <w:tcPr>
            <w:tcW w:w="6040" w:type="dxa"/>
            <w:gridSpan w:val="4"/>
          </w:tcPr>
          <w:p w:rsidR="00C65110" w:rsidRDefault="00C65110" w:rsidP="000C52B2">
            <w:pPr>
              <w:jc w:val="right"/>
              <w:rPr>
                <w:sz w:val="18"/>
                <w:szCs w:val="18"/>
              </w:rPr>
            </w:pPr>
          </w:p>
          <w:p w:rsidR="00C65110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sumie</w:t>
            </w:r>
          </w:p>
        </w:tc>
        <w:tc>
          <w:tcPr>
            <w:tcW w:w="1511" w:type="dxa"/>
            <w:vAlign w:val="bottom"/>
          </w:tcPr>
          <w:p w:rsidR="00C65110" w:rsidRPr="009F4673" w:rsidRDefault="00C65110" w:rsidP="000C52B2">
            <w:pPr>
              <w:jc w:val="center"/>
              <w:rPr>
                <w:b/>
                <w:sz w:val="18"/>
                <w:szCs w:val="18"/>
              </w:rPr>
            </w:pPr>
            <w:r w:rsidRPr="009F4673">
              <w:rPr>
                <w:b/>
                <w:noProof/>
                <w:sz w:val="18"/>
                <w:szCs w:val="18"/>
                <w:lang w:eastAsia="pl-PL"/>
              </w:rPr>
              <w:t>2</w:t>
            </w:r>
            <w:r>
              <w:rPr>
                <w:b/>
                <w:noProof/>
                <w:sz w:val="18"/>
                <w:szCs w:val="18"/>
                <w:lang w:eastAsia="pl-PL"/>
              </w:rPr>
              <w:t xml:space="preserve"> </w:t>
            </w:r>
            <w:r w:rsidRPr="009F4673">
              <w:rPr>
                <w:b/>
                <w:noProof/>
                <w:sz w:val="18"/>
                <w:szCs w:val="18"/>
                <w:lang w:eastAsia="pl-PL"/>
              </w:rPr>
              <w:t>406,87</w:t>
            </w:r>
          </w:p>
        </w:tc>
        <w:tc>
          <w:tcPr>
            <w:tcW w:w="1511" w:type="dxa"/>
          </w:tcPr>
          <w:p w:rsidR="00C65110" w:rsidRPr="001C4129" w:rsidRDefault="00C65110" w:rsidP="000C52B2">
            <w:pPr>
              <w:rPr>
                <w:sz w:val="18"/>
                <w:szCs w:val="18"/>
              </w:rPr>
            </w:pPr>
          </w:p>
        </w:tc>
      </w:tr>
    </w:tbl>
    <w:p w:rsidR="00C65110" w:rsidRDefault="00C65110" w:rsidP="00C65110">
      <w:pPr>
        <w:rPr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3"/>
        <w:gridCol w:w="957"/>
        <w:gridCol w:w="1281"/>
        <w:gridCol w:w="3137"/>
        <w:gridCol w:w="1479"/>
        <w:gridCol w:w="1765"/>
      </w:tblGrid>
      <w:tr w:rsidR="00C65110" w:rsidTr="000C52B2">
        <w:tc>
          <w:tcPr>
            <w:tcW w:w="443" w:type="dxa"/>
          </w:tcPr>
          <w:p w:rsidR="00C65110" w:rsidRPr="008A0554" w:rsidRDefault="00C65110" w:rsidP="000C52B2">
            <w:pPr>
              <w:jc w:val="center"/>
              <w:rPr>
                <w:sz w:val="18"/>
                <w:szCs w:val="18"/>
              </w:rPr>
            </w:pPr>
            <w:r w:rsidRPr="00DD2AA5">
              <w:rPr>
                <w:sz w:val="18"/>
                <w:szCs w:val="18"/>
              </w:rPr>
              <w:t>l.p.</w:t>
            </w:r>
          </w:p>
        </w:tc>
        <w:tc>
          <w:tcPr>
            <w:tcW w:w="957" w:type="dxa"/>
          </w:tcPr>
          <w:p w:rsidR="00C65110" w:rsidRPr="008A0554" w:rsidRDefault="00C65110" w:rsidP="000C52B2">
            <w:pPr>
              <w:jc w:val="center"/>
              <w:rPr>
                <w:sz w:val="18"/>
                <w:szCs w:val="18"/>
              </w:rPr>
            </w:pPr>
            <w:r w:rsidRPr="008A0554">
              <w:rPr>
                <w:sz w:val="18"/>
                <w:szCs w:val="18"/>
              </w:rPr>
              <w:t>budynek</w:t>
            </w:r>
          </w:p>
        </w:tc>
        <w:tc>
          <w:tcPr>
            <w:tcW w:w="1281" w:type="dxa"/>
          </w:tcPr>
          <w:p w:rsidR="00C65110" w:rsidRDefault="00C65110" w:rsidP="000C52B2">
            <w:pPr>
              <w:jc w:val="center"/>
              <w:rPr>
                <w:b/>
                <w:sz w:val="28"/>
                <w:szCs w:val="28"/>
              </w:rPr>
            </w:pPr>
            <w:r w:rsidRPr="00DD2AA5">
              <w:rPr>
                <w:sz w:val="18"/>
                <w:szCs w:val="18"/>
              </w:rPr>
              <w:t>nr pomieszczenia</w:t>
            </w:r>
          </w:p>
        </w:tc>
        <w:tc>
          <w:tcPr>
            <w:tcW w:w="3137" w:type="dxa"/>
          </w:tcPr>
          <w:p w:rsidR="00C65110" w:rsidRDefault="00C65110" w:rsidP="000C52B2">
            <w:pPr>
              <w:jc w:val="center"/>
              <w:rPr>
                <w:b/>
                <w:sz w:val="28"/>
                <w:szCs w:val="28"/>
              </w:rPr>
            </w:pPr>
            <w:r w:rsidRPr="00DD2AA5">
              <w:rPr>
                <w:sz w:val="18"/>
                <w:szCs w:val="18"/>
              </w:rPr>
              <w:t>wykaz pomieszczeń</w:t>
            </w:r>
          </w:p>
        </w:tc>
        <w:tc>
          <w:tcPr>
            <w:tcW w:w="1479" w:type="dxa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  <w:r w:rsidRPr="00DD2AA5">
              <w:rPr>
                <w:sz w:val="18"/>
                <w:szCs w:val="18"/>
              </w:rPr>
              <w:t>powierzchnia</w:t>
            </w:r>
          </w:p>
          <w:p w:rsidR="00C65110" w:rsidRDefault="00C65110" w:rsidP="000C52B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18"/>
                <w:szCs w:val="18"/>
              </w:rPr>
              <w:t>w m</w:t>
            </w:r>
            <w:r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65" w:type="dxa"/>
          </w:tcPr>
          <w:p w:rsidR="00C65110" w:rsidRDefault="00C65110" w:rsidP="000C52B2">
            <w:pPr>
              <w:jc w:val="center"/>
              <w:rPr>
                <w:b/>
                <w:sz w:val="28"/>
                <w:szCs w:val="28"/>
              </w:rPr>
            </w:pPr>
            <w:r w:rsidRPr="00DD2AA5">
              <w:rPr>
                <w:sz w:val="18"/>
                <w:szCs w:val="18"/>
              </w:rPr>
              <w:t>rodzaj podłogi</w:t>
            </w:r>
          </w:p>
        </w:tc>
      </w:tr>
      <w:tr w:rsidR="00C65110" w:rsidRPr="00DD2AA5" w:rsidTr="000C52B2">
        <w:tc>
          <w:tcPr>
            <w:tcW w:w="9062" w:type="dxa"/>
            <w:gridSpan w:val="6"/>
          </w:tcPr>
          <w:p w:rsidR="00C65110" w:rsidRDefault="00C65110" w:rsidP="000C52B2">
            <w:pPr>
              <w:rPr>
                <w:b/>
                <w:sz w:val="18"/>
                <w:szCs w:val="18"/>
              </w:rPr>
            </w:pPr>
          </w:p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 w:rsidRPr="008A0554">
              <w:rPr>
                <w:b/>
                <w:sz w:val="18"/>
                <w:szCs w:val="18"/>
              </w:rPr>
              <w:t xml:space="preserve">Wydział </w:t>
            </w:r>
            <w:r>
              <w:rPr>
                <w:b/>
                <w:sz w:val="18"/>
                <w:szCs w:val="18"/>
              </w:rPr>
              <w:t>Architektury Wnętrz</w:t>
            </w:r>
          </w:p>
        </w:tc>
      </w:tr>
      <w:tr w:rsidR="00C65110" w:rsidRPr="00DD2AA5" w:rsidTr="000C52B2">
        <w:tc>
          <w:tcPr>
            <w:tcW w:w="9062" w:type="dxa"/>
            <w:gridSpan w:val="6"/>
            <w:vAlign w:val="bottom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</w:p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Piwnica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57" w:type="dxa"/>
          </w:tcPr>
          <w:p w:rsidR="00C65110" w:rsidRPr="008A0554" w:rsidRDefault="00C65110" w:rsidP="000C52B2">
            <w:pPr>
              <w:jc w:val="right"/>
              <w:rPr>
                <w:b/>
              </w:rPr>
            </w:pPr>
            <w:r w:rsidRPr="008A0554">
              <w:rPr>
                <w:b/>
              </w:rPr>
              <w:t>C</w:t>
            </w:r>
            <w:r>
              <w:rPr>
                <w:b/>
              </w:rPr>
              <w:t xml:space="preserve"> i 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piwnica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stolarnia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292,38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57" w:type="dxa"/>
          </w:tcPr>
          <w:p w:rsidR="00C65110" w:rsidRPr="008A0554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1281" w:type="dxa"/>
          </w:tcPr>
          <w:p w:rsidR="00C65110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137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 w:rsidRPr="009D68F5">
              <w:rPr>
                <w:sz w:val="18"/>
                <w:szCs w:val="18"/>
              </w:rPr>
              <w:t>pomieszczenia gospodarcze</w:t>
            </w:r>
          </w:p>
        </w:tc>
        <w:tc>
          <w:tcPr>
            <w:tcW w:w="1479" w:type="dxa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44,88</w:t>
            </w:r>
          </w:p>
        </w:tc>
        <w:tc>
          <w:tcPr>
            <w:tcW w:w="1765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drewno/</w:t>
            </w:r>
            <w:r w:rsidRPr="00F10CFE"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57" w:type="dxa"/>
          </w:tcPr>
          <w:p w:rsidR="00C65110" w:rsidRPr="008A0554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1281" w:type="dxa"/>
          </w:tcPr>
          <w:p w:rsidR="00C65110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3137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 w:rsidRPr="009D68F5">
              <w:rPr>
                <w:sz w:val="18"/>
                <w:szCs w:val="18"/>
              </w:rPr>
              <w:t>pomieszczenia gospodarcze</w:t>
            </w:r>
          </w:p>
        </w:tc>
        <w:tc>
          <w:tcPr>
            <w:tcW w:w="1479" w:type="dxa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15,40</w:t>
            </w:r>
          </w:p>
        </w:tc>
        <w:tc>
          <w:tcPr>
            <w:tcW w:w="1765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 w:rsidRPr="00F10CFE"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0C52B2">
        <w:tc>
          <w:tcPr>
            <w:tcW w:w="9062" w:type="dxa"/>
            <w:gridSpan w:val="6"/>
            <w:vAlign w:val="bottom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</w:p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 w:rsidRPr="008A0554">
              <w:rPr>
                <w:sz w:val="18"/>
                <w:szCs w:val="18"/>
              </w:rPr>
              <w:t>Parter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dziekanat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31,92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57" w:type="dxa"/>
          </w:tcPr>
          <w:p w:rsidR="00C65110" w:rsidRPr="00895A0C" w:rsidRDefault="00C65110" w:rsidP="000C52B2">
            <w:pPr>
              <w:jc w:val="right"/>
              <w:rPr>
                <w:b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 rady wydziału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51,84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pracownia studencka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94,20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57" w:type="dxa"/>
          </w:tcPr>
          <w:p w:rsidR="00C65110" w:rsidRPr="00895A0C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pracownia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55,36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19,76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57" w:type="dxa"/>
          </w:tcPr>
          <w:p w:rsidR="00C65110" w:rsidRPr="00895A0C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klatka schodowa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56,70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57" w:type="dxa"/>
          </w:tcPr>
          <w:p w:rsidR="00C65110" w:rsidRPr="00895A0C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i 26a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pracownia rzeźby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128,04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1281" w:type="dxa"/>
          </w:tcPr>
          <w:p w:rsidR="00C65110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137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proofErr w:type="spellStart"/>
            <w:r w:rsidRPr="009F4673">
              <w:rPr>
                <w:sz w:val="18"/>
                <w:szCs w:val="18"/>
                <w:lang w:val="en-US"/>
              </w:rPr>
              <w:t>sala</w:t>
            </w:r>
            <w:proofErr w:type="spellEnd"/>
            <w:r w:rsidRPr="009F467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F4673">
              <w:rPr>
                <w:sz w:val="18"/>
                <w:szCs w:val="18"/>
                <w:lang w:val="en-US"/>
              </w:rPr>
              <w:t>dydaktyczna</w:t>
            </w:r>
            <w:proofErr w:type="spellEnd"/>
          </w:p>
        </w:tc>
        <w:tc>
          <w:tcPr>
            <w:tcW w:w="1479" w:type="dxa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47,02</w:t>
            </w:r>
          </w:p>
        </w:tc>
        <w:tc>
          <w:tcPr>
            <w:tcW w:w="1765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 w:rsidRPr="00A520C5"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0C52B2">
        <w:tc>
          <w:tcPr>
            <w:tcW w:w="9062" w:type="dxa"/>
            <w:gridSpan w:val="6"/>
            <w:vAlign w:val="bottom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</w:p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Piętro I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 w:rsidRPr="009F4673">
              <w:rPr>
                <w:sz w:val="18"/>
                <w:szCs w:val="18"/>
                <w:lang w:val="en-US"/>
              </w:rPr>
              <w:t>sala</w:t>
            </w:r>
            <w:proofErr w:type="spellEnd"/>
            <w:r w:rsidRPr="009F467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F4673">
              <w:rPr>
                <w:sz w:val="18"/>
                <w:szCs w:val="18"/>
                <w:lang w:val="en-US"/>
              </w:rPr>
              <w:t>dydaktyczna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55,01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57" w:type="dxa"/>
            <w:vAlign w:val="center"/>
          </w:tcPr>
          <w:p w:rsidR="00C65110" w:rsidRDefault="00C65110" w:rsidP="000C52B2">
            <w:pPr>
              <w:jc w:val="right"/>
            </w:pPr>
            <w:r w:rsidRPr="00767997"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 dydaktyczna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39,68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 w:rsidRPr="00E83F0D"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957" w:type="dxa"/>
            <w:vAlign w:val="center"/>
          </w:tcPr>
          <w:p w:rsidR="00C65110" w:rsidRDefault="00C65110" w:rsidP="000C52B2">
            <w:pPr>
              <w:jc w:val="right"/>
            </w:pPr>
            <w:r w:rsidRPr="00767997"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przedsionek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23,40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 w:rsidRPr="00E83F0D"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57" w:type="dxa"/>
            <w:vAlign w:val="center"/>
          </w:tcPr>
          <w:p w:rsidR="00C65110" w:rsidRDefault="00C65110" w:rsidP="000C52B2">
            <w:pPr>
              <w:jc w:val="right"/>
            </w:pPr>
            <w:r w:rsidRPr="00767997"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18,20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kamien</w:t>
            </w:r>
            <w:proofErr w:type="spellEnd"/>
            <w:r>
              <w:rPr>
                <w:sz w:val="18"/>
                <w:szCs w:val="18"/>
              </w:rPr>
              <w:t>/gres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957" w:type="dxa"/>
            <w:vAlign w:val="center"/>
          </w:tcPr>
          <w:p w:rsidR="00C65110" w:rsidRDefault="00C65110" w:rsidP="000C52B2">
            <w:pPr>
              <w:jc w:val="right"/>
            </w:pPr>
            <w:r w:rsidRPr="00767997"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 komputerowa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48,75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 w:rsidRPr="00E83F0D"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957" w:type="dxa"/>
            <w:vAlign w:val="center"/>
          </w:tcPr>
          <w:p w:rsidR="00C65110" w:rsidRDefault="00C65110" w:rsidP="000C52B2">
            <w:pPr>
              <w:jc w:val="right"/>
            </w:pPr>
            <w:r w:rsidRPr="00767997"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137" w:type="dxa"/>
          </w:tcPr>
          <w:p w:rsidR="00C65110" w:rsidRDefault="00C65110" w:rsidP="000C52B2">
            <w:proofErr w:type="spellStart"/>
            <w:r w:rsidRPr="00A954DF">
              <w:rPr>
                <w:sz w:val="18"/>
                <w:szCs w:val="18"/>
                <w:lang w:val="en-US"/>
              </w:rPr>
              <w:t>sala</w:t>
            </w:r>
            <w:proofErr w:type="spellEnd"/>
            <w:r w:rsidRPr="00A954DF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54DF">
              <w:rPr>
                <w:sz w:val="18"/>
                <w:szCs w:val="18"/>
                <w:lang w:val="en-US"/>
              </w:rPr>
              <w:t>dydaktyczna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52,07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 w:rsidRPr="00E83F0D"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57" w:type="dxa"/>
            <w:vAlign w:val="center"/>
          </w:tcPr>
          <w:p w:rsidR="00C65110" w:rsidRDefault="00C65110" w:rsidP="000C52B2">
            <w:pPr>
              <w:jc w:val="right"/>
            </w:pPr>
            <w:r w:rsidRPr="00767997"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137" w:type="dxa"/>
          </w:tcPr>
          <w:p w:rsidR="00C65110" w:rsidRDefault="00C65110" w:rsidP="000C52B2">
            <w:proofErr w:type="spellStart"/>
            <w:r w:rsidRPr="00A954DF">
              <w:rPr>
                <w:sz w:val="18"/>
                <w:szCs w:val="18"/>
                <w:lang w:val="en-US"/>
              </w:rPr>
              <w:t>sala</w:t>
            </w:r>
            <w:proofErr w:type="spellEnd"/>
            <w:r w:rsidRPr="00A954DF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54DF">
              <w:rPr>
                <w:sz w:val="18"/>
                <w:szCs w:val="18"/>
                <w:lang w:val="en-US"/>
              </w:rPr>
              <w:t>dydaktyczna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28,71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 w:rsidRPr="00B57F89"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57" w:type="dxa"/>
            <w:vAlign w:val="center"/>
          </w:tcPr>
          <w:p w:rsidR="00C65110" w:rsidRDefault="00C65110" w:rsidP="000C52B2">
            <w:pPr>
              <w:jc w:val="right"/>
            </w:pPr>
            <w:r w:rsidRPr="00767997"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6,93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57" w:type="dxa"/>
            <w:vAlign w:val="center"/>
          </w:tcPr>
          <w:p w:rsidR="00C65110" w:rsidRDefault="00C65110" w:rsidP="000C52B2">
            <w:pPr>
              <w:jc w:val="right"/>
            </w:pPr>
            <w:r w:rsidRPr="00767997"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137" w:type="dxa"/>
          </w:tcPr>
          <w:p w:rsidR="00C65110" w:rsidRDefault="00C65110" w:rsidP="000C52B2">
            <w:proofErr w:type="spellStart"/>
            <w:r w:rsidRPr="009E5BC6">
              <w:rPr>
                <w:sz w:val="18"/>
                <w:szCs w:val="18"/>
                <w:lang w:val="en-US"/>
              </w:rPr>
              <w:t>sala</w:t>
            </w:r>
            <w:proofErr w:type="spellEnd"/>
            <w:r w:rsidRPr="009E5BC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5BC6">
              <w:rPr>
                <w:sz w:val="18"/>
                <w:szCs w:val="18"/>
                <w:lang w:val="en-US"/>
              </w:rPr>
              <w:t>dydaktyczna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30,50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 w:rsidRPr="00B57F89"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</w:rPr>
              <w:t>E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i 15a</w:t>
            </w:r>
          </w:p>
        </w:tc>
        <w:tc>
          <w:tcPr>
            <w:tcW w:w="3137" w:type="dxa"/>
          </w:tcPr>
          <w:p w:rsidR="00C65110" w:rsidRDefault="00C65110" w:rsidP="000C52B2">
            <w:proofErr w:type="spellStart"/>
            <w:r w:rsidRPr="009E5BC6">
              <w:rPr>
                <w:sz w:val="18"/>
                <w:szCs w:val="18"/>
                <w:lang w:val="en-US"/>
              </w:rPr>
              <w:t>sala</w:t>
            </w:r>
            <w:proofErr w:type="spellEnd"/>
            <w:r w:rsidRPr="009E5BC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5BC6">
              <w:rPr>
                <w:sz w:val="18"/>
                <w:szCs w:val="18"/>
                <w:lang w:val="en-US"/>
              </w:rPr>
              <w:t>dydaktyczna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140,70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  <w:r>
              <w:rPr>
                <w:sz w:val="18"/>
                <w:szCs w:val="18"/>
              </w:rPr>
              <w:t>/ kamień/gres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</w:rPr>
              <w:t>E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antresola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57,60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</w:rPr>
              <w:t>D i E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korytarz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214,59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Tr="000C52B2">
        <w:tc>
          <w:tcPr>
            <w:tcW w:w="9062" w:type="dxa"/>
            <w:gridSpan w:val="6"/>
            <w:vAlign w:val="bottom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</w:p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  <w:r w:rsidRPr="00377A35">
              <w:rPr>
                <w:sz w:val="18"/>
                <w:szCs w:val="18"/>
              </w:rPr>
              <w:t>Piętro I</w:t>
            </w:r>
            <w:r>
              <w:rPr>
                <w:sz w:val="18"/>
                <w:szCs w:val="18"/>
              </w:rPr>
              <w:t>I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</w:rPr>
              <w:t>E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 i 35a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 w:rsidRPr="009F4673">
              <w:rPr>
                <w:sz w:val="18"/>
                <w:szCs w:val="18"/>
                <w:lang w:val="en-US"/>
              </w:rPr>
              <w:t>sala</w:t>
            </w:r>
            <w:proofErr w:type="spellEnd"/>
            <w:r w:rsidRPr="009F467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F4673">
              <w:rPr>
                <w:sz w:val="18"/>
                <w:szCs w:val="18"/>
                <w:lang w:val="en-US"/>
              </w:rPr>
              <w:t>dydaktyczna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169,65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</w:rPr>
              <w:t>E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</w:pPr>
            <w:r>
              <w:rPr>
                <w:b/>
              </w:rPr>
              <w:t>E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korytarzyk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25,95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pracownia malarska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59,50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 w:rsidRPr="00F0149B">
              <w:rPr>
                <w:sz w:val="18"/>
                <w:szCs w:val="18"/>
              </w:rPr>
              <w:t>pracownia malarska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127,50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 w:rsidRPr="00F0149B">
              <w:rPr>
                <w:sz w:val="18"/>
                <w:szCs w:val="18"/>
              </w:rPr>
              <w:t>pracownia malarska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104,35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84,48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18,48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 w:rsidRPr="001C4129"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korytarz</w:t>
            </w:r>
          </w:p>
        </w:tc>
        <w:tc>
          <w:tcPr>
            <w:tcW w:w="1479" w:type="dxa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66,25</w:t>
            </w:r>
          </w:p>
        </w:tc>
        <w:tc>
          <w:tcPr>
            <w:tcW w:w="1765" w:type="dxa"/>
          </w:tcPr>
          <w:p w:rsidR="00C65110" w:rsidRPr="001C4129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0C52B2">
        <w:tc>
          <w:tcPr>
            <w:tcW w:w="9062" w:type="dxa"/>
            <w:gridSpan w:val="6"/>
            <w:vAlign w:val="bottom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</w:p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 w:rsidRPr="00377A35">
              <w:rPr>
                <w:sz w:val="18"/>
                <w:szCs w:val="18"/>
              </w:rPr>
              <w:t>Piętro I</w:t>
            </w:r>
            <w:r>
              <w:rPr>
                <w:sz w:val="18"/>
                <w:szCs w:val="18"/>
              </w:rPr>
              <w:t>II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sala dydaktyczna 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266,02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5,60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 w:rsidRPr="009F4673">
              <w:rPr>
                <w:sz w:val="18"/>
                <w:szCs w:val="18"/>
                <w:lang w:val="en-US"/>
              </w:rPr>
              <w:t>sala</w:t>
            </w:r>
            <w:proofErr w:type="spellEnd"/>
            <w:r w:rsidRPr="009F467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F4673">
              <w:rPr>
                <w:sz w:val="18"/>
                <w:szCs w:val="18"/>
                <w:lang w:val="en-US"/>
              </w:rPr>
              <w:t>dydaktyczna</w:t>
            </w:r>
            <w:proofErr w:type="spellEnd"/>
          </w:p>
        </w:tc>
        <w:tc>
          <w:tcPr>
            <w:tcW w:w="1479" w:type="dxa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345,50</w:t>
            </w:r>
          </w:p>
        </w:tc>
        <w:tc>
          <w:tcPr>
            <w:tcW w:w="1765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RPr="00DD2AA5" w:rsidTr="000C52B2">
        <w:tc>
          <w:tcPr>
            <w:tcW w:w="9062" w:type="dxa"/>
            <w:gridSpan w:val="6"/>
          </w:tcPr>
          <w:p w:rsidR="00C65110" w:rsidRDefault="00C65110" w:rsidP="000C52B2">
            <w:pPr>
              <w:rPr>
                <w:b/>
                <w:sz w:val="18"/>
                <w:szCs w:val="18"/>
              </w:rPr>
            </w:pPr>
          </w:p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  <w:r w:rsidRPr="009F4673">
              <w:rPr>
                <w:b/>
                <w:sz w:val="18"/>
                <w:szCs w:val="18"/>
              </w:rPr>
              <w:t>Bud. żółty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36</w:t>
            </w:r>
          </w:p>
        </w:tc>
        <w:tc>
          <w:tcPr>
            <w:tcW w:w="957" w:type="dxa"/>
          </w:tcPr>
          <w:p w:rsidR="00C65110" w:rsidRPr="00053CE2" w:rsidRDefault="00C65110" w:rsidP="000C52B2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3,14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 w:rsidRPr="00053CE2"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957" w:type="dxa"/>
          </w:tcPr>
          <w:p w:rsidR="00C65110" w:rsidRPr="00053CE2" w:rsidRDefault="00C65110" w:rsidP="000C52B2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 w:rsidRPr="009F4673">
              <w:rPr>
                <w:sz w:val="18"/>
                <w:szCs w:val="18"/>
                <w:lang w:val="en-US"/>
              </w:rPr>
              <w:t>sala</w:t>
            </w:r>
            <w:proofErr w:type="spellEnd"/>
            <w:r w:rsidRPr="009F467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F4673">
              <w:rPr>
                <w:sz w:val="18"/>
                <w:szCs w:val="18"/>
                <w:lang w:val="en-US"/>
              </w:rPr>
              <w:t>dydaktyczna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57,75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RPr="001C4129" w:rsidTr="000C52B2">
        <w:tc>
          <w:tcPr>
            <w:tcW w:w="5818" w:type="dxa"/>
            <w:gridSpan w:val="4"/>
          </w:tcPr>
          <w:p w:rsidR="00C65110" w:rsidRDefault="00C65110" w:rsidP="000C52B2">
            <w:pPr>
              <w:jc w:val="right"/>
              <w:rPr>
                <w:sz w:val="18"/>
                <w:szCs w:val="18"/>
              </w:rPr>
            </w:pPr>
          </w:p>
          <w:p w:rsidR="00C65110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sumie</w:t>
            </w:r>
          </w:p>
        </w:tc>
        <w:tc>
          <w:tcPr>
            <w:tcW w:w="1479" w:type="dxa"/>
            <w:vAlign w:val="bottom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  <w:r w:rsidRPr="00E77F14">
              <w:rPr>
                <w:b/>
                <w:noProof/>
                <w:sz w:val="18"/>
                <w:szCs w:val="18"/>
                <w:lang w:eastAsia="pl-PL"/>
              </w:rPr>
              <w:t>2890,81</w:t>
            </w:r>
          </w:p>
        </w:tc>
        <w:tc>
          <w:tcPr>
            <w:tcW w:w="1765" w:type="dxa"/>
          </w:tcPr>
          <w:p w:rsidR="00C65110" w:rsidRPr="001C4129" w:rsidRDefault="00C65110" w:rsidP="000C52B2">
            <w:pPr>
              <w:rPr>
                <w:sz w:val="18"/>
                <w:szCs w:val="18"/>
              </w:rPr>
            </w:pPr>
          </w:p>
        </w:tc>
      </w:tr>
      <w:tr w:rsidR="00C65110" w:rsidRPr="001C4129" w:rsidTr="000C52B2">
        <w:tc>
          <w:tcPr>
            <w:tcW w:w="5818" w:type="dxa"/>
            <w:gridSpan w:val="4"/>
          </w:tcPr>
          <w:p w:rsidR="00C65110" w:rsidRDefault="00C65110" w:rsidP="000C52B2">
            <w:pPr>
              <w:jc w:val="right"/>
              <w:rPr>
                <w:sz w:val="18"/>
                <w:szCs w:val="18"/>
              </w:rPr>
            </w:pPr>
          </w:p>
          <w:p w:rsidR="00C65110" w:rsidRPr="00A3355F" w:rsidRDefault="00C65110" w:rsidP="000C52B2">
            <w:pPr>
              <w:jc w:val="right"/>
              <w:rPr>
                <w:b/>
                <w:sz w:val="18"/>
                <w:szCs w:val="18"/>
              </w:rPr>
            </w:pPr>
            <w:r w:rsidRPr="00A3355F">
              <w:rPr>
                <w:b/>
                <w:sz w:val="18"/>
                <w:szCs w:val="18"/>
              </w:rPr>
              <w:t xml:space="preserve">Wydział Wzornictwa + Wydział Architektury Wnętrz </w:t>
            </w:r>
          </w:p>
        </w:tc>
        <w:tc>
          <w:tcPr>
            <w:tcW w:w="1479" w:type="dxa"/>
            <w:vAlign w:val="bottom"/>
          </w:tcPr>
          <w:p w:rsidR="00C65110" w:rsidRPr="00E77F14" w:rsidRDefault="00C65110" w:rsidP="000C52B2">
            <w:pPr>
              <w:jc w:val="center"/>
              <w:rPr>
                <w:b/>
                <w:noProof/>
                <w:sz w:val="18"/>
                <w:szCs w:val="18"/>
                <w:lang w:eastAsia="pl-PL"/>
              </w:rPr>
            </w:pPr>
            <w:r w:rsidRPr="00BE2213">
              <w:rPr>
                <w:b/>
              </w:rPr>
              <w:t>5297,68</w:t>
            </w:r>
          </w:p>
        </w:tc>
        <w:tc>
          <w:tcPr>
            <w:tcW w:w="1765" w:type="dxa"/>
          </w:tcPr>
          <w:p w:rsidR="00C65110" w:rsidRPr="001C4129" w:rsidRDefault="00C65110" w:rsidP="000C52B2">
            <w:pPr>
              <w:rPr>
                <w:sz w:val="18"/>
                <w:szCs w:val="18"/>
              </w:rPr>
            </w:pPr>
          </w:p>
        </w:tc>
      </w:tr>
    </w:tbl>
    <w:p w:rsidR="00C65110" w:rsidRDefault="00C65110" w:rsidP="00C65110">
      <w:pPr>
        <w:rPr>
          <w:b/>
          <w:sz w:val="28"/>
          <w:szCs w:val="28"/>
        </w:rPr>
      </w:pPr>
    </w:p>
    <w:p w:rsidR="00C65110" w:rsidRPr="00DD2AA5" w:rsidRDefault="00C65110" w:rsidP="00C65110">
      <w:pPr>
        <w:rPr>
          <w:b/>
          <w:sz w:val="28"/>
          <w:szCs w:val="28"/>
        </w:rPr>
      </w:pPr>
      <w:r>
        <w:rPr>
          <w:b/>
          <w:sz w:val="28"/>
          <w:szCs w:val="28"/>
        </w:rPr>
        <w:t>W sumie powierzchni do sprzątania: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C65110" w:rsidTr="000C52B2">
        <w:tc>
          <w:tcPr>
            <w:tcW w:w="5807" w:type="dxa"/>
            <w:tcBorders>
              <w:bottom w:val="single" w:sz="4" w:space="0" w:color="auto"/>
            </w:tcBorders>
          </w:tcPr>
          <w:p w:rsidR="00C65110" w:rsidRDefault="00C65110" w:rsidP="000C52B2"/>
        </w:tc>
        <w:tc>
          <w:tcPr>
            <w:tcW w:w="3255" w:type="dxa"/>
          </w:tcPr>
          <w:p w:rsidR="00C65110" w:rsidRDefault="00C65110" w:rsidP="000C52B2">
            <w:r>
              <w:t>powierzchnia do sprzątania w m</w:t>
            </w:r>
            <w:r>
              <w:rPr>
                <w:vertAlign w:val="superscript"/>
              </w:rPr>
              <w:t>2</w:t>
            </w:r>
          </w:p>
        </w:tc>
      </w:tr>
      <w:tr w:rsidR="00C65110" w:rsidTr="000C52B2"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:rsidR="00C65110" w:rsidRPr="00735509" w:rsidRDefault="00C65110" w:rsidP="000C52B2">
            <w:pPr>
              <w:rPr>
                <w:i/>
              </w:rPr>
            </w:pPr>
            <w:r w:rsidRPr="00735509">
              <w:rPr>
                <w:i/>
              </w:rPr>
              <w:t>obiekt przy ul. Myśliwiecka 8</w:t>
            </w:r>
          </w:p>
        </w:tc>
      </w:tr>
      <w:tr w:rsidR="00C65110" w:rsidTr="000C52B2">
        <w:tc>
          <w:tcPr>
            <w:tcW w:w="5807" w:type="dxa"/>
            <w:tcBorders>
              <w:top w:val="single" w:sz="4" w:space="0" w:color="auto"/>
            </w:tcBorders>
          </w:tcPr>
          <w:p w:rsidR="00C65110" w:rsidRDefault="00C65110" w:rsidP="000C52B2">
            <w:r>
              <w:t>Wydział Wzornictwa</w:t>
            </w:r>
          </w:p>
        </w:tc>
        <w:tc>
          <w:tcPr>
            <w:tcW w:w="3255" w:type="dxa"/>
          </w:tcPr>
          <w:p w:rsidR="00C65110" w:rsidRPr="00735509" w:rsidRDefault="00C65110" w:rsidP="000C52B2">
            <w:r w:rsidRPr="00735509">
              <w:t>2406,87</w:t>
            </w:r>
          </w:p>
        </w:tc>
      </w:tr>
      <w:tr w:rsidR="00C65110" w:rsidTr="000C52B2">
        <w:tc>
          <w:tcPr>
            <w:tcW w:w="5807" w:type="dxa"/>
          </w:tcPr>
          <w:p w:rsidR="00C65110" w:rsidRDefault="00C65110" w:rsidP="000C52B2">
            <w:r>
              <w:t>Wydział Architektury Wnętrz</w:t>
            </w:r>
          </w:p>
        </w:tc>
        <w:tc>
          <w:tcPr>
            <w:tcW w:w="3255" w:type="dxa"/>
          </w:tcPr>
          <w:p w:rsidR="00C65110" w:rsidRPr="00735509" w:rsidRDefault="00C65110" w:rsidP="000C52B2">
            <w:r w:rsidRPr="00735509">
              <w:t>2890,81</w:t>
            </w:r>
          </w:p>
        </w:tc>
      </w:tr>
      <w:tr w:rsidR="00C65110" w:rsidTr="000C52B2">
        <w:tc>
          <w:tcPr>
            <w:tcW w:w="9062" w:type="dxa"/>
            <w:gridSpan w:val="2"/>
          </w:tcPr>
          <w:p w:rsidR="00C65110" w:rsidRPr="00735509" w:rsidRDefault="00C65110" w:rsidP="000C52B2">
            <w:pPr>
              <w:rPr>
                <w:i/>
              </w:rPr>
            </w:pPr>
            <w:r w:rsidRPr="00735509">
              <w:rPr>
                <w:i/>
              </w:rPr>
              <w:t>obiekt przy Wybrzeżu Kościuszkowskim 37/39</w:t>
            </w:r>
          </w:p>
        </w:tc>
      </w:tr>
      <w:tr w:rsidR="00C65110" w:rsidTr="000C52B2">
        <w:tc>
          <w:tcPr>
            <w:tcW w:w="5807" w:type="dxa"/>
          </w:tcPr>
          <w:p w:rsidR="00C65110" w:rsidRDefault="00C65110" w:rsidP="000C52B2">
            <w:r>
              <w:t>przestrzeń ogólnouczelniana</w:t>
            </w:r>
          </w:p>
        </w:tc>
        <w:tc>
          <w:tcPr>
            <w:tcW w:w="3255" w:type="dxa"/>
          </w:tcPr>
          <w:p w:rsidR="00C65110" w:rsidRPr="00735509" w:rsidRDefault="00C65110" w:rsidP="000C52B2">
            <w:r w:rsidRPr="00735509">
              <w:t>4348,93</w:t>
            </w:r>
          </w:p>
        </w:tc>
      </w:tr>
      <w:tr w:rsidR="00C65110" w:rsidTr="000C52B2">
        <w:tc>
          <w:tcPr>
            <w:tcW w:w="5807" w:type="dxa"/>
          </w:tcPr>
          <w:p w:rsidR="00C65110" w:rsidRDefault="00C65110" w:rsidP="000C52B2">
            <w:r>
              <w:t>Wydział Rzeźby</w:t>
            </w:r>
          </w:p>
        </w:tc>
        <w:tc>
          <w:tcPr>
            <w:tcW w:w="3255" w:type="dxa"/>
          </w:tcPr>
          <w:p w:rsidR="00C65110" w:rsidRPr="00735509" w:rsidRDefault="00C65110" w:rsidP="000C52B2">
            <w:r w:rsidRPr="00735509">
              <w:t>1529,11</w:t>
            </w:r>
          </w:p>
        </w:tc>
      </w:tr>
      <w:tr w:rsidR="00C65110" w:rsidTr="000C52B2">
        <w:tc>
          <w:tcPr>
            <w:tcW w:w="5807" w:type="dxa"/>
          </w:tcPr>
          <w:p w:rsidR="00C65110" w:rsidRDefault="00C65110" w:rsidP="000C52B2">
            <w:r>
              <w:t>Wydział Zarządzania Kulturą Wizualną</w:t>
            </w:r>
          </w:p>
          <w:p w:rsidR="00C65110" w:rsidRDefault="00C65110" w:rsidP="000C52B2">
            <w:r>
              <w:t>Katedra Historii Sztuki</w:t>
            </w:r>
          </w:p>
          <w:p w:rsidR="00C65110" w:rsidRDefault="00C65110" w:rsidP="000C52B2">
            <w:r>
              <w:t>Studium Pedagogiczne i Językowe</w:t>
            </w:r>
          </w:p>
        </w:tc>
        <w:tc>
          <w:tcPr>
            <w:tcW w:w="3255" w:type="dxa"/>
          </w:tcPr>
          <w:p w:rsidR="00C65110" w:rsidRPr="00735509" w:rsidRDefault="00C65110" w:rsidP="000C52B2">
            <w:r w:rsidRPr="00735509">
              <w:t xml:space="preserve"> 789,85</w:t>
            </w:r>
          </w:p>
        </w:tc>
      </w:tr>
      <w:tr w:rsidR="00C65110" w:rsidTr="000C52B2">
        <w:tc>
          <w:tcPr>
            <w:tcW w:w="5807" w:type="dxa"/>
          </w:tcPr>
          <w:p w:rsidR="00C65110" w:rsidRDefault="00C65110" w:rsidP="000C52B2">
            <w:r>
              <w:t>Wydział Scenografii</w:t>
            </w:r>
          </w:p>
        </w:tc>
        <w:tc>
          <w:tcPr>
            <w:tcW w:w="3255" w:type="dxa"/>
          </w:tcPr>
          <w:p w:rsidR="00C65110" w:rsidRPr="00735509" w:rsidRDefault="00774477" w:rsidP="000C52B2">
            <w:r>
              <w:t>1213,40</w:t>
            </w:r>
          </w:p>
        </w:tc>
      </w:tr>
      <w:tr w:rsidR="00C65110" w:rsidTr="000C52B2">
        <w:tc>
          <w:tcPr>
            <w:tcW w:w="5807" w:type="dxa"/>
          </w:tcPr>
          <w:p w:rsidR="00C65110" w:rsidRDefault="00C65110" w:rsidP="000C52B2"/>
          <w:p w:rsidR="00C65110" w:rsidRDefault="00C65110" w:rsidP="000C52B2">
            <w:pPr>
              <w:jc w:val="right"/>
            </w:pPr>
            <w:r>
              <w:t>W sumie</w:t>
            </w:r>
          </w:p>
        </w:tc>
        <w:tc>
          <w:tcPr>
            <w:tcW w:w="3255" w:type="dxa"/>
            <w:vAlign w:val="bottom"/>
          </w:tcPr>
          <w:p w:rsidR="00C65110" w:rsidRPr="00BE2213" w:rsidRDefault="00774477" w:rsidP="000C52B2">
            <w:pPr>
              <w:rPr>
                <w:b/>
              </w:rPr>
            </w:pPr>
            <w:r>
              <w:rPr>
                <w:b/>
              </w:rPr>
              <w:t>13178,97</w:t>
            </w:r>
            <w:bookmarkStart w:id="6" w:name="_GoBack"/>
            <w:bookmarkEnd w:id="6"/>
          </w:p>
        </w:tc>
      </w:tr>
    </w:tbl>
    <w:p w:rsidR="00C65110" w:rsidRDefault="00C65110" w:rsidP="00C65110"/>
    <w:p w:rsidR="00221D71" w:rsidRDefault="00221D71" w:rsidP="00221D71">
      <w:pPr>
        <w:pStyle w:val="Konspekt"/>
      </w:pPr>
    </w:p>
    <w:p w:rsidR="00221D71" w:rsidRDefault="00221D71" w:rsidP="00221D71">
      <w:pPr>
        <w:pStyle w:val="Konspekt"/>
      </w:pPr>
    </w:p>
    <w:p w:rsidR="004764CF" w:rsidRDefault="004764CF"/>
    <w:sectPr w:rsidR="004764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zcionka tekstu podstawowego">
    <w:altName w:val="Times New Roman"/>
    <w:charset w:val="00"/>
    <w:family w:val="roman"/>
    <w:pitch w:val="default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ohit Hindi">
    <w:altName w:val="MS Mincho"/>
    <w:charset w:val="80"/>
    <w:family w:val="auto"/>
    <w:pitch w:val="default"/>
  </w:font>
  <w:font w:name="DejaVu Sans">
    <w:charset w:val="EE"/>
    <w:family w:val="swiss"/>
    <w:pitch w:val="variable"/>
  </w:font>
  <w:font w:name="FreeSans">
    <w:altName w:val="MS Mincho"/>
    <w:charset w:val="80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Wingdings" w:hAnsi="Wingdings" w:cs="Wingdings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15.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3"/>
    <w:multiLevelType w:val="multilevel"/>
    <w:tmpl w:val="40880D06"/>
    <w:name w:val="WW8Num3"/>
    <w:lvl w:ilvl="0">
      <w:start w:val="1"/>
      <w:numFmt w:val="decimal"/>
      <w:lvlText w:val="17.%1"/>
      <w:lvlJc w:val="left"/>
      <w:pPr>
        <w:tabs>
          <w:tab w:val="num" w:pos="675"/>
        </w:tabs>
        <w:ind w:left="675" w:hanging="675"/>
      </w:pPr>
      <w:rPr>
        <w:rFonts w:ascii="Arial" w:hAnsi="Arial" w:cs="Arial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902"/>
        </w:tabs>
        <w:ind w:left="902" w:hanging="675"/>
      </w:pPr>
    </w:lvl>
    <w:lvl w:ilvl="2">
      <w:start w:val="1"/>
      <w:numFmt w:val="decimal"/>
      <w:lvlText w:val="%1.%2.%3)"/>
      <w:lvlJc w:val="left"/>
      <w:pPr>
        <w:tabs>
          <w:tab w:val="num" w:pos="1174"/>
        </w:tabs>
        <w:ind w:left="1174" w:hanging="720"/>
      </w:pPr>
    </w:lvl>
    <w:lvl w:ilvl="3">
      <w:start w:val="1"/>
      <w:numFmt w:val="decimal"/>
      <w:lvlText w:val="%1.%2.%3.%4."/>
      <w:lvlJc w:val="left"/>
      <w:pPr>
        <w:tabs>
          <w:tab w:val="num" w:pos="1761"/>
        </w:tabs>
        <w:ind w:left="1761" w:hanging="1080"/>
      </w:pPr>
    </w:lvl>
    <w:lvl w:ilvl="4">
      <w:start w:val="1"/>
      <w:numFmt w:val="decimal"/>
      <w:lvlText w:val="%1.%2.%3.%4.%5."/>
      <w:lvlJc w:val="left"/>
      <w:pPr>
        <w:tabs>
          <w:tab w:val="num" w:pos="1988"/>
        </w:tabs>
        <w:ind w:left="1988" w:hanging="1080"/>
      </w:pPr>
    </w:lvl>
    <w:lvl w:ilvl="5">
      <w:start w:val="1"/>
      <w:numFmt w:val="decimal"/>
      <w:lvlText w:val="%1.%2.%3.%4.%5.%6."/>
      <w:lvlJc w:val="left"/>
      <w:pPr>
        <w:tabs>
          <w:tab w:val="num" w:pos="2575"/>
        </w:tabs>
        <w:ind w:left="25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02"/>
        </w:tabs>
        <w:ind w:left="28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389"/>
        </w:tabs>
        <w:ind w:left="338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16"/>
        </w:tabs>
        <w:ind w:left="3616" w:hanging="1800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18.%1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8"/>
    <w:multiLevelType w:val="singleLevel"/>
    <w:tmpl w:val="00000008"/>
    <w:name w:val="WW8Num8"/>
    <w:lvl w:ilvl="0">
      <w:start w:val="1"/>
      <w:numFmt w:val="decimal"/>
      <w:lvlText w:val="14.%1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13"/>
    <w:multiLevelType w:val="multilevel"/>
    <w:tmpl w:val="45541864"/>
    <w:name w:val="WW8Num19"/>
    <w:lvl w:ilvl="0">
      <w:start w:val="13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  <w:lvl w:ilvl="1">
      <w:start w:val="2"/>
      <w:numFmt w:val="bullet"/>
      <w:lvlText w:val="­"/>
      <w:lvlJc w:val="left"/>
      <w:pPr>
        <w:tabs>
          <w:tab w:val="num" w:pos="312"/>
        </w:tabs>
        <w:ind w:left="312" w:hanging="454"/>
      </w:pPr>
      <w:rPr>
        <w:rFonts w:ascii="Courier New" w:hAnsi="Courier New" w:cs="Courier New"/>
      </w:rPr>
    </w:lvl>
    <w:lvl w:ilvl="2">
      <w:start w:val="1"/>
      <w:numFmt w:val="decimal"/>
      <w:lvlText w:val="9.3.%3)"/>
      <w:lvlJc w:val="left"/>
      <w:pPr>
        <w:tabs>
          <w:tab w:val="num" w:pos="935"/>
        </w:tabs>
        <w:ind w:left="935" w:hanging="623"/>
      </w:pPr>
    </w:lvl>
    <w:lvl w:ilvl="3">
      <w:start w:val="1"/>
      <w:numFmt w:val="decimal"/>
      <w:lvlText w:val="10.3.%4)"/>
      <w:lvlJc w:val="left"/>
      <w:pPr>
        <w:tabs>
          <w:tab w:val="num" w:pos="1219"/>
        </w:tabs>
        <w:ind w:left="1219" w:hanging="794"/>
      </w:pPr>
      <w:rPr>
        <w:i w:val="0"/>
      </w:rPr>
    </w:lvl>
    <w:lvl w:ilvl="4">
      <w:start w:val="1"/>
      <w:numFmt w:val="lowerLetter"/>
      <w:lvlText w:val="%5)"/>
      <w:lvlJc w:val="left"/>
      <w:pPr>
        <w:tabs>
          <w:tab w:val="num" w:pos="3518"/>
        </w:tabs>
        <w:ind w:left="3518" w:hanging="420"/>
      </w:pPr>
    </w:lvl>
    <w:lvl w:ilvl="5">
      <w:start w:val="5"/>
      <w:numFmt w:val="bullet"/>
      <w:lvlText w:val="-"/>
      <w:lvlJc w:val="left"/>
      <w:pPr>
        <w:tabs>
          <w:tab w:val="num" w:pos="4358"/>
        </w:tabs>
        <w:ind w:left="4358" w:hanging="360"/>
      </w:pPr>
      <w:rPr>
        <w:rFonts w:ascii="Times New Roman" w:hAnsi="Times New Roman" w:cs="Times New Roman"/>
      </w:rPr>
    </w:lvl>
    <w:lvl w:ilvl="6">
      <w:start w:val="1"/>
      <w:numFmt w:val="lowerLetter"/>
      <w:lvlText w:val="%7)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6">
    <w:nsid w:val="00000014"/>
    <w:multiLevelType w:val="multilevel"/>
    <w:tmpl w:val="B8981DF8"/>
    <w:name w:val="WW8Num20"/>
    <w:lvl w:ilvl="0">
      <w:start w:val="13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</w:lvl>
  </w:abstractNum>
  <w:abstractNum w:abstractNumId="7">
    <w:nsid w:val="00000017"/>
    <w:multiLevelType w:val="multilevel"/>
    <w:tmpl w:val="94C25CFE"/>
    <w:name w:val="WW8Num23"/>
    <w:lvl w:ilvl="0">
      <w:start w:val="7"/>
      <w:numFmt w:val="decimal"/>
      <w:lvlText w:val="%1."/>
      <w:lvlJc w:val="left"/>
      <w:pPr>
        <w:tabs>
          <w:tab w:val="num" w:pos="596"/>
        </w:tabs>
        <w:ind w:left="596" w:hanging="454"/>
      </w:pPr>
      <w:rPr>
        <w:rFonts w:hint="default"/>
        <w:b/>
      </w:rPr>
    </w:lvl>
    <w:lvl w:ilvl="1">
      <w:start w:val="2"/>
      <w:numFmt w:val="bullet"/>
      <w:lvlText w:val="­"/>
      <w:lvlJc w:val="left"/>
      <w:pPr>
        <w:tabs>
          <w:tab w:val="num" w:pos="454"/>
        </w:tabs>
        <w:ind w:left="454" w:hanging="454"/>
      </w:pPr>
      <w:rPr>
        <w:rFonts w:ascii="Courier New" w:hAnsi="Courier New" w:cs="Courier New" w:hint="default"/>
      </w:rPr>
    </w:lvl>
    <w:lvl w:ilvl="2">
      <w:start w:val="1"/>
      <w:numFmt w:val="decimal"/>
      <w:lvlText w:val="9.3.%3)"/>
      <w:lvlJc w:val="left"/>
      <w:pPr>
        <w:tabs>
          <w:tab w:val="num" w:pos="1077"/>
        </w:tabs>
        <w:ind w:left="1077" w:hanging="623"/>
      </w:pPr>
      <w:rPr>
        <w:rFonts w:hint="default"/>
      </w:rPr>
    </w:lvl>
    <w:lvl w:ilvl="3">
      <w:start w:val="1"/>
      <w:numFmt w:val="decimal"/>
      <w:lvlText w:val="10.3.%4)"/>
      <w:lvlJc w:val="left"/>
      <w:pPr>
        <w:tabs>
          <w:tab w:val="num" w:pos="1361"/>
        </w:tabs>
        <w:ind w:left="1361" w:hanging="794"/>
      </w:pPr>
      <w:rPr>
        <w:rFonts w:hint="default"/>
        <w:i w:val="0"/>
      </w:rPr>
    </w:lvl>
    <w:lvl w:ilvl="4">
      <w:start w:val="1"/>
      <w:numFmt w:val="lowerLetter"/>
      <w:lvlText w:val="%5)"/>
      <w:lvlJc w:val="left"/>
      <w:pPr>
        <w:tabs>
          <w:tab w:val="num" w:pos="3660"/>
        </w:tabs>
        <w:ind w:left="3660" w:hanging="420"/>
      </w:pPr>
      <w:rPr>
        <w:rFonts w:hint="default"/>
      </w:rPr>
    </w:lvl>
    <w:lvl w:ilvl="5">
      <w:start w:val="5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0000001A"/>
    <w:multiLevelType w:val="multilevel"/>
    <w:tmpl w:val="0000001A"/>
    <w:name w:val="WW8Num26"/>
    <w:lvl w:ilvl="0">
      <w:start w:val="7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</w:lvl>
  </w:abstractNum>
  <w:abstractNum w:abstractNumId="9">
    <w:nsid w:val="1B037AFF"/>
    <w:multiLevelType w:val="multilevel"/>
    <w:tmpl w:val="9C54B59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32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>
    <w:nsid w:val="20E65F27"/>
    <w:multiLevelType w:val="hybridMultilevel"/>
    <w:tmpl w:val="28829078"/>
    <w:lvl w:ilvl="0" w:tplc="F5C66792">
      <w:start w:val="1"/>
      <w:numFmt w:val="decimal"/>
      <w:lvlText w:val="8.%1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AA6143"/>
    <w:multiLevelType w:val="multilevel"/>
    <w:tmpl w:val="CAA6F2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800519F"/>
    <w:multiLevelType w:val="multilevel"/>
    <w:tmpl w:val="D4542A0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 Narrow" w:hAnsi="Arial Narrow" w:cs="Times New Roman" w:hint="default"/>
        <w:sz w:val="20"/>
        <w:szCs w:val="20"/>
      </w:rPr>
    </w:lvl>
    <w:lvl w:ilvl="1">
      <w:start w:val="1"/>
      <w:numFmt w:val="decimal"/>
      <w:pStyle w:val="poziom2"/>
      <w:lvlText w:val="%1.%2."/>
      <w:lvlJc w:val="left"/>
      <w:pPr>
        <w:tabs>
          <w:tab w:val="num" w:pos="1134"/>
        </w:tabs>
        <w:ind w:left="1588" w:hanging="1304"/>
      </w:pPr>
      <w:rPr>
        <w:rFonts w:ascii="Arial Narrow" w:hAnsi="Arial Narrow" w:hint="default"/>
        <w:sz w:val="20"/>
        <w:szCs w:val="20"/>
      </w:rPr>
    </w:lvl>
    <w:lvl w:ilvl="2">
      <w:start w:val="1"/>
      <w:numFmt w:val="decimal"/>
      <w:pStyle w:val="poziom3"/>
      <w:lvlText w:val="%1.%2.%3."/>
      <w:lvlJc w:val="left"/>
      <w:pPr>
        <w:tabs>
          <w:tab w:val="num" w:pos="1402"/>
        </w:tabs>
        <w:ind w:left="1969" w:hanging="1531"/>
      </w:pPr>
      <w:rPr>
        <w:rFonts w:ascii="Arial Narrow" w:hAnsi="Arial Narrow" w:hint="default"/>
        <w:sz w:val="20"/>
        <w:szCs w:val="20"/>
      </w:rPr>
    </w:lvl>
    <w:lvl w:ilvl="3">
      <w:start w:val="1"/>
      <w:numFmt w:val="decimal"/>
      <w:pStyle w:val="poziom4"/>
      <w:lvlText w:val="%1.%2.%3.%4."/>
      <w:lvlJc w:val="left"/>
      <w:pPr>
        <w:tabs>
          <w:tab w:val="num" w:pos="1701"/>
        </w:tabs>
        <w:ind w:left="2552" w:hanging="1928"/>
      </w:pPr>
      <w:rPr>
        <w:rFonts w:ascii="Arial Narrow" w:hAnsi="Arial Narrow" w:hint="default"/>
        <w:sz w:val="20"/>
        <w:szCs w:val="20"/>
      </w:rPr>
    </w:lvl>
    <w:lvl w:ilvl="4">
      <w:start w:val="1"/>
      <w:numFmt w:val="decimal"/>
      <w:lvlText w:val="%4.%1.%2.%3.%5"/>
      <w:lvlJc w:val="left"/>
      <w:pPr>
        <w:tabs>
          <w:tab w:val="num" w:pos="1134"/>
        </w:tabs>
        <w:ind w:left="1134" w:hanging="850"/>
      </w:pPr>
      <w:rPr>
        <w:rFonts w:ascii="Arial Narrow" w:hAnsi="Arial Narrow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2FE40BF7"/>
    <w:multiLevelType w:val="multilevel"/>
    <w:tmpl w:val="C2083922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C055D19"/>
    <w:multiLevelType w:val="multilevel"/>
    <w:tmpl w:val="A0623F60"/>
    <w:lvl w:ilvl="0">
      <w:start w:val="18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07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5">
    <w:nsid w:val="3C3279B0"/>
    <w:multiLevelType w:val="multilevel"/>
    <w:tmpl w:val="E2125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8A74B4"/>
    <w:multiLevelType w:val="multilevel"/>
    <w:tmpl w:val="C1A8C2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522E065F"/>
    <w:multiLevelType w:val="multilevel"/>
    <w:tmpl w:val="477A800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8">
    <w:nsid w:val="5A2058B8"/>
    <w:multiLevelType w:val="hybridMultilevel"/>
    <w:tmpl w:val="B5CCF55E"/>
    <w:lvl w:ilvl="0" w:tplc="BBE01CAC">
      <w:start w:val="1"/>
      <w:numFmt w:val="decimal"/>
      <w:lvlText w:val="8.2.%1)"/>
      <w:lvlJc w:val="left"/>
      <w:pPr>
        <w:tabs>
          <w:tab w:val="num" w:pos="1304"/>
        </w:tabs>
        <w:ind w:left="1304" w:hanging="85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1DA29FD"/>
    <w:multiLevelType w:val="hybridMultilevel"/>
    <w:tmpl w:val="EF3EB8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317416"/>
    <w:multiLevelType w:val="hybridMultilevel"/>
    <w:tmpl w:val="B21C906C"/>
    <w:lvl w:ilvl="0" w:tplc="006EDC3E">
      <w:start w:val="1"/>
      <w:numFmt w:val="decimal"/>
      <w:lvlText w:val="%1."/>
      <w:lvlJc w:val="left"/>
      <w:pPr>
        <w:tabs>
          <w:tab w:val="num" w:pos="534"/>
        </w:tabs>
        <w:ind w:left="534" w:hanging="360"/>
      </w:pPr>
      <w:rPr>
        <w:rFonts w:hint="default"/>
      </w:rPr>
    </w:lvl>
    <w:lvl w:ilvl="1" w:tplc="4B240912">
      <w:start w:val="1"/>
      <w:numFmt w:val="decimal"/>
      <w:lvlText w:val="%2)"/>
      <w:lvlJc w:val="left"/>
      <w:pPr>
        <w:tabs>
          <w:tab w:val="num" w:pos="1254"/>
        </w:tabs>
        <w:ind w:left="12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74"/>
        </w:tabs>
        <w:ind w:left="19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94"/>
        </w:tabs>
        <w:ind w:left="26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14"/>
        </w:tabs>
        <w:ind w:left="34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34"/>
        </w:tabs>
        <w:ind w:left="41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54"/>
        </w:tabs>
        <w:ind w:left="48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74"/>
        </w:tabs>
        <w:ind w:left="55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94"/>
        </w:tabs>
        <w:ind w:left="6294" w:hanging="180"/>
      </w:pPr>
    </w:lvl>
  </w:abstractNum>
  <w:abstractNum w:abstractNumId="21">
    <w:nsid w:val="688348C0"/>
    <w:multiLevelType w:val="multilevel"/>
    <w:tmpl w:val="027EEAD0"/>
    <w:name w:val="WW8Num232"/>
    <w:lvl w:ilvl="0">
      <w:start w:val="10"/>
      <w:numFmt w:val="decimal"/>
      <w:lvlText w:val="%1."/>
      <w:lvlJc w:val="left"/>
      <w:pPr>
        <w:tabs>
          <w:tab w:val="num" w:pos="596"/>
        </w:tabs>
        <w:ind w:left="596" w:hanging="454"/>
      </w:pPr>
      <w:rPr>
        <w:rFonts w:hint="default"/>
        <w:b/>
      </w:rPr>
    </w:lvl>
    <w:lvl w:ilvl="1">
      <w:start w:val="2"/>
      <w:numFmt w:val="bullet"/>
      <w:lvlText w:val="­"/>
      <w:lvlJc w:val="left"/>
      <w:pPr>
        <w:tabs>
          <w:tab w:val="num" w:pos="454"/>
        </w:tabs>
        <w:ind w:left="454" w:hanging="454"/>
      </w:pPr>
      <w:rPr>
        <w:rFonts w:ascii="Courier New" w:hAnsi="Courier New" w:cs="Courier New" w:hint="default"/>
      </w:rPr>
    </w:lvl>
    <w:lvl w:ilvl="2">
      <w:start w:val="1"/>
      <w:numFmt w:val="decimal"/>
      <w:lvlText w:val="9.3.%3)"/>
      <w:lvlJc w:val="left"/>
      <w:pPr>
        <w:tabs>
          <w:tab w:val="num" w:pos="1077"/>
        </w:tabs>
        <w:ind w:left="1077" w:hanging="623"/>
      </w:pPr>
      <w:rPr>
        <w:rFonts w:hint="default"/>
      </w:rPr>
    </w:lvl>
    <w:lvl w:ilvl="3">
      <w:start w:val="1"/>
      <w:numFmt w:val="decimal"/>
      <w:lvlText w:val="10.3.%4)"/>
      <w:lvlJc w:val="left"/>
      <w:pPr>
        <w:tabs>
          <w:tab w:val="num" w:pos="1361"/>
        </w:tabs>
        <w:ind w:left="1361" w:hanging="794"/>
      </w:pPr>
      <w:rPr>
        <w:rFonts w:hint="default"/>
        <w:i w:val="0"/>
      </w:rPr>
    </w:lvl>
    <w:lvl w:ilvl="4">
      <w:start w:val="1"/>
      <w:numFmt w:val="lowerLetter"/>
      <w:lvlText w:val="%5)"/>
      <w:lvlJc w:val="left"/>
      <w:pPr>
        <w:tabs>
          <w:tab w:val="num" w:pos="3660"/>
        </w:tabs>
        <w:ind w:left="3660" w:hanging="420"/>
      </w:pPr>
      <w:rPr>
        <w:rFonts w:hint="default"/>
      </w:rPr>
    </w:lvl>
    <w:lvl w:ilvl="5">
      <w:start w:val="5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>
    <w:nsid w:val="7816309C"/>
    <w:multiLevelType w:val="hybridMultilevel"/>
    <w:tmpl w:val="3C7E2212"/>
    <w:lvl w:ilvl="0" w:tplc="A7304B7A">
      <w:start w:val="1"/>
      <w:numFmt w:val="decimal"/>
      <w:lvlText w:val="16.%1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2162B1"/>
    <w:multiLevelType w:val="multilevel"/>
    <w:tmpl w:val="E2DA7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3"/>
  </w:num>
  <w:num w:numId="11">
    <w:abstractNumId w:val="9"/>
  </w:num>
  <w:num w:numId="12">
    <w:abstractNumId w:val="20"/>
  </w:num>
  <w:num w:numId="13">
    <w:abstractNumId w:val="22"/>
  </w:num>
  <w:num w:numId="14">
    <w:abstractNumId w:val="14"/>
  </w:num>
  <w:num w:numId="15">
    <w:abstractNumId w:val="15"/>
  </w:num>
  <w:num w:numId="16">
    <w:abstractNumId w:val="21"/>
  </w:num>
  <w:num w:numId="17">
    <w:abstractNumId w:val="17"/>
  </w:num>
  <w:num w:numId="18">
    <w:abstractNumId w:val="19"/>
  </w:num>
  <w:num w:numId="19">
    <w:abstractNumId w:val="18"/>
  </w:num>
  <w:num w:numId="20">
    <w:abstractNumId w:val="10"/>
  </w:num>
  <w:num w:numId="21">
    <w:abstractNumId w:val="11"/>
  </w:num>
  <w:num w:numId="22">
    <w:abstractNumId w:val="13"/>
  </w:num>
  <w:num w:numId="23">
    <w:abstractNumId w:val="16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C6B"/>
    <w:rsid w:val="00014779"/>
    <w:rsid w:val="001A2C0E"/>
    <w:rsid w:val="00221D71"/>
    <w:rsid w:val="00281A16"/>
    <w:rsid w:val="003553A8"/>
    <w:rsid w:val="003C15FE"/>
    <w:rsid w:val="00404D3A"/>
    <w:rsid w:val="004764CF"/>
    <w:rsid w:val="004A7C6B"/>
    <w:rsid w:val="00517A00"/>
    <w:rsid w:val="00527E52"/>
    <w:rsid w:val="00541717"/>
    <w:rsid w:val="0060575A"/>
    <w:rsid w:val="00640F46"/>
    <w:rsid w:val="006478E1"/>
    <w:rsid w:val="00693749"/>
    <w:rsid w:val="0075689C"/>
    <w:rsid w:val="00774477"/>
    <w:rsid w:val="007A17E1"/>
    <w:rsid w:val="008B21FA"/>
    <w:rsid w:val="0091080B"/>
    <w:rsid w:val="009B497C"/>
    <w:rsid w:val="00A672C2"/>
    <w:rsid w:val="00A776A8"/>
    <w:rsid w:val="00A853F2"/>
    <w:rsid w:val="00B50EE7"/>
    <w:rsid w:val="00C261E1"/>
    <w:rsid w:val="00C53202"/>
    <w:rsid w:val="00C65110"/>
    <w:rsid w:val="00CA0F2D"/>
    <w:rsid w:val="00CB3DA9"/>
    <w:rsid w:val="00DD588C"/>
    <w:rsid w:val="00E4327E"/>
    <w:rsid w:val="00E66DD0"/>
    <w:rsid w:val="00EB2D87"/>
    <w:rsid w:val="00F108C2"/>
    <w:rsid w:val="00F82EA5"/>
    <w:rsid w:val="00FB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ne number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agwek2"/>
    <w:link w:val="Nagwek1Znak"/>
    <w:qFormat/>
    <w:rsid w:val="008B21FA"/>
    <w:pPr>
      <w:tabs>
        <w:tab w:val="left" w:pos="8460"/>
      </w:tabs>
      <w:suppressAutoHyphens/>
      <w:spacing w:before="360" w:after="60" w:line="360" w:lineRule="auto"/>
      <w:jc w:val="center"/>
      <w:outlineLvl w:val="0"/>
    </w:pPr>
    <w:rPr>
      <w:rFonts w:ascii="Arial" w:eastAsia="Times New Roman" w:hAnsi="Arial" w:cs="Arial"/>
      <w:b/>
      <w:bCs/>
      <w:caps/>
      <w:kern w:val="1"/>
      <w:sz w:val="24"/>
      <w:szCs w:val="24"/>
      <w:u w:val="single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8B21FA"/>
    <w:pPr>
      <w:suppressAutoHyphens/>
      <w:spacing w:before="60" w:after="120" w:line="240" w:lineRule="auto"/>
      <w:jc w:val="both"/>
      <w:outlineLvl w:val="1"/>
    </w:pPr>
    <w:rPr>
      <w:rFonts w:ascii="Arial" w:eastAsia="Times New Roman" w:hAnsi="Arial" w:cs="Arial"/>
      <w:b/>
      <w:iCs/>
      <w:kern w:val="1"/>
      <w:sz w:val="24"/>
      <w:u w:val="single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8B21FA"/>
    <w:pPr>
      <w:numPr>
        <w:ilvl w:val="2"/>
        <w:numId w:val="1"/>
      </w:numPr>
      <w:suppressAutoHyphens/>
      <w:spacing w:before="60" w:after="120" w:line="240" w:lineRule="auto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8B21FA"/>
    <w:pPr>
      <w:keepNext/>
      <w:numPr>
        <w:ilvl w:val="3"/>
        <w:numId w:val="1"/>
      </w:numPr>
      <w:suppressAutoHyphens/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8B21FA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8B21FA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8B21FA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8B21FA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8B21FA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4A7C6B"/>
  </w:style>
  <w:style w:type="table" w:styleId="Tabela-Siatka">
    <w:name w:val="Table Grid"/>
    <w:basedOn w:val="Standardowy"/>
    <w:uiPriority w:val="39"/>
    <w:rsid w:val="00A85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DD58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B21FA"/>
    <w:rPr>
      <w:rFonts w:ascii="Arial" w:eastAsia="Times New Roman" w:hAnsi="Arial" w:cs="Arial"/>
      <w:b/>
      <w:bCs/>
      <w:caps/>
      <w:kern w:val="1"/>
      <w:sz w:val="24"/>
      <w:szCs w:val="24"/>
      <w:u w:val="single"/>
      <w:lang w:eastAsia="zh-CN"/>
    </w:rPr>
  </w:style>
  <w:style w:type="character" w:customStyle="1" w:styleId="Nagwek2Znak">
    <w:name w:val="Nagłówek 2 Znak"/>
    <w:basedOn w:val="Domylnaczcionkaakapitu"/>
    <w:link w:val="Nagwek2"/>
    <w:rsid w:val="008B21FA"/>
    <w:rPr>
      <w:rFonts w:ascii="Arial" w:eastAsia="Times New Roman" w:hAnsi="Arial" w:cs="Arial"/>
      <w:b/>
      <w:iCs/>
      <w:kern w:val="1"/>
      <w:sz w:val="24"/>
      <w:u w:val="single"/>
      <w:lang w:eastAsia="zh-CN"/>
    </w:rPr>
  </w:style>
  <w:style w:type="character" w:customStyle="1" w:styleId="Nagwek3Znak">
    <w:name w:val="Nagłówek 3 Znak"/>
    <w:basedOn w:val="Domylnaczcionkaakapitu"/>
    <w:link w:val="Nagwek3"/>
    <w:rsid w:val="008B21FA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8B21FA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8B21FA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8B21FA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8B21F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8B21FA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8B21FA"/>
    <w:rPr>
      <w:rFonts w:ascii="Arial" w:eastAsia="Times New Roman" w:hAnsi="Arial" w:cs="Arial"/>
      <w:lang w:eastAsia="zh-CN"/>
    </w:rPr>
  </w:style>
  <w:style w:type="character" w:customStyle="1" w:styleId="WW8Num1z1">
    <w:name w:val="WW8Num1z1"/>
    <w:rsid w:val="008B21FA"/>
    <w:rPr>
      <w:rFonts w:ascii="Courier New" w:hAnsi="Courier New" w:cs="Courier New"/>
    </w:rPr>
  </w:style>
  <w:style w:type="character" w:customStyle="1" w:styleId="WW8Num1z2">
    <w:name w:val="WW8Num1z2"/>
    <w:rsid w:val="008B21FA"/>
    <w:rPr>
      <w:rFonts w:ascii="Wingdings" w:hAnsi="Wingdings" w:cs="Wingdings"/>
    </w:rPr>
  </w:style>
  <w:style w:type="character" w:customStyle="1" w:styleId="WW8Num1z3">
    <w:name w:val="WW8Num1z3"/>
    <w:rsid w:val="008B21FA"/>
    <w:rPr>
      <w:b w:val="0"/>
      <w:i w:val="0"/>
      <w:color w:val="auto"/>
      <w:sz w:val="24"/>
      <w:szCs w:val="24"/>
    </w:rPr>
  </w:style>
  <w:style w:type="character" w:customStyle="1" w:styleId="WW8Num4z0">
    <w:name w:val="WW8Num4z0"/>
    <w:rsid w:val="008B21FA"/>
    <w:rPr>
      <w:rFonts w:ascii="Wingdings" w:hAnsi="Wingdings" w:cs="Wingdings"/>
    </w:rPr>
  </w:style>
  <w:style w:type="character" w:customStyle="1" w:styleId="WW8Num6z0">
    <w:name w:val="WW8Num6z0"/>
    <w:rsid w:val="008B21FA"/>
    <w:rPr>
      <w:b w:val="0"/>
    </w:rPr>
  </w:style>
  <w:style w:type="character" w:customStyle="1" w:styleId="WW8Num7z0">
    <w:name w:val="WW8Num7z0"/>
    <w:rsid w:val="008B21FA"/>
    <w:rPr>
      <w:rFonts w:ascii="Czcionka tekstu podstawowego" w:hAnsi="Czcionka tekstu podstawowego" w:cs="Times New Roman"/>
    </w:rPr>
  </w:style>
  <w:style w:type="character" w:customStyle="1" w:styleId="WW8Num11z0">
    <w:name w:val="WW8Num11z0"/>
    <w:rsid w:val="008B21FA"/>
    <w:rPr>
      <w:b w:val="0"/>
    </w:rPr>
  </w:style>
  <w:style w:type="character" w:customStyle="1" w:styleId="WW8Num12z1">
    <w:name w:val="WW8Num12z1"/>
    <w:rsid w:val="008B21FA"/>
    <w:rPr>
      <w:rFonts w:ascii="Courier New" w:hAnsi="Courier New" w:cs="Courier New"/>
    </w:rPr>
  </w:style>
  <w:style w:type="character" w:customStyle="1" w:styleId="WW8Num12z3">
    <w:name w:val="WW8Num12z3"/>
    <w:rsid w:val="008B21FA"/>
    <w:rPr>
      <w:i w:val="0"/>
    </w:rPr>
  </w:style>
  <w:style w:type="character" w:customStyle="1" w:styleId="WW8Num12z5">
    <w:name w:val="WW8Num12z5"/>
    <w:rsid w:val="008B21FA"/>
    <w:rPr>
      <w:rFonts w:ascii="Times New Roman" w:hAnsi="Times New Roman" w:cs="Times New Roman"/>
    </w:rPr>
  </w:style>
  <w:style w:type="character" w:customStyle="1" w:styleId="WW8Num19z1">
    <w:name w:val="WW8Num19z1"/>
    <w:rsid w:val="008B21FA"/>
    <w:rPr>
      <w:rFonts w:ascii="Courier New" w:hAnsi="Courier New" w:cs="Courier New"/>
    </w:rPr>
  </w:style>
  <w:style w:type="character" w:customStyle="1" w:styleId="WW8Num19z3">
    <w:name w:val="WW8Num19z3"/>
    <w:rsid w:val="008B21FA"/>
    <w:rPr>
      <w:i w:val="0"/>
    </w:rPr>
  </w:style>
  <w:style w:type="character" w:customStyle="1" w:styleId="WW8Num19z5">
    <w:name w:val="WW8Num19z5"/>
    <w:rsid w:val="008B21FA"/>
    <w:rPr>
      <w:rFonts w:ascii="Times New Roman" w:hAnsi="Times New Roman" w:cs="Times New Roman"/>
    </w:rPr>
  </w:style>
  <w:style w:type="character" w:customStyle="1" w:styleId="WW8Num22z1">
    <w:name w:val="WW8Num22z1"/>
    <w:rsid w:val="008B21FA"/>
    <w:rPr>
      <w:rFonts w:ascii="Courier New" w:hAnsi="Courier New" w:cs="Courier New"/>
    </w:rPr>
  </w:style>
  <w:style w:type="character" w:customStyle="1" w:styleId="WW8Num22z3">
    <w:name w:val="WW8Num22z3"/>
    <w:rsid w:val="008B21FA"/>
    <w:rPr>
      <w:i w:val="0"/>
    </w:rPr>
  </w:style>
  <w:style w:type="character" w:customStyle="1" w:styleId="WW8Num22z5">
    <w:name w:val="WW8Num22z5"/>
    <w:rsid w:val="008B21FA"/>
    <w:rPr>
      <w:rFonts w:ascii="Times New Roman" w:hAnsi="Times New Roman" w:cs="Times New Roman"/>
    </w:rPr>
  </w:style>
  <w:style w:type="character" w:customStyle="1" w:styleId="WW8Num23z1">
    <w:name w:val="WW8Num23z1"/>
    <w:rsid w:val="008B21FA"/>
    <w:rPr>
      <w:rFonts w:ascii="Courier New" w:hAnsi="Courier New" w:cs="Courier New"/>
    </w:rPr>
  </w:style>
  <w:style w:type="character" w:customStyle="1" w:styleId="WW8Num23z3">
    <w:name w:val="WW8Num23z3"/>
    <w:rsid w:val="008B21FA"/>
    <w:rPr>
      <w:i w:val="0"/>
    </w:rPr>
  </w:style>
  <w:style w:type="character" w:customStyle="1" w:styleId="WW8Num23z5">
    <w:name w:val="WW8Num23z5"/>
    <w:rsid w:val="008B21FA"/>
    <w:rPr>
      <w:rFonts w:ascii="Times New Roman" w:hAnsi="Times New Roman" w:cs="Times New Roman"/>
    </w:rPr>
  </w:style>
  <w:style w:type="character" w:customStyle="1" w:styleId="WW8Num24z0">
    <w:name w:val="WW8Num24z0"/>
    <w:rsid w:val="008B21FA"/>
    <w:rPr>
      <w:rFonts w:ascii="StarSymbol" w:eastAsia="StarSymbol" w:hAnsi="StarSymbol" w:cs="StarSymbol"/>
      <w:color w:val="auto"/>
      <w:sz w:val="18"/>
      <w:szCs w:val="18"/>
    </w:rPr>
  </w:style>
  <w:style w:type="character" w:customStyle="1" w:styleId="WW8Num25z1">
    <w:name w:val="WW8Num25z1"/>
    <w:rsid w:val="008B21FA"/>
    <w:rPr>
      <w:rFonts w:ascii="Courier New" w:hAnsi="Courier New" w:cs="Courier New"/>
    </w:rPr>
  </w:style>
  <w:style w:type="character" w:customStyle="1" w:styleId="WW8Num25z3">
    <w:name w:val="WW8Num25z3"/>
    <w:rsid w:val="008B21FA"/>
    <w:rPr>
      <w:i w:val="0"/>
    </w:rPr>
  </w:style>
  <w:style w:type="character" w:customStyle="1" w:styleId="WW8Num25z5">
    <w:name w:val="WW8Num25z5"/>
    <w:rsid w:val="008B21FA"/>
    <w:rPr>
      <w:rFonts w:ascii="Times New Roman" w:hAnsi="Times New Roman" w:cs="Times New Roman"/>
    </w:rPr>
  </w:style>
  <w:style w:type="character" w:customStyle="1" w:styleId="WW8Num28z1">
    <w:name w:val="WW8Num28z1"/>
    <w:rsid w:val="008B21FA"/>
    <w:rPr>
      <w:rFonts w:ascii="Courier New" w:hAnsi="Courier New" w:cs="Courier New"/>
    </w:rPr>
  </w:style>
  <w:style w:type="character" w:customStyle="1" w:styleId="WW8Num28z3">
    <w:name w:val="WW8Num28z3"/>
    <w:rsid w:val="008B21FA"/>
    <w:rPr>
      <w:i w:val="0"/>
    </w:rPr>
  </w:style>
  <w:style w:type="character" w:customStyle="1" w:styleId="WW8Num28z5">
    <w:name w:val="WW8Num28z5"/>
    <w:rsid w:val="008B21FA"/>
    <w:rPr>
      <w:rFonts w:ascii="Times New Roman" w:hAnsi="Times New Roman" w:cs="Times New Roman"/>
    </w:rPr>
  </w:style>
  <w:style w:type="character" w:customStyle="1" w:styleId="WW8Num32z0">
    <w:name w:val="WW8Num32z0"/>
    <w:rsid w:val="008B21FA"/>
    <w:rPr>
      <w:rFonts w:ascii="StarSymbol" w:hAnsi="StarSymbol" w:cs="StarSymbol"/>
      <w:sz w:val="18"/>
      <w:szCs w:val="18"/>
    </w:rPr>
  </w:style>
  <w:style w:type="character" w:customStyle="1" w:styleId="WW8Num35z1">
    <w:name w:val="WW8Num35z1"/>
    <w:rsid w:val="008B21FA"/>
    <w:rPr>
      <w:rFonts w:ascii="Symbol" w:hAnsi="Symbol" w:cs="Symbol"/>
      <w:color w:val="auto"/>
    </w:rPr>
  </w:style>
  <w:style w:type="character" w:customStyle="1" w:styleId="WW8Num35z3">
    <w:name w:val="WW8Num35z3"/>
    <w:rsid w:val="008B21FA"/>
    <w:rPr>
      <w:i w:val="0"/>
    </w:rPr>
  </w:style>
  <w:style w:type="character" w:customStyle="1" w:styleId="WW8Num35z5">
    <w:name w:val="WW8Num35z5"/>
    <w:rsid w:val="008B21FA"/>
    <w:rPr>
      <w:rFonts w:ascii="Times New Roman" w:hAnsi="Times New Roman" w:cs="Times New Roman"/>
    </w:rPr>
  </w:style>
  <w:style w:type="character" w:customStyle="1" w:styleId="WW8Num36z0">
    <w:name w:val="WW8Num36z0"/>
    <w:rsid w:val="008B21FA"/>
    <w:rPr>
      <w:rFonts w:ascii="OpenSymbol" w:hAnsi="OpenSymbol" w:cs="OpenSymbol"/>
    </w:rPr>
  </w:style>
  <w:style w:type="character" w:customStyle="1" w:styleId="WW8Num37z1">
    <w:name w:val="WW8Num37z1"/>
    <w:rsid w:val="008B21FA"/>
    <w:rPr>
      <w:rFonts w:ascii="Courier New" w:hAnsi="Courier New" w:cs="Courier New"/>
    </w:rPr>
  </w:style>
  <w:style w:type="character" w:customStyle="1" w:styleId="WW8Num37z3">
    <w:name w:val="WW8Num37z3"/>
    <w:rsid w:val="008B21FA"/>
    <w:rPr>
      <w:i w:val="0"/>
    </w:rPr>
  </w:style>
  <w:style w:type="character" w:customStyle="1" w:styleId="WW8Num37z5">
    <w:name w:val="WW8Num37z5"/>
    <w:rsid w:val="008B21FA"/>
    <w:rPr>
      <w:rFonts w:ascii="Times New Roman" w:hAnsi="Times New Roman" w:cs="Times New Roman"/>
    </w:rPr>
  </w:style>
  <w:style w:type="character" w:customStyle="1" w:styleId="WW8Num39z1">
    <w:name w:val="WW8Num39z1"/>
    <w:rsid w:val="008B21FA"/>
    <w:rPr>
      <w:rFonts w:ascii="Courier New" w:hAnsi="Courier New" w:cs="Courier New"/>
    </w:rPr>
  </w:style>
  <w:style w:type="character" w:customStyle="1" w:styleId="WW8Num39z3">
    <w:name w:val="WW8Num39z3"/>
    <w:rsid w:val="008B21FA"/>
    <w:rPr>
      <w:rFonts w:ascii="Symbol" w:hAnsi="Symbol" w:cs="Symbol"/>
    </w:rPr>
  </w:style>
  <w:style w:type="character" w:customStyle="1" w:styleId="WW8Num39z5">
    <w:name w:val="WW8Num39z5"/>
    <w:rsid w:val="008B21FA"/>
    <w:rPr>
      <w:rFonts w:ascii="Times New Roman" w:hAnsi="Times New Roman" w:cs="Times New Roman"/>
    </w:rPr>
  </w:style>
  <w:style w:type="character" w:customStyle="1" w:styleId="WW8Num40z0">
    <w:name w:val="WW8Num40z0"/>
    <w:rsid w:val="008B21FA"/>
    <w:rPr>
      <w:rFonts w:ascii="OpenSymbol" w:hAnsi="OpenSymbol" w:cs="OpenSymbol"/>
    </w:rPr>
  </w:style>
  <w:style w:type="character" w:customStyle="1" w:styleId="WW8Num15z0">
    <w:name w:val="WW8Num15z0"/>
    <w:rsid w:val="008B21FA"/>
    <w:rPr>
      <w:b w:val="0"/>
    </w:rPr>
  </w:style>
  <w:style w:type="character" w:customStyle="1" w:styleId="WW8Num17z0">
    <w:name w:val="WW8Num17z0"/>
    <w:rsid w:val="008B21FA"/>
    <w:rPr>
      <w:b w:val="0"/>
    </w:rPr>
  </w:style>
  <w:style w:type="character" w:customStyle="1" w:styleId="WW8Num18z0">
    <w:name w:val="WW8Num18z0"/>
    <w:rsid w:val="008B21FA"/>
    <w:rPr>
      <w:rFonts w:ascii="OpenSymbol" w:hAnsi="OpenSymbol" w:cs="OpenSymbol"/>
      <w:i w:val="0"/>
    </w:rPr>
  </w:style>
  <w:style w:type="character" w:customStyle="1" w:styleId="WW8Num21z0">
    <w:name w:val="WW8Num21z0"/>
    <w:rsid w:val="008B21FA"/>
    <w:rPr>
      <w:b w:val="0"/>
    </w:rPr>
  </w:style>
  <w:style w:type="character" w:customStyle="1" w:styleId="WW8Num21z3">
    <w:name w:val="WW8Num21z3"/>
    <w:rsid w:val="008B21FA"/>
    <w:rPr>
      <w:rFonts w:ascii="Symbol" w:hAnsi="Symbol" w:cs="Symbol"/>
    </w:rPr>
  </w:style>
  <w:style w:type="character" w:customStyle="1" w:styleId="WW8Num21z4">
    <w:name w:val="WW8Num21z4"/>
    <w:rsid w:val="008B21FA"/>
    <w:rPr>
      <w:rFonts w:ascii="Courier New" w:hAnsi="Courier New" w:cs="StarSymbol"/>
      <w:sz w:val="18"/>
      <w:szCs w:val="18"/>
    </w:rPr>
  </w:style>
  <w:style w:type="character" w:customStyle="1" w:styleId="WW8Num21z5">
    <w:name w:val="WW8Num21z5"/>
    <w:rsid w:val="008B21FA"/>
    <w:rPr>
      <w:rFonts w:ascii="Wingdings" w:hAnsi="Wingdings" w:cs="Wingdings"/>
    </w:rPr>
  </w:style>
  <w:style w:type="character" w:customStyle="1" w:styleId="WW8Num26z1">
    <w:name w:val="WW8Num26z1"/>
    <w:rsid w:val="008B21FA"/>
    <w:rPr>
      <w:rFonts w:ascii="Courier New" w:hAnsi="Courier New" w:cs="Courier New"/>
    </w:rPr>
  </w:style>
  <w:style w:type="character" w:customStyle="1" w:styleId="WW8Num26z3">
    <w:name w:val="WW8Num26z3"/>
    <w:rsid w:val="008B21FA"/>
    <w:rPr>
      <w:i w:val="0"/>
    </w:rPr>
  </w:style>
  <w:style w:type="character" w:customStyle="1" w:styleId="WW8Num26z5">
    <w:name w:val="WW8Num26z5"/>
    <w:rsid w:val="008B21FA"/>
    <w:rPr>
      <w:rFonts w:ascii="Times New Roman" w:hAnsi="Times New Roman" w:cs="Times New Roman"/>
    </w:rPr>
  </w:style>
  <w:style w:type="character" w:customStyle="1" w:styleId="WW8Num27z0">
    <w:name w:val="WW8Num27z0"/>
    <w:rsid w:val="008B21FA"/>
    <w:rPr>
      <w:rFonts w:ascii="Symbol" w:hAnsi="Symbol" w:cs="Symbol"/>
      <w:color w:val="auto"/>
    </w:rPr>
  </w:style>
  <w:style w:type="character" w:customStyle="1" w:styleId="WW8Num29z0">
    <w:name w:val="WW8Num29z0"/>
    <w:rsid w:val="008B21FA"/>
    <w:rPr>
      <w:b w:val="0"/>
    </w:rPr>
  </w:style>
  <w:style w:type="character" w:customStyle="1" w:styleId="WW8Num30z0">
    <w:name w:val="WW8Num30z0"/>
    <w:rsid w:val="008B21FA"/>
    <w:rPr>
      <w:rFonts w:ascii="Symbol" w:hAnsi="Symbol" w:cs="Symbol"/>
      <w:sz w:val="20"/>
    </w:rPr>
  </w:style>
  <w:style w:type="character" w:customStyle="1" w:styleId="WW8Num42z0">
    <w:name w:val="WW8Num42z0"/>
    <w:rsid w:val="008B21FA"/>
    <w:rPr>
      <w:b w:val="0"/>
    </w:rPr>
  </w:style>
  <w:style w:type="character" w:customStyle="1" w:styleId="WW8Num44z1">
    <w:name w:val="WW8Num44z1"/>
    <w:rsid w:val="008B21FA"/>
    <w:rPr>
      <w:rFonts w:ascii="Courier New" w:hAnsi="Courier New" w:cs="Courier New"/>
    </w:rPr>
  </w:style>
  <w:style w:type="character" w:customStyle="1" w:styleId="WW8Num44z3">
    <w:name w:val="WW8Num44z3"/>
    <w:rsid w:val="008B21FA"/>
    <w:rPr>
      <w:i w:val="0"/>
    </w:rPr>
  </w:style>
  <w:style w:type="character" w:customStyle="1" w:styleId="WW8Num44z5">
    <w:name w:val="WW8Num44z5"/>
    <w:rsid w:val="008B21FA"/>
    <w:rPr>
      <w:rFonts w:ascii="Times New Roman" w:hAnsi="Times New Roman" w:cs="Times New Roman"/>
    </w:rPr>
  </w:style>
  <w:style w:type="character" w:customStyle="1" w:styleId="WW8Num50z0">
    <w:name w:val="WW8Num50z0"/>
    <w:rsid w:val="008B21FA"/>
    <w:rPr>
      <w:rFonts w:ascii="Symbol" w:hAnsi="Symbol" w:cs="Symbol"/>
    </w:rPr>
  </w:style>
  <w:style w:type="character" w:customStyle="1" w:styleId="WW8Num50z1">
    <w:name w:val="WW8Num50z1"/>
    <w:rsid w:val="008B21FA"/>
    <w:rPr>
      <w:rFonts w:ascii="Courier New" w:hAnsi="Courier New" w:cs="Courier New"/>
    </w:rPr>
  </w:style>
  <w:style w:type="character" w:customStyle="1" w:styleId="WW8Num50z3">
    <w:name w:val="WW8Num50z3"/>
    <w:rsid w:val="008B21FA"/>
    <w:rPr>
      <w:i w:val="0"/>
    </w:rPr>
  </w:style>
  <w:style w:type="character" w:customStyle="1" w:styleId="WW8Num50z5">
    <w:name w:val="WW8Num50z5"/>
    <w:rsid w:val="008B21FA"/>
    <w:rPr>
      <w:rFonts w:ascii="Times New Roman" w:hAnsi="Times New Roman" w:cs="Times New Roman"/>
    </w:rPr>
  </w:style>
  <w:style w:type="character" w:customStyle="1" w:styleId="WW8Num52z1">
    <w:name w:val="WW8Num52z1"/>
    <w:rsid w:val="008B21FA"/>
    <w:rPr>
      <w:rFonts w:ascii="Courier New" w:hAnsi="Courier New" w:cs="Courier New"/>
    </w:rPr>
  </w:style>
  <w:style w:type="character" w:customStyle="1" w:styleId="WW8Num52z3">
    <w:name w:val="WW8Num52z3"/>
    <w:rsid w:val="008B21FA"/>
    <w:rPr>
      <w:i w:val="0"/>
    </w:rPr>
  </w:style>
  <w:style w:type="character" w:customStyle="1" w:styleId="WW8Num52z5">
    <w:name w:val="WW8Num52z5"/>
    <w:rsid w:val="008B21FA"/>
    <w:rPr>
      <w:rFonts w:ascii="Times New Roman" w:hAnsi="Times New Roman" w:cs="Times New Roman"/>
    </w:rPr>
  </w:style>
  <w:style w:type="character" w:customStyle="1" w:styleId="WW8Num53z0">
    <w:name w:val="WW8Num53z0"/>
    <w:rsid w:val="008B21FA"/>
    <w:rPr>
      <w:b w:val="0"/>
    </w:rPr>
  </w:style>
  <w:style w:type="character" w:customStyle="1" w:styleId="WW8Num53z1">
    <w:name w:val="WW8Num53z1"/>
    <w:rsid w:val="008B21FA"/>
    <w:rPr>
      <w:rFonts w:ascii="Courier New" w:hAnsi="Courier New" w:cs="Courier New"/>
    </w:rPr>
  </w:style>
  <w:style w:type="character" w:customStyle="1" w:styleId="WW8Num53z2">
    <w:name w:val="WW8Num53z2"/>
    <w:rsid w:val="008B21FA"/>
    <w:rPr>
      <w:rFonts w:ascii="Wingdings" w:hAnsi="Wingdings" w:cs="Wingdings"/>
    </w:rPr>
  </w:style>
  <w:style w:type="character" w:customStyle="1" w:styleId="WW8Num53z3">
    <w:name w:val="WW8Num53z3"/>
    <w:rsid w:val="008B21FA"/>
    <w:rPr>
      <w:rFonts w:ascii="Symbol" w:hAnsi="Symbol" w:cs="Symbol"/>
    </w:rPr>
  </w:style>
  <w:style w:type="character" w:customStyle="1" w:styleId="WW8Num54z1">
    <w:name w:val="WW8Num54z1"/>
    <w:rsid w:val="008B21FA"/>
    <w:rPr>
      <w:rFonts w:ascii="Courier New" w:hAnsi="Courier New" w:cs="Courier New"/>
    </w:rPr>
  </w:style>
  <w:style w:type="character" w:customStyle="1" w:styleId="WW8Num54z3">
    <w:name w:val="WW8Num54z3"/>
    <w:rsid w:val="008B21FA"/>
    <w:rPr>
      <w:i w:val="0"/>
    </w:rPr>
  </w:style>
  <w:style w:type="character" w:customStyle="1" w:styleId="WW8Num54z5">
    <w:name w:val="WW8Num54z5"/>
    <w:rsid w:val="008B21FA"/>
    <w:rPr>
      <w:rFonts w:ascii="Times New Roman" w:hAnsi="Times New Roman" w:cs="Times New Roman"/>
    </w:rPr>
  </w:style>
  <w:style w:type="character" w:customStyle="1" w:styleId="WW8Num57z1">
    <w:name w:val="WW8Num57z1"/>
    <w:rsid w:val="008B21FA"/>
    <w:rPr>
      <w:rFonts w:ascii="Courier New" w:hAnsi="Courier New" w:cs="Courier New"/>
    </w:rPr>
  </w:style>
  <w:style w:type="character" w:customStyle="1" w:styleId="WW8Num57z2">
    <w:name w:val="WW8Num57z2"/>
    <w:rsid w:val="008B21FA"/>
    <w:rPr>
      <w:rFonts w:ascii="Wingdings" w:hAnsi="Wingdings" w:cs="Wingdings"/>
    </w:rPr>
  </w:style>
  <w:style w:type="character" w:customStyle="1" w:styleId="WW8Num57z3">
    <w:name w:val="WW8Num57z3"/>
    <w:rsid w:val="008B21FA"/>
    <w:rPr>
      <w:rFonts w:ascii="Symbol" w:hAnsi="Symbol" w:cs="Symbol"/>
    </w:rPr>
  </w:style>
  <w:style w:type="character" w:customStyle="1" w:styleId="WW8Num59z1">
    <w:name w:val="WW8Num59z1"/>
    <w:rsid w:val="008B21FA"/>
    <w:rPr>
      <w:rFonts w:ascii="Courier New" w:hAnsi="Courier New" w:cs="Courier New"/>
    </w:rPr>
  </w:style>
  <w:style w:type="character" w:customStyle="1" w:styleId="WW8Num59z3">
    <w:name w:val="WW8Num59z3"/>
    <w:rsid w:val="008B21FA"/>
    <w:rPr>
      <w:i w:val="0"/>
    </w:rPr>
  </w:style>
  <w:style w:type="character" w:customStyle="1" w:styleId="WW8Num59z5">
    <w:name w:val="WW8Num59z5"/>
    <w:rsid w:val="008B21FA"/>
    <w:rPr>
      <w:rFonts w:ascii="Times New Roman" w:hAnsi="Times New Roman" w:cs="Times New Roman"/>
    </w:rPr>
  </w:style>
  <w:style w:type="character" w:customStyle="1" w:styleId="WW8Num60z1">
    <w:name w:val="WW8Num60z1"/>
    <w:rsid w:val="008B21FA"/>
    <w:rPr>
      <w:rFonts w:ascii="Courier New" w:hAnsi="Courier New" w:cs="Courier New"/>
    </w:rPr>
  </w:style>
  <w:style w:type="character" w:customStyle="1" w:styleId="WW8Num60z3">
    <w:name w:val="WW8Num60z3"/>
    <w:rsid w:val="008B21FA"/>
    <w:rPr>
      <w:i w:val="0"/>
    </w:rPr>
  </w:style>
  <w:style w:type="character" w:customStyle="1" w:styleId="WW8Num60z5">
    <w:name w:val="WW8Num60z5"/>
    <w:rsid w:val="008B21FA"/>
    <w:rPr>
      <w:rFonts w:ascii="Times New Roman" w:hAnsi="Times New Roman" w:cs="Times New Roman"/>
    </w:rPr>
  </w:style>
  <w:style w:type="character" w:customStyle="1" w:styleId="WW8Num62z1">
    <w:name w:val="WW8Num62z1"/>
    <w:rsid w:val="008B21FA"/>
    <w:rPr>
      <w:rFonts w:ascii="Courier New" w:hAnsi="Courier New" w:cs="Courier New"/>
    </w:rPr>
  </w:style>
  <w:style w:type="character" w:customStyle="1" w:styleId="WW8Num62z3">
    <w:name w:val="WW8Num62z3"/>
    <w:rsid w:val="008B21FA"/>
    <w:rPr>
      <w:i w:val="0"/>
    </w:rPr>
  </w:style>
  <w:style w:type="character" w:customStyle="1" w:styleId="WW8Num62z5">
    <w:name w:val="WW8Num62z5"/>
    <w:rsid w:val="008B21FA"/>
    <w:rPr>
      <w:rFonts w:ascii="Times New Roman" w:hAnsi="Times New Roman" w:cs="Times New Roman"/>
    </w:rPr>
  </w:style>
  <w:style w:type="character" w:customStyle="1" w:styleId="WW8Num65z0">
    <w:name w:val="WW8Num65z0"/>
    <w:rsid w:val="008B21FA"/>
    <w:rPr>
      <w:color w:val="auto"/>
    </w:rPr>
  </w:style>
  <w:style w:type="character" w:customStyle="1" w:styleId="WW8Num65z1">
    <w:name w:val="WW8Num65z1"/>
    <w:rsid w:val="008B21FA"/>
    <w:rPr>
      <w:rFonts w:ascii="Courier New" w:hAnsi="Courier New" w:cs="Courier New"/>
    </w:rPr>
  </w:style>
  <w:style w:type="character" w:customStyle="1" w:styleId="WW8Num65z3">
    <w:name w:val="WW8Num65z3"/>
    <w:rsid w:val="008B21FA"/>
    <w:rPr>
      <w:i w:val="0"/>
    </w:rPr>
  </w:style>
  <w:style w:type="character" w:customStyle="1" w:styleId="WW8Num65z5">
    <w:name w:val="WW8Num65z5"/>
    <w:rsid w:val="008B21FA"/>
    <w:rPr>
      <w:rFonts w:ascii="Times New Roman" w:hAnsi="Times New Roman" w:cs="Times New Roman"/>
    </w:rPr>
  </w:style>
  <w:style w:type="character" w:customStyle="1" w:styleId="WW8Num66z0">
    <w:name w:val="WW8Num66z0"/>
    <w:rsid w:val="008B21FA"/>
    <w:rPr>
      <w:b w:val="0"/>
    </w:rPr>
  </w:style>
  <w:style w:type="character" w:customStyle="1" w:styleId="WW8Num67z1">
    <w:name w:val="WW8Num67z1"/>
    <w:rsid w:val="008B21FA"/>
    <w:rPr>
      <w:rFonts w:ascii="Courier New" w:hAnsi="Courier New" w:cs="Courier New"/>
    </w:rPr>
  </w:style>
  <w:style w:type="character" w:customStyle="1" w:styleId="WW8Num67z3">
    <w:name w:val="WW8Num67z3"/>
    <w:rsid w:val="008B21FA"/>
    <w:rPr>
      <w:i w:val="0"/>
    </w:rPr>
  </w:style>
  <w:style w:type="character" w:customStyle="1" w:styleId="WW8Num67z5">
    <w:name w:val="WW8Num67z5"/>
    <w:rsid w:val="008B21FA"/>
    <w:rPr>
      <w:rFonts w:ascii="Times New Roman" w:hAnsi="Times New Roman" w:cs="Times New Roman"/>
    </w:rPr>
  </w:style>
  <w:style w:type="character" w:customStyle="1" w:styleId="WW8Num69z1">
    <w:name w:val="WW8Num69z1"/>
    <w:rsid w:val="008B21FA"/>
    <w:rPr>
      <w:rFonts w:ascii="Courier New" w:hAnsi="Courier New" w:cs="Courier New"/>
    </w:rPr>
  </w:style>
  <w:style w:type="character" w:customStyle="1" w:styleId="WW8Num69z3">
    <w:name w:val="WW8Num69z3"/>
    <w:rsid w:val="008B21FA"/>
    <w:rPr>
      <w:i w:val="0"/>
    </w:rPr>
  </w:style>
  <w:style w:type="character" w:customStyle="1" w:styleId="WW8Num69z5">
    <w:name w:val="WW8Num69z5"/>
    <w:rsid w:val="008B21FA"/>
    <w:rPr>
      <w:rFonts w:ascii="Times New Roman" w:hAnsi="Times New Roman" w:cs="Times New Roman"/>
    </w:rPr>
  </w:style>
  <w:style w:type="character" w:customStyle="1" w:styleId="WW8Num72z1">
    <w:name w:val="WW8Num72z1"/>
    <w:rsid w:val="008B21FA"/>
    <w:rPr>
      <w:rFonts w:ascii="Courier New" w:hAnsi="Courier New" w:cs="Courier New"/>
    </w:rPr>
  </w:style>
  <w:style w:type="character" w:customStyle="1" w:styleId="WW8Num72z3">
    <w:name w:val="WW8Num72z3"/>
    <w:rsid w:val="008B21FA"/>
    <w:rPr>
      <w:i w:val="0"/>
    </w:rPr>
  </w:style>
  <w:style w:type="character" w:customStyle="1" w:styleId="WW8Num72z5">
    <w:name w:val="WW8Num72z5"/>
    <w:rsid w:val="008B21FA"/>
    <w:rPr>
      <w:rFonts w:ascii="Times New Roman" w:hAnsi="Times New Roman" w:cs="Times New Roman"/>
    </w:rPr>
  </w:style>
  <w:style w:type="character" w:customStyle="1" w:styleId="WW8Num76z0">
    <w:name w:val="WW8Num76z0"/>
    <w:rsid w:val="008B21FA"/>
    <w:rPr>
      <w:b w:val="0"/>
    </w:rPr>
  </w:style>
  <w:style w:type="character" w:customStyle="1" w:styleId="WW8Num76z1">
    <w:name w:val="WW8Num76z1"/>
    <w:rsid w:val="008B21FA"/>
    <w:rPr>
      <w:rFonts w:ascii="Courier New" w:hAnsi="Courier New" w:cs="Courier New"/>
    </w:rPr>
  </w:style>
  <w:style w:type="character" w:customStyle="1" w:styleId="WW8Num76z2">
    <w:name w:val="WW8Num76z2"/>
    <w:rsid w:val="008B21FA"/>
    <w:rPr>
      <w:rFonts w:ascii="Wingdings" w:hAnsi="Wingdings" w:cs="Wingdings"/>
    </w:rPr>
  </w:style>
  <w:style w:type="character" w:customStyle="1" w:styleId="WW8Num76z3">
    <w:name w:val="WW8Num76z3"/>
    <w:rsid w:val="008B21FA"/>
    <w:rPr>
      <w:rFonts w:ascii="Symbol" w:hAnsi="Symbol" w:cs="Symbol"/>
    </w:rPr>
  </w:style>
  <w:style w:type="character" w:customStyle="1" w:styleId="WW8Num78z0">
    <w:name w:val="WW8Num78z0"/>
    <w:rsid w:val="008B21FA"/>
    <w:rPr>
      <w:b w:val="0"/>
    </w:rPr>
  </w:style>
  <w:style w:type="character" w:customStyle="1" w:styleId="WW8Num78z1">
    <w:name w:val="WW8Num78z1"/>
    <w:rsid w:val="008B21FA"/>
    <w:rPr>
      <w:rFonts w:ascii="Courier New" w:hAnsi="Courier New" w:cs="Courier New"/>
    </w:rPr>
  </w:style>
  <w:style w:type="character" w:customStyle="1" w:styleId="WW8Num78z2">
    <w:name w:val="WW8Num78z2"/>
    <w:rsid w:val="008B21FA"/>
    <w:rPr>
      <w:rFonts w:ascii="Wingdings" w:hAnsi="Wingdings" w:cs="Wingdings"/>
    </w:rPr>
  </w:style>
  <w:style w:type="character" w:customStyle="1" w:styleId="WW8Num78z3">
    <w:name w:val="WW8Num78z3"/>
    <w:rsid w:val="008B21FA"/>
    <w:rPr>
      <w:rFonts w:ascii="Symbol" w:hAnsi="Symbol" w:cs="Symbol"/>
    </w:rPr>
  </w:style>
  <w:style w:type="character" w:customStyle="1" w:styleId="WW8Num80z0">
    <w:name w:val="WW8Num80z0"/>
    <w:rsid w:val="008B21FA"/>
    <w:rPr>
      <w:rFonts w:ascii="Arial" w:eastAsia="Times New Roman" w:hAnsi="Arial" w:cs="Arial"/>
    </w:rPr>
  </w:style>
  <w:style w:type="character" w:customStyle="1" w:styleId="WW8Num83z0">
    <w:name w:val="WW8Num83z0"/>
    <w:rsid w:val="008B21FA"/>
    <w:rPr>
      <w:rFonts w:ascii="Symbol" w:hAnsi="Symbol" w:cs="Symbol"/>
      <w:sz w:val="20"/>
    </w:rPr>
  </w:style>
  <w:style w:type="character" w:customStyle="1" w:styleId="WW8Num83z1">
    <w:name w:val="WW8Num83z1"/>
    <w:rsid w:val="008B21FA"/>
    <w:rPr>
      <w:rFonts w:ascii="Courier New" w:hAnsi="Courier New" w:cs="Courier New"/>
      <w:sz w:val="20"/>
    </w:rPr>
  </w:style>
  <w:style w:type="character" w:customStyle="1" w:styleId="WW8Num83z2">
    <w:name w:val="WW8Num83z2"/>
    <w:rsid w:val="008B21FA"/>
    <w:rPr>
      <w:rFonts w:ascii="Wingdings" w:hAnsi="Wingdings" w:cs="Wingdings"/>
      <w:sz w:val="20"/>
    </w:rPr>
  </w:style>
  <w:style w:type="character" w:customStyle="1" w:styleId="WW8Num86z1">
    <w:name w:val="WW8Num86z1"/>
    <w:rsid w:val="008B21FA"/>
    <w:rPr>
      <w:rFonts w:ascii="Courier New" w:hAnsi="Courier New" w:cs="Courier New"/>
    </w:rPr>
  </w:style>
  <w:style w:type="character" w:customStyle="1" w:styleId="WW8Num86z3">
    <w:name w:val="WW8Num86z3"/>
    <w:rsid w:val="008B21FA"/>
    <w:rPr>
      <w:i w:val="0"/>
    </w:rPr>
  </w:style>
  <w:style w:type="character" w:customStyle="1" w:styleId="WW8Num86z5">
    <w:name w:val="WW8Num86z5"/>
    <w:rsid w:val="008B21FA"/>
    <w:rPr>
      <w:rFonts w:ascii="Times New Roman" w:hAnsi="Times New Roman" w:cs="Times New Roman"/>
    </w:rPr>
  </w:style>
  <w:style w:type="character" w:customStyle="1" w:styleId="WW8Num87z0">
    <w:name w:val="WW8Num87z0"/>
    <w:rsid w:val="008B21FA"/>
    <w:rPr>
      <w:b w:val="0"/>
    </w:rPr>
  </w:style>
  <w:style w:type="character" w:customStyle="1" w:styleId="WW8Num88z0">
    <w:name w:val="WW8Num88z0"/>
    <w:rsid w:val="008B21FA"/>
    <w:rPr>
      <w:b/>
    </w:rPr>
  </w:style>
  <w:style w:type="character" w:customStyle="1" w:styleId="WW8Num89z0">
    <w:name w:val="WW8Num89z0"/>
    <w:rsid w:val="008B21FA"/>
    <w:rPr>
      <w:b w:val="0"/>
    </w:rPr>
  </w:style>
  <w:style w:type="character" w:customStyle="1" w:styleId="WW8Num90z1">
    <w:name w:val="WW8Num90z1"/>
    <w:rsid w:val="008B21FA"/>
    <w:rPr>
      <w:rFonts w:ascii="Courier New" w:hAnsi="Courier New" w:cs="Courier New"/>
    </w:rPr>
  </w:style>
  <w:style w:type="character" w:customStyle="1" w:styleId="WW8Num90z3">
    <w:name w:val="WW8Num90z3"/>
    <w:rsid w:val="008B21FA"/>
    <w:rPr>
      <w:i w:val="0"/>
    </w:rPr>
  </w:style>
  <w:style w:type="character" w:customStyle="1" w:styleId="WW8Num90z5">
    <w:name w:val="WW8Num90z5"/>
    <w:rsid w:val="008B21FA"/>
    <w:rPr>
      <w:rFonts w:ascii="Times New Roman" w:hAnsi="Times New Roman" w:cs="Times New Roman"/>
    </w:rPr>
  </w:style>
  <w:style w:type="character" w:customStyle="1" w:styleId="WW8Num91z1">
    <w:name w:val="WW8Num91z1"/>
    <w:rsid w:val="008B21FA"/>
    <w:rPr>
      <w:rFonts w:ascii="Courier New" w:hAnsi="Courier New" w:cs="Courier New"/>
    </w:rPr>
  </w:style>
  <w:style w:type="character" w:customStyle="1" w:styleId="WW8Num91z3">
    <w:name w:val="WW8Num91z3"/>
    <w:rsid w:val="008B21FA"/>
    <w:rPr>
      <w:i w:val="0"/>
    </w:rPr>
  </w:style>
  <w:style w:type="character" w:customStyle="1" w:styleId="WW8Num91z5">
    <w:name w:val="WW8Num91z5"/>
    <w:rsid w:val="008B21FA"/>
    <w:rPr>
      <w:rFonts w:ascii="Times New Roman" w:hAnsi="Times New Roman" w:cs="Times New Roman"/>
    </w:rPr>
  </w:style>
  <w:style w:type="character" w:customStyle="1" w:styleId="WW8Num96z1">
    <w:name w:val="WW8Num96z1"/>
    <w:rsid w:val="008B21FA"/>
    <w:rPr>
      <w:rFonts w:ascii="Courier New" w:hAnsi="Courier New" w:cs="Courier New"/>
    </w:rPr>
  </w:style>
  <w:style w:type="character" w:customStyle="1" w:styleId="WW8Num96z3">
    <w:name w:val="WW8Num96z3"/>
    <w:rsid w:val="008B21FA"/>
    <w:rPr>
      <w:i w:val="0"/>
    </w:rPr>
  </w:style>
  <w:style w:type="character" w:customStyle="1" w:styleId="WW8Num96z5">
    <w:name w:val="WW8Num96z5"/>
    <w:rsid w:val="008B21FA"/>
    <w:rPr>
      <w:rFonts w:ascii="Times New Roman" w:hAnsi="Times New Roman" w:cs="Times New Roman"/>
    </w:rPr>
  </w:style>
  <w:style w:type="character" w:customStyle="1" w:styleId="WW8Num97z1">
    <w:name w:val="WW8Num97z1"/>
    <w:rsid w:val="008B21FA"/>
    <w:rPr>
      <w:rFonts w:ascii="Courier New" w:hAnsi="Courier New" w:cs="Courier New"/>
    </w:rPr>
  </w:style>
  <w:style w:type="character" w:customStyle="1" w:styleId="WW8Num97z3">
    <w:name w:val="WW8Num97z3"/>
    <w:rsid w:val="008B21FA"/>
    <w:rPr>
      <w:i w:val="0"/>
    </w:rPr>
  </w:style>
  <w:style w:type="character" w:customStyle="1" w:styleId="WW8Num97z5">
    <w:name w:val="WW8Num97z5"/>
    <w:rsid w:val="008B21FA"/>
    <w:rPr>
      <w:rFonts w:ascii="Times New Roman" w:hAnsi="Times New Roman" w:cs="Times New Roman"/>
    </w:rPr>
  </w:style>
  <w:style w:type="character" w:customStyle="1" w:styleId="WW8Num98z1">
    <w:name w:val="WW8Num98z1"/>
    <w:rsid w:val="008B21FA"/>
    <w:rPr>
      <w:rFonts w:ascii="Courier New" w:hAnsi="Courier New" w:cs="Courier New"/>
    </w:rPr>
  </w:style>
  <w:style w:type="character" w:customStyle="1" w:styleId="WW8Num98z2">
    <w:name w:val="WW8Num98z2"/>
    <w:rsid w:val="008B21FA"/>
    <w:rPr>
      <w:rFonts w:ascii="Wingdings" w:hAnsi="Wingdings" w:cs="Wingdings"/>
    </w:rPr>
  </w:style>
  <w:style w:type="character" w:customStyle="1" w:styleId="WW8Num98z3">
    <w:name w:val="WW8Num98z3"/>
    <w:rsid w:val="008B21FA"/>
    <w:rPr>
      <w:b w:val="0"/>
      <w:i w:val="0"/>
      <w:color w:val="auto"/>
      <w:sz w:val="24"/>
      <w:szCs w:val="24"/>
    </w:rPr>
  </w:style>
  <w:style w:type="character" w:customStyle="1" w:styleId="WW8Num99z0">
    <w:name w:val="WW8Num99z0"/>
    <w:rsid w:val="008B21FA"/>
    <w:rPr>
      <w:b w:val="0"/>
    </w:rPr>
  </w:style>
  <w:style w:type="character" w:customStyle="1" w:styleId="WW8Num101z0">
    <w:name w:val="WW8Num101z0"/>
    <w:rsid w:val="008B21FA"/>
    <w:rPr>
      <w:color w:val="auto"/>
    </w:rPr>
  </w:style>
  <w:style w:type="character" w:customStyle="1" w:styleId="WW8Num101z1">
    <w:name w:val="WW8Num101z1"/>
    <w:rsid w:val="008B21FA"/>
    <w:rPr>
      <w:rFonts w:ascii="Courier New" w:hAnsi="Courier New" w:cs="Courier New"/>
    </w:rPr>
  </w:style>
  <w:style w:type="character" w:customStyle="1" w:styleId="WW8Num101z3">
    <w:name w:val="WW8Num101z3"/>
    <w:rsid w:val="008B21FA"/>
    <w:rPr>
      <w:i w:val="0"/>
    </w:rPr>
  </w:style>
  <w:style w:type="character" w:customStyle="1" w:styleId="WW8Num101z5">
    <w:name w:val="WW8Num101z5"/>
    <w:rsid w:val="008B21FA"/>
    <w:rPr>
      <w:rFonts w:ascii="Times New Roman" w:hAnsi="Times New Roman" w:cs="Times New Roman"/>
    </w:rPr>
  </w:style>
  <w:style w:type="character" w:customStyle="1" w:styleId="WW8Num102z0">
    <w:name w:val="WW8Num102z0"/>
    <w:rsid w:val="008B21FA"/>
    <w:rPr>
      <w:b/>
    </w:rPr>
  </w:style>
  <w:style w:type="character" w:customStyle="1" w:styleId="WW8Num102z1">
    <w:name w:val="WW8Num102z1"/>
    <w:rsid w:val="008B21FA"/>
    <w:rPr>
      <w:rFonts w:ascii="Courier New" w:hAnsi="Courier New" w:cs="Courier New"/>
    </w:rPr>
  </w:style>
  <w:style w:type="character" w:customStyle="1" w:styleId="WW8Num102z3">
    <w:name w:val="WW8Num102z3"/>
    <w:rsid w:val="008B21FA"/>
    <w:rPr>
      <w:i w:val="0"/>
    </w:rPr>
  </w:style>
  <w:style w:type="character" w:customStyle="1" w:styleId="WW8Num102z5">
    <w:name w:val="WW8Num102z5"/>
    <w:rsid w:val="008B21FA"/>
    <w:rPr>
      <w:rFonts w:ascii="Times New Roman" w:hAnsi="Times New Roman" w:cs="Times New Roman"/>
    </w:rPr>
  </w:style>
  <w:style w:type="character" w:customStyle="1" w:styleId="WW8Num106z1">
    <w:name w:val="WW8Num106z1"/>
    <w:rsid w:val="008B21FA"/>
    <w:rPr>
      <w:rFonts w:ascii="Courier New" w:hAnsi="Courier New" w:cs="Courier New"/>
    </w:rPr>
  </w:style>
  <w:style w:type="character" w:customStyle="1" w:styleId="WW8Num106z3">
    <w:name w:val="WW8Num106z3"/>
    <w:rsid w:val="008B21FA"/>
    <w:rPr>
      <w:i w:val="0"/>
    </w:rPr>
  </w:style>
  <w:style w:type="character" w:customStyle="1" w:styleId="WW8Num106z5">
    <w:name w:val="WW8Num106z5"/>
    <w:rsid w:val="008B21FA"/>
    <w:rPr>
      <w:rFonts w:ascii="Times New Roman" w:hAnsi="Times New Roman" w:cs="Times New Roman"/>
    </w:rPr>
  </w:style>
  <w:style w:type="character" w:customStyle="1" w:styleId="WW8Num111z0">
    <w:name w:val="WW8Num111z0"/>
    <w:rsid w:val="008B21FA"/>
    <w:rPr>
      <w:color w:val="auto"/>
    </w:rPr>
  </w:style>
  <w:style w:type="character" w:customStyle="1" w:styleId="WW8Num111z1">
    <w:name w:val="WW8Num111z1"/>
    <w:rsid w:val="008B21FA"/>
    <w:rPr>
      <w:rFonts w:ascii="Courier New" w:hAnsi="Courier New" w:cs="Courier New"/>
    </w:rPr>
  </w:style>
  <w:style w:type="character" w:customStyle="1" w:styleId="WW8Num111z3">
    <w:name w:val="WW8Num111z3"/>
    <w:rsid w:val="008B21FA"/>
    <w:rPr>
      <w:i w:val="0"/>
    </w:rPr>
  </w:style>
  <w:style w:type="character" w:customStyle="1" w:styleId="WW8Num111z5">
    <w:name w:val="WW8Num111z5"/>
    <w:rsid w:val="008B21FA"/>
    <w:rPr>
      <w:rFonts w:ascii="Times New Roman" w:hAnsi="Times New Roman" w:cs="Times New Roman"/>
    </w:rPr>
  </w:style>
  <w:style w:type="character" w:customStyle="1" w:styleId="Domylnaczcionkaakapitu4">
    <w:name w:val="Domyślna czcionka akapitu4"/>
    <w:rsid w:val="008B21FA"/>
  </w:style>
  <w:style w:type="character" w:customStyle="1" w:styleId="WW8Num30z1">
    <w:name w:val="WW8Num30z1"/>
    <w:rsid w:val="008B21FA"/>
    <w:rPr>
      <w:rFonts w:ascii="Courier New" w:hAnsi="Courier New" w:cs="Courier New"/>
      <w:sz w:val="20"/>
    </w:rPr>
  </w:style>
  <w:style w:type="character" w:customStyle="1" w:styleId="WW8Num30z3">
    <w:name w:val="WW8Num30z3"/>
    <w:rsid w:val="008B21FA"/>
    <w:rPr>
      <w:i w:val="0"/>
    </w:rPr>
  </w:style>
  <w:style w:type="character" w:customStyle="1" w:styleId="WW8Num30z5">
    <w:name w:val="WW8Num30z5"/>
    <w:rsid w:val="008B21FA"/>
    <w:rPr>
      <w:rFonts w:ascii="Times New Roman" w:hAnsi="Times New Roman" w:cs="Times New Roman"/>
    </w:rPr>
  </w:style>
  <w:style w:type="character" w:customStyle="1" w:styleId="WW8Num41z1">
    <w:name w:val="WW8Num41z1"/>
    <w:rsid w:val="008B21FA"/>
    <w:rPr>
      <w:rFonts w:ascii="Courier New" w:hAnsi="Courier New" w:cs="Courier New"/>
    </w:rPr>
  </w:style>
  <w:style w:type="character" w:customStyle="1" w:styleId="WW8Num41z3">
    <w:name w:val="WW8Num41z3"/>
    <w:rsid w:val="008B21FA"/>
    <w:rPr>
      <w:i w:val="0"/>
    </w:rPr>
  </w:style>
  <w:style w:type="character" w:customStyle="1" w:styleId="WW8Num41z5">
    <w:name w:val="WW8Num41z5"/>
    <w:rsid w:val="008B21FA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8B21FA"/>
  </w:style>
  <w:style w:type="character" w:customStyle="1" w:styleId="WW8Num16z0">
    <w:name w:val="WW8Num16z0"/>
    <w:rsid w:val="008B21FA"/>
    <w:rPr>
      <w:rFonts w:ascii="Symbol" w:hAnsi="Symbol" w:cs="Symbol"/>
      <w:b w:val="0"/>
    </w:rPr>
  </w:style>
  <w:style w:type="character" w:customStyle="1" w:styleId="WW8Num22z0">
    <w:name w:val="WW8Num22z0"/>
    <w:rsid w:val="008B21FA"/>
    <w:rPr>
      <w:b w:val="0"/>
    </w:rPr>
  </w:style>
  <w:style w:type="character" w:customStyle="1" w:styleId="WW8Num28z0">
    <w:name w:val="WW8Num28z0"/>
    <w:rsid w:val="008B21FA"/>
    <w:rPr>
      <w:i w:val="0"/>
    </w:rPr>
  </w:style>
  <w:style w:type="character" w:customStyle="1" w:styleId="WW8Num32z3">
    <w:name w:val="WW8Num32z3"/>
    <w:rsid w:val="008B21FA"/>
    <w:rPr>
      <w:rFonts w:ascii="Symbol" w:hAnsi="Symbol" w:cs="Symbol"/>
    </w:rPr>
  </w:style>
  <w:style w:type="character" w:customStyle="1" w:styleId="WW8Num32z4">
    <w:name w:val="WW8Num32z4"/>
    <w:rsid w:val="008B21FA"/>
    <w:rPr>
      <w:rFonts w:ascii="Wingdings 2" w:hAnsi="Wingdings 2" w:cs="StarSymbol"/>
      <w:sz w:val="18"/>
      <w:szCs w:val="18"/>
    </w:rPr>
  </w:style>
  <w:style w:type="character" w:customStyle="1" w:styleId="WW8Num32z5">
    <w:name w:val="WW8Num32z5"/>
    <w:rsid w:val="008B21FA"/>
    <w:rPr>
      <w:rFonts w:ascii="Wingdings" w:hAnsi="Wingdings" w:cs="Wingdings"/>
    </w:rPr>
  </w:style>
  <w:style w:type="character" w:customStyle="1" w:styleId="WW8Num37z0">
    <w:name w:val="WW8Num37z0"/>
    <w:rsid w:val="008B21FA"/>
    <w:rPr>
      <w:b w:val="0"/>
    </w:rPr>
  </w:style>
  <w:style w:type="character" w:customStyle="1" w:styleId="WW8Num45z1">
    <w:name w:val="WW8Num45z1"/>
    <w:rsid w:val="008B21FA"/>
    <w:rPr>
      <w:rFonts w:ascii="Courier New" w:hAnsi="Courier New" w:cs="Courier New"/>
    </w:rPr>
  </w:style>
  <w:style w:type="character" w:customStyle="1" w:styleId="WW8Num45z3">
    <w:name w:val="WW8Num45z3"/>
    <w:rsid w:val="008B21FA"/>
    <w:rPr>
      <w:i w:val="0"/>
    </w:rPr>
  </w:style>
  <w:style w:type="character" w:customStyle="1" w:styleId="WW8Num45z5">
    <w:name w:val="WW8Num45z5"/>
    <w:rsid w:val="008B21FA"/>
    <w:rPr>
      <w:rFonts w:ascii="Times New Roman" w:hAnsi="Times New Roman" w:cs="Times New Roman"/>
    </w:rPr>
  </w:style>
  <w:style w:type="character" w:customStyle="1" w:styleId="WW8Num48z1">
    <w:name w:val="WW8Num48z1"/>
    <w:rsid w:val="008B21FA"/>
    <w:rPr>
      <w:rFonts w:ascii="Courier New" w:hAnsi="Courier New" w:cs="Courier New"/>
    </w:rPr>
  </w:style>
  <w:style w:type="character" w:customStyle="1" w:styleId="WW8Num48z3">
    <w:name w:val="WW8Num48z3"/>
    <w:rsid w:val="008B21FA"/>
    <w:rPr>
      <w:i w:val="0"/>
    </w:rPr>
  </w:style>
  <w:style w:type="character" w:customStyle="1" w:styleId="WW8Num48z5">
    <w:name w:val="WW8Num48z5"/>
    <w:rsid w:val="008B21FA"/>
    <w:rPr>
      <w:rFonts w:ascii="Times New Roman" w:hAnsi="Times New Roman" w:cs="Times New Roman"/>
    </w:rPr>
  </w:style>
  <w:style w:type="character" w:customStyle="1" w:styleId="WW8Num51z1">
    <w:name w:val="WW8Num51z1"/>
    <w:rsid w:val="008B21FA"/>
    <w:rPr>
      <w:rFonts w:ascii="Courier New" w:hAnsi="Courier New" w:cs="Times New Roman"/>
    </w:rPr>
  </w:style>
  <w:style w:type="character" w:customStyle="1" w:styleId="WW8Num51z3">
    <w:name w:val="WW8Num51z3"/>
    <w:rsid w:val="008B21FA"/>
    <w:rPr>
      <w:i w:val="0"/>
    </w:rPr>
  </w:style>
  <w:style w:type="character" w:customStyle="1" w:styleId="WW8Num51z5">
    <w:name w:val="WW8Num51z5"/>
    <w:rsid w:val="008B21FA"/>
    <w:rPr>
      <w:rFonts w:ascii="Times New Roman" w:eastAsia="Times New Roman" w:hAnsi="Times New Roman" w:cs="Times New Roman"/>
    </w:rPr>
  </w:style>
  <w:style w:type="character" w:customStyle="1" w:styleId="Domylnaczcionkaakapitu3">
    <w:name w:val="Domyślna czcionka akapitu3"/>
    <w:rsid w:val="008B21FA"/>
  </w:style>
  <w:style w:type="character" w:customStyle="1" w:styleId="WW8Num6z2">
    <w:name w:val="WW8Num6z2"/>
    <w:rsid w:val="008B21FA"/>
    <w:rPr>
      <w:rFonts w:ascii="Wingdings" w:hAnsi="Wingdings" w:cs="Wingdings"/>
    </w:rPr>
  </w:style>
  <w:style w:type="character" w:customStyle="1" w:styleId="WW-Absatz-Standardschriftart">
    <w:name w:val="WW-Absatz-Standardschriftart"/>
    <w:rsid w:val="008B21FA"/>
  </w:style>
  <w:style w:type="character" w:customStyle="1" w:styleId="WW-Absatz-Standardschriftart1">
    <w:name w:val="WW-Absatz-Standardschriftart1"/>
    <w:rsid w:val="008B21FA"/>
  </w:style>
  <w:style w:type="character" w:customStyle="1" w:styleId="WW-Absatz-Standardschriftart11">
    <w:name w:val="WW-Absatz-Standardschriftart11"/>
    <w:rsid w:val="008B21FA"/>
  </w:style>
  <w:style w:type="character" w:customStyle="1" w:styleId="WW-Absatz-Standardschriftart111">
    <w:name w:val="WW-Absatz-Standardschriftart111"/>
    <w:rsid w:val="008B21FA"/>
  </w:style>
  <w:style w:type="character" w:customStyle="1" w:styleId="WW-Absatz-Standardschriftart1111">
    <w:name w:val="WW-Absatz-Standardschriftart1111"/>
    <w:rsid w:val="008B21FA"/>
  </w:style>
  <w:style w:type="character" w:customStyle="1" w:styleId="WW8Num10z1">
    <w:name w:val="WW8Num10z1"/>
    <w:rsid w:val="008B21FA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10z2">
    <w:name w:val="WW8Num10z2"/>
    <w:rsid w:val="008B21FA"/>
    <w:rPr>
      <w:b w:val="0"/>
      <w:i w:val="0"/>
      <w:sz w:val="24"/>
      <w:szCs w:val="24"/>
    </w:rPr>
  </w:style>
  <w:style w:type="character" w:customStyle="1" w:styleId="WW8Num10z3">
    <w:name w:val="WW8Num10z3"/>
    <w:rsid w:val="008B21FA"/>
    <w:rPr>
      <w:b w:val="0"/>
      <w:i w:val="0"/>
      <w:color w:val="auto"/>
      <w:sz w:val="24"/>
      <w:szCs w:val="24"/>
    </w:rPr>
  </w:style>
  <w:style w:type="character" w:customStyle="1" w:styleId="WW8Num17z1">
    <w:name w:val="WW8Num17z1"/>
    <w:rsid w:val="008B21FA"/>
    <w:rPr>
      <w:rFonts w:ascii="Courier New" w:hAnsi="Courier New" w:cs="Courier New"/>
    </w:rPr>
  </w:style>
  <w:style w:type="character" w:customStyle="1" w:styleId="WW8Num17z2">
    <w:name w:val="WW8Num17z2"/>
    <w:rsid w:val="008B21FA"/>
    <w:rPr>
      <w:rFonts w:ascii="Wingdings" w:hAnsi="Wingdings" w:cs="Wingdings"/>
    </w:rPr>
  </w:style>
  <w:style w:type="character" w:customStyle="1" w:styleId="WW8Num20z1">
    <w:name w:val="WW8Num20z1"/>
    <w:rsid w:val="008B21FA"/>
    <w:rPr>
      <w:rFonts w:ascii="Courier New" w:hAnsi="Courier New" w:cs="Courier New"/>
    </w:rPr>
  </w:style>
  <w:style w:type="character" w:customStyle="1" w:styleId="WW8Num20z3">
    <w:name w:val="WW8Num20z3"/>
    <w:rsid w:val="008B21FA"/>
    <w:rPr>
      <w:i w:val="0"/>
    </w:rPr>
  </w:style>
  <w:style w:type="character" w:customStyle="1" w:styleId="WW8Num20z5">
    <w:name w:val="WW8Num20z5"/>
    <w:rsid w:val="008B21FA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8B21FA"/>
    <w:rPr>
      <w:i w:val="0"/>
    </w:rPr>
  </w:style>
  <w:style w:type="character" w:customStyle="1" w:styleId="WW8Num23z0">
    <w:name w:val="WW8Num23z0"/>
    <w:rsid w:val="008B21FA"/>
    <w:rPr>
      <w:b w:val="0"/>
    </w:rPr>
  </w:style>
  <w:style w:type="character" w:customStyle="1" w:styleId="WW8Num33z3">
    <w:name w:val="WW8Num33z3"/>
    <w:rsid w:val="008B21FA"/>
    <w:rPr>
      <w:rFonts w:ascii="Symbol" w:hAnsi="Symbol" w:cs="Symbol"/>
    </w:rPr>
  </w:style>
  <w:style w:type="character" w:customStyle="1" w:styleId="WW8Num33z4">
    <w:name w:val="WW8Num33z4"/>
    <w:rsid w:val="008B21FA"/>
    <w:rPr>
      <w:rFonts w:ascii="Courier New" w:hAnsi="Courier New" w:cs="Courier New"/>
    </w:rPr>
  </w:style>
  <w:style w:type="character" w:customStyle="1" w:styleId="WW8Num33z5">
    <w:name w:val="WW8Num33z5"/>
    <w:rsid w:val="008B21FA"/>
    <w:rPr>
      <w:rFonts w:ascii="Wingdings" w:hAnsi="Wingdings" w:cs="Wingdings"/>
    </w:rPr>
  </w:style>
  <w:style w:type="character" w:customStyle="1" w:styleId="WW8Num39z0">
    <w:name w:val="WW8Num39z0"/>
    <w:rsid w:val="008B21FA"/>
    <w:rPr>
      <w:rFonts w:ascii="Symbol" w:hAnsi="Symbol" w:cs="Symbol"/>
      <w:color w:val="auto"/>
    </w:rPr>
  </w:style>
  <w:style w:type="character" w:customStyle="1" w:styleId="Domylnaczcionkaakapitu2">
    <w:name w:val="Domyślna czcionka akapitu2"/>
    <w:rsid w:val="008B21FA"/>
  </w:style>
  <w:style w:type="character" w:styleId="Numerstrony">
    <w:name w:val="page number"/>
    <w:basedOn w:val="Domylnaczcionkaakapitu2"/>
    <w:rsid w:val="008B21FA"/>
  </w:style>
  <w:style w:type="character" w:customStyle="1" w:styleId="Odwoaniedokomentarza1">
    <w:name w:val="Odwołanie do komentarza1"/>
    <w:rsid w:val="008B21FA"/>
    <w:rPr>
      <w:sz w:val="16"/>
      <w:szCs w:val="16"/>
    </w:rPr>
  </w:style>
  <w:style w:type="character" w:styleId="Hipercze">
    <w:name w:val="Hyperlink"/>
    <w:rsid w:val="008B21FA"/>
    <w:rPr>
      <w:color w:val="0000FF"/>
      <w:u w:val="single"/>
    </w:rPr>
  </w:style>
  <w:style w:type="character" w:styleId="UyteHipercze">
    <w:name w:val="FollowedHyperlink"/>
    <w:rsid w:val="008B21FA"/>
    <w:rPr>
      <w:color w:val="800080"/>
      <w:u w:val="single"/>
    </w:rPr>
  </w:style>
  <w:style w:type="character" w:customStyle="1" w:styleId="ZnakZnak">
    <w:name w:val="Znak Znak"/>
    <w:rsid w:val="008B21FA"/>
    <w:rPr>
      <w:sz w:val="24"/>
      <w:lang w:val="pl-PL" w:bidi="ar-SA"/>
    </w:rPr>
  </w:style>
  <w:style w:type="character" w:customStyle="1" w:styleId="WW-Absatz-Standardschriftart11111">
    <w:name w:val="WW-Absatz-Standardschriftart11111"/>
    <w:rsid w:val="008B21FA"/>
  </w:style>
  <w:style w:type="character" w:customStyle="1" w:styleId="WW-Absatz-Standardschriftart111111">
    <w:name w:val="WW-Absatz-Standardschriftart111111"/>
    <w:rsid w:val="008B21FA"/>
  </w:style>
  <w:style w:type="character" w:customStyle="1" w:styleId="WW-Absatz-Standardschriftart1111111">
    <w:name w:val="WW-Absatz-Standardschriftart1111111"/>
    <w:rsid w:val="008B21FA"/>
  </w:style>
  <w:style w:type="character" w:customStyle="1" w:styleId="WW-Absatz-Standardschriftart11111111">
    <w:name w:val="WW-Absatz-Standardschriftart11111111"/>
    <w:rsid w:val="008B21FA"/>
  </w:style>
  <w:style w:type="character" w:customStyle="1" w:styleId="WW-Absatz-Standardschriftart111111111">
    <w:name w:val="WW-Absatz-Standardschriftart111111111"/>
    <w:rsid w:val="008B21FA"/>
  </w:style>
  <w:style w:type="character" w:customStyle="1" w:styleId="WW-Absatz-Standardschriftart1111111111">
    <w:name w:val="WW-Absatz-Standardschriftart1111111111"/>
    <w:rsid w:val="008B21FA"/>
  </w:style>
  <w:style w:type="character" w:customStyle="1" w:styleId="WW-Absatz-Standardschriftart11111111111">
    <w:name w:val="WW-Absatz-Standardschriftart11111111111"/>
    <w:rsid w:val="008B21FA"/>
  </w:style>
  <w:style w:type="character" w:customStyle="1" w:styleId="WW-Absatz-Standardschriftart111111111111">
    <w:name w:val="WW-Absatz-Standardschriftart111111111111"/>
    <w:rsid w:val="008B21FA"/>
  </w:style>
  <w:style w:type="character" w:customStyle="1" w:styleId="WW-Absatz-Standardschriftart1111111111111">
    <w:name w:val="WW-Absatz-Standardschriftart1111111111111"/>
    <w:rsid w:val="008B21FA"/>
  </w:style>
  <w:style w:type="character" w:customStyle="1" w:styleId="WW-Absatz-Standardschriftart11111111111111">
    <w:name w:val="WW-Absatz-Standardschriftart11111111111111"/>
    <w:rsid w:val="008B21FA"/>
  </w:style>
  <w:style w:type="character" w:customStyle="1" w:styleId="WW-Absatz-Standardschriftart111111111111111">
    <w:name w:val="WW-Absatz-Standardschriftart111111111111111"/>
    <w:rsid w:val="008B21FA"/>
  </w:style>
  <w:style w:type="character" w:customStyle="1" w:styleId="WW-Absatz-Standardschriftart1111111111111111">
    <w:name w:val="WW-Absatz-Standardschriftart1111111111111111"/>
    <w:rsid w:val="008B21FA"/>
  </w:style>
  <w:style w:type="character" w:customStyle="1" w:styleId="WW-Absatz-Standardschriftart11111111111111111">
    <w:name w:val="WW-Absatz-Standardschriftart11111111111111111"/>
    <w:rsid w:val="008B21FA"/>
  </w:style>
  <w:style w:type="character" w:customStyle="1" w:styleId="WW-Absatz-Standardschriftart111111111111111111">
    <w:name w:val="WW-Absatz-Standardschriftart111111111111111111"/>
    <w:rsid w:val="008B21FA"/>
  </w:style>
  <w:style w:type="character" w:customStyle="1" w:styleId="WW-Absatz-Standardschriftart1111111111111111111">
    <w:name w:val="WW-Absatz-Standardschriftart1111111111111111111"/>
    <w:rsid w:val="008B21FA"/>
  </w:style>
  <w:style w:type="character" w:customStyle="1" w:styleId="WW-Absatz-Standardschriftart11111111111111111111">
    <w:name w:val="WW-Absatz-Standardschriftart11111111111111111111"/>
    <w:rsid w:val="008B21FA"/>
  </w:style>
  <w:style w:type="character" w:customStyle="1" w:styleId="WW-Absatz-Standardschriftart111111111111111111111">
    <w:name w:val="WW-Absatz-Standardschriftart111111111111111111111"/>
    <w:rsid w:val="008B21FA"/>
  </w:style>
  <w:style w:type="character" w:customStyle="1" w:styleId="WW-Absatz-Standardschriftart1111111111111111111111">
    <w:name w:val="WW-Absatz-Standardschriftart1111111111111111111111"/>
    <w:rsid w:val="008B21FA"/>
  </w:style>
  <w:style w:type="character" w:customStyle="1" w:styleId="WW-Absatz-Standardschriftart11111111111111111111111">
    <w:name w:val="WW-Absatz-Standardschriftart11111111111111111111111"/>
    <w:rsid w:val="008B21FA"/>
  </w:style>
  <w:style w:type="character" w:customStyle="1" w:styleId="WW-Absatz-Standardschriftart111111111111111111111111">
    <w:name w:val="WW-Absatz-Standardschriftart111111111111111111111111"/>
    <w:rsid w:val="008B21FA"/>
  </w:style>
  <w:style w:type="character" w:customStyle="1" w:styleId="WW-Absatz-Standardschriftart1111111111111111111111111">
    <w:name w:val="WW-Absatz-Standardschriftart1111111111111111111111111"/>
    <w:rsid w:val="008B21FA"/>
  </w:style>
  <w:style w:type="character" w:customStyle="1" w:styleId="WW-Absatz-Standardschriftart11111111111111111111111111">
    <w:name w:val="WW-Absatz-Standardschriftart11111111111111111111111111"/>
    <w:rsid w:val="008B21FA"/>
  </w:style>
  <w:style w:type="character" w:customStyle="1" w:styleId="WW-Absatz-Standardschriftart111111111111111111111111111">
    <w:name w:val="WW-Absatz-Standardschriftart111111111111111111111111111"/>
    <w:rsid w:val="008B21FA"/>
  </w:style>
  <w:style w:type="character" w:customStyle="1" w:styleId="WW-Absatz-Standardschriftart1111111111111111111111111111">
    <w:name w:val="WW-Absatz-Standardschriftart1111111111111111111111111111"/>
    <w:rsid w:val="008B21FA"/>
  </w:style>
  <w:style w:type="character" w:customStyle="1" w:styleId="WW-Absatz-Standardschriftart11111111111111111111111111111">
    <w:name w:val="WW-Absatz-Standardschriftart11111111111111111111111111111"/>
    <w:rsid w:val="008B21FA"/>
  </w:style>
  <w:style w:type="character" w:customStyle="1" w:styleId="WW-Absatz-Standardschriftart111111111111111111111111111111">
    <w:name w:val="WW-Absatz-Standardschriftart111111111111111111111111111111"/>
    <w:rsid w:val="008B21FA"/>
  </w:style>
  <w:style w:type="character" w:customStyle="1" w:styleId="WW8Num2z0">
    <w:name w:val="WW8Num2z0"/>
    <w:rsid w:val="008B21FA"/>
    <w:rPr>
      <w:rFonts w:ascii="Symbol" w:hAnsi="Symbol" w:cs="Symbol"/>
      <w:color w:val="auto"/>
    </w:rPr>
  </w:style>
  <w:style w:type="character" w:customStyle="1" w:styleId="WW8Num3z0">
    <w:name w:val="WW8Num3z0"/>
    <w:rsid w:val="008B21FA"/>
    <w:rPr>
      <w:b w:val="0"/>
    </w:rPr>
  </w:style>
  <w:style w:type="character" w:customStyle="1" w:styleId="WW-Absatz-Standardschriftart1111111111111111111111111111111">
    <w:name w:val="WW-Absatz-Standardschriftart1111111111111111111111111111111"/>
    <w:rsid w:val="008B21FA"/>
  </w:style>
  <w:style w:type="character" w:customStyle="1" w:styleId="WW8Num1z0">
    <w:name w:val="WW8Num1z0"/>
    <w:rsid w:val="008B21FA"/>
    <w:rPr>
      <w:rFonts w:ascii="Symbol" w:hAnsi="Symbol" w:cs="Symbol"/>
    </w:rPr>
  </w:style>
  <w:style w:type="character" w:customStyle="1" w:styleId="WW8Num2z1">
    <w:name w:val="WW8Num2z1"/>
    <w:rsid w:val="008B21FA"/>
    <w:rPr>
      <w:rFonts w:ascii="Courier New" w:hAnsi="Courier New" w:cs="Courier New"/>
    </w:rPr>
  </w:style>
  <w:style w:type="character" w:customStyle="1" w:styleId="WW8Num2z2">
    <w:name w:val="WW8Num2z2"/>
    <w:rsid w:val="008B21FA"/>
    <w:rPr>
      <w:rFonts w:ascii="Wingdings" w:hAnsi="Wingdings" w:cs="Wingdings"/>
    </w:rPr>
  </w:style>
  <w:style w:type="character" w:customStyle="1" w:styleId="WW8Num2z3">
    <w:name w:val="WW8Num2z3"/>
    <w:rsid w:val="008B21FA"/>
    <w:rPr>
      <w:rFonts w:ascii="Symbol" w:hAnsi="Symbol" w:cs="Symbol"/>
    </w:rPr>
  </w:style>
  <w:style w:type="character" w:customStyle="1" w:styleId="WW8Num8z0">
    <w:name w:val="WW8Num8z0"/>
    <w:rsid w:val="008B21FA"/>
    <w:rPr>
      <w:b w:val="0"/>
      <w:color w:val="000000"/>
    </w:rPr>
  </w:style>
  <w:style w:type="character" w:customStyle="1" w:styleId="WW8Num10z0">
    <w:name w:val="WW8Num10z0"/>
    <w:rsid w:val="008B21FA"/>
    <w:rPr>
      <w:b w:val="0"/>
    </w:rPr>
  </w:style>
  <w:style w:type="character" w:customStyle="1" w:styleId="WW8Num19z0">
    <w:name w:val="WW8Num19z0"/>
    <w:rsid w:val="008B21FA"/>
    <w:rPr>
      <w:b w:val="0"/>
    </w:rPr>
  </w:style>
  <w:style w:type="character" w:customStyle="1" w:styleId="WW8Num24z1">
    <w:name w:val="WW8Num24z1"/>
    <w:rsid w:val="008B21FA"/>
    <w:rPr>
      <w:rFonts w:ascii="Symbol" w:hAnsi="Symbol" w:cs="Symbol"/>
      <w:color w:val="auto"/>
    </w:rPr>
  </w:style>
  <w:style w:type="character" w:customStyle="1" w:styleId="WW8Num24z2">
    <w:name w:val="WW8Num24z2"/>
    <w:rsid w:val="008B21FA"/>
    <w:rPr>
      <w:rFonts w:ascii="Wingdings" w:hAnsi="Wingdings" w:cs="Wingdings"/>
    </w:rPr>
  </w:style>
  <w:style w:type="character" w:customStyle="1" w:styleId="WW8Num24z3">
    <w:name w:val="WW8Num24z3"/>
    <w:rsid w:val="008B21FA"/>
    <w:rPr>
      <w:rFonts w:ascii="Symbol" w:hAnsi="Symbol" w:cs="Symbol"/>
    </w:rPr>
  </w:style>
  <w:style w:type="character" w:customStyle="1" w:styleId="WW8Num24z4">
    <w:name w:val="WW8Num24z4"/>
    <w:rsid w:val="008B21FA"/>
    <w:rPr>
      <w:rFonts w:ascii="Courier New" w:hAnsi="Courier New" w:cs="Courier New"/>
    </w:rPr>
  </w:style>
  <w:style w:type="character" w:customStyle="1" w:styleId="WW8Num25z0">
    <w:name w:val="WW8Num25z0"/>
    <w:rsid w:val="008B21FA"/>
    <w:rPr>
      <w:rFonts w:cs="Times New Roman"/>
      <w:sz w:val="20"/>
    </w:rPr>
  </w:style>
  <w:style w:type="character" w:customStyle="1" w:styleId="WW8Num26z0">
    <w:name w:val="WW8Num26z0"/>
    <w:rsid w:val="008B21FA"/>
    <w:rPr>
      <w:rFonts w:ascii="Czcionka tekstu podstawowego" w:hAnsi="Czcionka tekstu podstawowego" w:cs="Times New Roman"/>
      <w:b w:val="0"/>
    </w:rPr>
  </w:style>
  <w:style w:type="character" w:customStyle="1" w:styleId="WW8Num27z1">
    <w:name w:val="WW8Num27z1"/>
    <w:rsid w:val="008B21FA"/>
    <w:rPr>
      <w:rFonts w:ascii="Courier New" w:hAnsi="Courier New" w:cs="Courier New"/>
    </w:rPr>
  </w:style>
  <w:style w:type="character" w:customStyle="1" w:styleId="WW8Num27z2">
    <w:name w:val="WW8Num27z2"/>
    <w:rsid w:val="008B21FA"/>
    <w:rPr>
      <w:rFonts w:ascii="Wingdings" w:hAnsi="Wingdings" w:cs="Wingdings"/>
    </w:rPr>
  </w:style>
  <w:style w:type="character" w:customStyle="1" w:styleId="WW8Num27z3">
    <w:name w:val="WW8Num27z3"/>
    <w:rsid w:val="008B21FA"/>
    <w:rPr>
      <w:rFonts w:ascii="Symbol" w:hAnsi="Symbol" w:cs="Symbol"/>
    </w:rPr>
  </w:style>
  <w:style w:type="character" w:customStyle="1" w:styleId="WW8Num30z2">
    <w:name w:val="WW8Num30z2"/>
    <w:rsid w:val="008B21FA"/>
    <w:rPr>
      <w:rFonts w:ascii="Wingdings" w:hAnsi="Wingdings" w:cs="Wingdings"/>
      <w:sz w:val="20"/>
    </w:rPr>
  </w:style>
  <w:style w:type="character" w:customStyle="1" w:styleId="WW8Num31z0">
    <w:name w:val="WW8Num31z0"/>
    <w:rsid w:val="008B21FA"/>
    <w:rPr>
      <w:rFonts w:ascii="Symbol" w:hAnsi="Symbol" w:cs="Symbol"/>
    </w:rPr>
  </w:style>
  <w:style w:type="character" w:customStyle="1" w:styleId="WW8Num31z1">
    <w:name w:val="WW8Num31z1"/>
    <w:rsid w:val="008B21FA"/>
    <w:rPr>
      <w:rFonts w:ascii="Courier New" w:hAnsi="Courier New" w:cs="Courier New"/>
    </w:rPr>
  </w:style>
  <w:style w:type="character" w:customStyle="1" w:styleId="WW8Num31z2">
    <w:name w:val="WW8Num31z2"/>
    <w:rsid w:val="008B21FA"/>
    <w:rPr>
      <w:rFonts w:ascii="Wingdings" w:hAnsi="Wingdings" w:cs="Wingdings"/>
    </w:rPr>
  </w:style>
  <w:style w:type="character" w:customStyle="1" w:styleId="WW8Num32z1">
    <w:name w:val="WW8Num32z1"/>
    <w:rsid w:val="008B21FA"/>
    <w:rPr>
      <w:rFonts w:ascii="Symbol" w:hAnsi="Symbol" w:cs="Symbol"/>
      <w:color w:val="auto"/>
      <w:sz w:val="18"/>
      <w:szCs w:val="18"/>
    </w:rPr>
  </w:style>
  <w:style w:type="character" w:customStyle="1" w:styleId="WW8Num39z2">
    <w:name w:val="WW8Num39z2"/>
    <w:rsid w:val="008B21FA"/>
    <w:rPr>
      <w:rFonts w:ascii="Wingdings" w:hAnsi="Wingdings" w:cs="Wingdings"/>
    </w:rPr>
  </w:style>
  <w:style w:type="character" w:customStyle="1" w:styleId="WW8Num39z4">
    <w:name w:val="WW8Num39z4"/>
    <w:rsid w:val="008B21FA"/>
    <w:rPr>
      <w:rFonts w:ascii="Courier New" w:hAnsi="Courier New" w:cs="Courier New"/>
    </w:rPr>
  </w:style>
  <w:style w:type="character" w:customStyle="1" w:styleId="WW8Num41z0">
    <w:name w:val="WW8Num41z0"/>
    <w:rsid w:val="008B21FA"/>
    <w:rPr>
      <w:rFonts w:ascii="Symbol" w:hAnsi="Symbol" w:cs="Symbol"/>
    </w:rPr>
  </w:style>
  <w:style w:type="character" w:customStyle="1" w:styleId="WW8Num41z2">
    <w:name w:val="WW8Num41z2"/>
    <w:rsid w:val="008B21FA"/>
    <w:rPr>
      <w:rFonts w:ascii="Wingdings" w:hAnsi="Wingdings" w:cs="Wingdings"/>
    </w:rPr>
  </w:style>
  <w:style w:type="character" w:customStyle="1" w:styleId="WW8Num42z1">
    <w:name w:val="WW8Num42z1"/>
    <w:rsid w:val="008B21FA"/>
    <w:rPr>
      <w:rFonts w:ascii="Symbol" w:hAnsi="Symbol" w:cs="Symbol"/>
      <w:color w:val="auto"/>
    </w:rPr>
  </w:style>
  <w:style w:type="character" w:customStyle="1" w:styleId="Domylnaczcionkaakapitu1">
    <w:name w:val="Domyślna czcionka akapitu1"/>
    <w:rsid w:val="008B21FA"/>
  </w:style>
  <w:style w:type="character" w:customStyle="1" w:styleId="Znakiprzypiswdolnych">
    <w:name w:val="Znaki przypisów dolnych"/>
    <w:rsid w:val="008B21FA"/>
    <w:rPr>
      <w:vertAlign w:val="superscript"/>
    </w:rPr>
  </w:style>
  <w:style w:type="character" w:customStyle="1" w:styleId="style30opisstrproduktu1">
    <w:name w:val="style30_opis_strproduktu1"/>
    <w:rsid w:val="008B21FA"/>
    <w:rPr>
      <w:rFonts w:ascii="Verdana" w:hAnsi="Verdana" w:cs="Verdana"/>
      <w:b w:val="0"/>
      <w:bCs w:val="0"/>
      <w:vanish w:val="0"/>
      <w:color w:val="666666"/>
      <w:sz w:val="17"/>
      <w:szCs w:val="17"/>
    </w:rPr>
  </w:style>
  <w:style w:type="character" w:customStyle="1" w:styleId="TekstprzypisukocowegoZnak">
    <w:name w:val="Tekst przypisu końcowego Znak"/>
    <w:basedOn w:val="Domylnaczcionkaakapitu1"/>
    <w:rsid w:val="008B21FA"/>
  </w:style>
  <w:style w:type="character" w:customStyle="1" w:styleId="StopkaZnak">
    <w:name w:val="Stopka Znak"/>
    <w:uiPriority w:val="99"/>
    <w:rsid w:val="008B21FA"/>
    <w:rPr>
      <w:sz w:val="24"/>
      <w:szCs w:val="24"/>
    </w:rPr>
  </w:style>
  <w:style w:type="character" w:customStyle="1" w:styleId="PlandokumentuZnak">
    <w:name w:val="Plan dokumentu Znak"/>
    <w:rsid w:val="008B21FA"/>
    <w:rPr>
      <w:rFonts w:ascii="Tahoma" w:hAnsi="Tahoma" w:cs="Tahoma"/>
      <w:sz w:val="16"/>
      <w:szCs w:val="16"/>
    </w:rPr>
  </w:style>
  <w:style w:type="character" w:customStyle="1" w:styleId="WW8Num4z1">
    <w:name w:val="WW8Num4z1"/>
    <w:rsid w:val="008B21FA"/>
    <w:rPr>
      <w:rFonts w:ascii="Courier New" w:hAnsi="Courier New" w:cs="Courier New"/>
    </w:rPr>
  </w:style>
  <w:style w:type="character" w:customStyle="1" w:styleId="WW8Num4z3">
    <w:name w:val="WW8Num4z3"/>
    <w:rsid w:val="008B21FA"/>
    <w:rPr>
      <w:rFonts w:ascii="Symbol" w:hAnsi="Symbol" w:cs="Symbol"/>
    </w:rPr>
  </w:style>
  <w:style w:type="character" w:customStyle="1" w:styleId="WW8Num5z0">
    <w:name w:val="WW8Num5z0"/>
    <w:rsid w:val="008B21FA"/>
    <w:rPr>
      <w:rFonts w:ascii="Tahoma" w:hAnsi="Tahoma" w:cs="Tahoma"/>
    </w:rPr>
  </w:style>
  <w:style w:type="character" w:customStyle="1" w:styleId="WW8Num5z1">
    <w:name w:val="WW8Num5z1"/>
    <w:rsid w:val="008B21FA"/>
    <w:rPr>
      <w:rFonts w:ascii="Courier New" w:hAnsi="Courier New" w:cs="Courier New"/>
    </w:rPr>
  </w:style>
  <w:style w:type="character" w:customStyle="1" w:styleId="WW8Num5z2">
    <w:name w:val="WW8Num5z2"/>
    <w:rsid w:val="008B21FA"/>
    <w:rPr>
      <w:rFonts w:ascii="Wingdings" w:hAnsi="Wingdings" w:cs="Wingdings"/>
    </w:rPr>
  </w:style>
  <w:style w:type="character" w:customStyle="1" w:styleId="WW8Num5z3">
    <w:name w:val="WW8Num5z3"/>
    <w:rsid w:val="008B21FA"/>
    <w:rPr>
      <w:rFonts w:ascii="Symbol" w:hAnsi="Symbol" w:cs="Symbol"/>
    </w:rPr>
  </w:style>
  <w:style w:type="character" w:customStyle="1" w:styleId="WW8Num6z1">
    <w:name w:val="WW8Num6z1"/>
    <w:rsid w:val="008B21FA"/>
    <w:rPr>
      <w:rFonts w:ascii="Courier New" w:hAnsi="Courier New" w:cs="Courier New"/>
    </w:rPr>
  </w:style>
  <w:style w:type="character" w:customStyle="1" w:styleId="WW8Num6z3">
    <w:name w:val="WW8Num6z3"/>
    <w:rsid w:val="008B21FA"/>
    <w:rPr>
      <w:rFonts w:ascii="Symbol" w:hAnsi="Symbol" w:cs="Symbol"/>
    </w:rPr>
  </w:style>
  <w:style w:type="character" w:customStyle="1" w:styleId="WW8Num7z1">
    <w:name w:val="WW8Num7z1"/>
    <w:rsid w:val="008B21FA"/>
    <w:rPr>
      <w:rFonts w:ascii="Tahoma" w:hAnsi="Tahoma" w:cs="Tahoma"/>
    </w:rPr>
  </w:style>
  <w:style w:type="character" w:customStyle="1" w:styleId="WW8Num3z1">
    <w:name w:val="WW8Num3z1"/>
    <w:rsid w:val="008B21FA"/>
    <w:rPr>
      <w:rFonts w:ascii="Courier New" w:hAnsi="Courier New" w:cs="Courier New"/>
    </w:rPr>
  </w:style>
  <w:style w:type="character" w:customStyle="1" w:styleId="WW8Num3z2">
    <w:name w:val="WW8Num3z2"/>
    <w:rsid w:val="008B21FA"/>
    <w:rPr>
      <w:rFonts w:ascii="Wingdings" w:hAnsi="Wingdings" w:cs="Wingdings"/>
    </w:rPr>
  </w:style>
  <w:style w:type="character" w:customStyle="1" w:styleId="Symbolewypunktowania">
    <w:name w:val="Symbole wypunktowania"/>
    <w:rsid w:val="008B21FA"/>
    <w:rPr>
      <w:rFonts w:ascii="OpenSymbol" w:eastAsia="OpenSymbol" w:hAnsi="OpenSymbol" w:cs="OpenSymbol"/>
    </w:rPr>
  </w:style>
  <w:style w:type="character" w:customStyle="1" w:styleId="Znakinumeracji">
    <w:name w:val="Znaki numeracji"/>
    <w:rsid w:val="008B21FA"/>
  </w:style>
  <w:style w:type="character" w:customStyle="1" w:styleId="TekstprzypisukocowegoZnak1">
    <w:name w:val="Tekst przypisu końcowego Znak1"/>
    <w:rsid w:val="008B21FA"/>
  </w:style>
  <w:style w:type="character" w:styleId="Numerwiersza">
    <w:name w:val="line number"/>
    <w:rsid w:val="008B21FA"/>
  </w:style>
  <w:style w:type="character" w:customStyle="1" w:styleId="TekstpodstawowyZnak">
    <w:name w:val="Tekst podstawowy Znak"/>
    <w:rsid w:val="008B21FA"/>
    <w:rPr>
      <w:sz w:val="24"/>
      <w:szCs w:val="24"/>
    </w:rPr>
  </w:style>
  <w:style w:type="character" w:customStyle="1" w:styleId="ZnakZnak0">
    <w:name w:val="Znak Znak"/>
    <w:rsid w:val="008B21FA"/>
    <w:rPr>
      <w:rFonts w:ascii="Tahoma" w:hAnsi="Tahoma" w:cs="Tahoma"/>
      <w:sz w:val="16"/>
      <w:szCs w:val="16"/>
    </w:rPr>
  </w:style>
  <w:style w:type="character" w:customStyle="1" w:styleId="TekstpodstawowyZnak1">
    <w:name w:val="Tekst podstawowy Znak1"/>
    <w:rsid w:val="008B21FA"/>
    <w:rPr>
      <w:rFonts w:cs="Calibri"/>
      <w:sz w:val="24"/>
      <w:szCs w:val="24"/>
      <w:lang w:val="x-none" w:eastAsia="zh-CN"/>
    </w:rPr>
  </w:style>
  <w:style w:type="character" w:customStyle="1" w:styleId="TekstdymkaZnak">
    <w:name w:val="Tekst dymka Znak"/>
    <w:uiPriority w:val="99"/>
    <w:rsid w:val="008B21FA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rsid w:val="008B21FA"/>
  </w:style>
  <w:style w:type="character" w:customStyle="1" w:styleId="HTML-wstpniesformatowanyZnak">
    <w:name w:val="HTML - wstępnie sformatowany Znak"/>
    <w:rsid w:val="008B21FA"/>
    <w:rPr>
      <w:rFonts w:ascii="Courier New" w:eastAsia="Courier New" w:hAnsi="Courier New" w:cs="Courier New"/>
    </w:rPr>
  </w:style>
  <w:style w:type="character" w:styleId="Pogrubienie">
    <w:name w:val="Strong"/>
    <w:uiPriority w:val="22"/>
    <w:qFormat/>
    <w:rsid w:val="008B21FA"/>
    <w:rPr>
      <w:b/>
      <w:bCs/>
    </w:rPr>
  </w:style>
  <w:style w:type="paragraph" w:customStyle="1" w:styleId="Nagwek40">
    <w:name w:val="Nagłówek4"/>
    <w:basedOn w:val="Normalny"/>
    <w:next w:val="Tekstpodstawowy"/>
    <w:rsid w:val="008B21FA"/>
    <w:pPr>
      <w:keepNext/>
      <w:suppressAutoHyphens/>
      <w:spacing w:before="240" w:after="120" w:line="240" w:lineRule="auto"/>
    </w:pPr>
    <w:rPr>
      <w:rFonts w:ascii="Verdana" w:eastAsia="Microsoft YaHei" w:hAnsi="Verdana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2"/>
    <w:rsid w:val="008B21F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2">
    <w:name w:val="Tekst podstawowy Znak2"/>
    <w:basedOn w:val="Domylnaczcionkaakapitu"/>
    <w:link w:val="Tekstpodstawowy"/>
    <w:rsid w:val="008B21F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rsid w:val="008B21FA"/>
    <w:pPr>
      <w:widowControl w:val="0"/>
    </w:pPr>
    <w:rPr>
      <w:rFonts w:eastAsia="Lucida Sans Unicode"/>
    </w:rPr>
  </w:style>
  <w:style w:type="paragraph" w:styleId="Legenda">
    <w:name w:val="caption"/>
    <w:basedOn w:val="Normalny"/>
    <w:qFormat/>
    <w:rsid w:val="008B21FA"/>
    <w:pPr>
      <w:suppressLineNumbers/>
      <w:suppressAutoHyphens/>
      <w:spacing w:before="120" w:after="120" w:line="240" w:lineRule="auto"/>
    </w:pPr>
    <w:rPr>
      <w:rFonts w:ascii="Verdana" w:eastAsia="Times New Roman" w:hAnsi="Verdana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8B21F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30">
    <w:name w:val="Nagłówek3"/>
    <w:basedOn w:val="Normalny"/>
    <w:next w:val="Normalny"/>
    <w:rsid w:val="008B21FA"/>
    <w:pPr>
      <w:suppressAutoHyphens/>
      <w:spacing w:before="240" w:after="60" w:line="240" w:lineRule="auto"/>
      <w:jc w:val="center"/>
    </w:pPr>
    <w:rPr>
      <w:rFonts w:ascii="Calibri" w:eastAsia="Times New Roman" w:hAnsi="Calibri" w:cs="Arial"/>
      <w:b/>
      <w:bCs/>
      <w:kern w:val="1"/>
      <w:sz w:val="32"/>
      <w:szCs w:val="32"/>
      <w:lang w:eastAsia="zh-CN"/>
    </w:rPr>
  </w:style>
  <w:style w:type="paragraph" w:customStyle="1" w:styleId="Podpis3">
    <w:name w:val="Podpis3"/>
    <w:basedOn w:val="Normalny"/>
    <w:rsid w:val="008B21F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ohit Hindi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8B21FA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Podpis2">
    <w:name w:val="Podpis2"/>
    <w:basedOn w:val="Normalny"/>
    <w:rsid w:val="008B21F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paragraph" w:customStyle="1" w:styleId="pkt">
    <w:name w:val="pkt"/>
    <w:basedOn w:val="Normalny"/>
    <w:rsid w:val="008B21FA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pkt1">
    <w:name w:val="pkt1"/>
    <w:basedOn w:val="pkt"/>
    <w:rsid w:val="008B21FA"/>
    <w:pPr>
      <w:ind w:left="850" w:hanging="425"/>
    </w:pPr>
  </w:style>
  <w:style w:type="paragraph" w:styleId="Podtytu">
    <w:name w:val="Subtitle"/>
    <w:basedOn w:val="Nagwek20"/>
    <w:next w:val="Tekstpodstawowy"/>
    <w:link w:val="PodtytuZnak"/>
    <w:qFormat/>
    <w:rsid w:val="008B21FA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8B21FA"/>
    <w:rPr>
      <w:rFonts w:ascii="Arial" w:eastAsia="Lucida Sans Unicode" w:hAnsi="Arial" w:cs="Tahoma"/>
      <w:i/>
      <w:iCs/>
      <w:sz w:val="28"/>
      <w:szCs w:val="28"/>
      <w:lang w:eastAsia="zh-CN"/>
    </w:rPr>
  </w:style>
  <w:style w:type="paragraph" w:styleId="Nagwek">
    <w:name w:val="header"/>
    <w:basedOn w:val="Normalny"/>
    <w:link w:val="NagwekZnak"/>
    <w:uiPriority w:val="99"/>
    <w:rsid w:val="008B21F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8B21F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8B21F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rsid w:val="008B21F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8B21F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B21F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8B21FA"/>
    <w:pPr>
      <w:numPr>
        <w:ilvl w:val="0"/>
        <w:numId w:val="0"/>
      </w:numPr>
    </w:pPr>
    <w:rPr>
      <w:b/>
      <w:bCs w:val="0"/>
      <w:szCs w:val="20"/>
    </w:rPr>
  </w:style>
  <w:style w:type="paragraph" w:customStyle="1" w:styleId="Tekstpodstawowy21">
    <w:name w:val="Tekst podstawowy 21"/>
    <w:basedOn w:val="Normalny"/>
    <w:rsid w:val="008B21F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Nagwek3Wyjustowany">
    <w:name w:val="Styl Nagłówek 3 + Wyjustowany"/>
    <w:basedOn w:val="Nagwek3"/>
    <w:rsid w:val="008B21FA"/>
    <w:pPr>
      <w:numPr>
        <w:ilvl w:val="0"/>
        <w:numId w:val="0"/>
      </w:numPr>
    </w:pPr>
    <w:rPr>
      <w:bCs w:val="0"/>
      <w:szCs w:val="20"/>
    </w:rPr>
  </w:style>
  <w:style w:type="paragraph" w:customStyle="1" w:styleId="Mapadokumentu1">
    <w:name w:val="Mapa dokumentu1"/>
    <w:basedOn w:val="Normalny"/>
    <w:rsid w:val="008B21FA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komentarza1">
    <w:name w:val="Tekst komentarza1"/>
    <w:basedOn w:val="Normalny"/>
    <w:rsid w:val="008B21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21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21FA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"/>
    <w:rsid w:val="008B2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B21FA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8B21F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8B21FA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8B21F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nyWyjustowany">
    <w:name w:val="Normalny + Wyjustowany"/>
    <w:basedOn w:val="Nagwek2"/>
    <w:rsid w:val="008B21FA"/>
    <w:pPr>
      <w:tabs>
        <w:tab w:val="left" w:pos="4083"/>
      </w:tabs>
      <w:ind w:left="1361" w:hanging="284"/>
    </w:pPr>
  </w:style>
  <w:style w:type="paragraph" w:customStyle="1" w:styleId="Tekstblokowy1">
    <w:name w:val="Tekst blokowy1"/>
    <w:basedOn w:val="Normalny"/>
    <w:rsid w:val="008B21FA"/>
    <w:pPr>
      <w:suppressAutoHyphens/>
      <w:spacing w:after="0" w:line="240" w:lineRule="auto"/>
      <w:ind w:left="1416" w:right="850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rsid w:val="008B21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B21F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8B21FA"/>
    <w:pPr>
      <w:suppressAutoHyphens/>
      <w:overflowPunct w:val="0"/>
      <w:autoSpaceDE w:val="0"/>
      <w:spacing w:after="0" w:line="240" w:lineRule="auto"/>
      <w:ind w:right="-46"/>
      <w:textAlignment w:val="baseline"/>
    </w:pPr>
    <w:rPr>
      <w:rFonts w:ascii="Times New Roman" w:eastAsia="Times New Roman" w:hAnsi="Times New Roman" w:cs="Times New Roman"/>
      <w:spacing w:val="-3"/>
      <w:sz w:val="24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8B21FA"/>
    <w:pPr>
      <w:suppressAutoHyphens/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8B21FA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blokowy2">
    <w:name w:val="Tekst blokowy2"/>
    <w:basedOn w:val="Normalny"/>
    <w:rsid w:val="008B21FA"/>
    <w:pPr>
      <w:suppressAutoHyphens/>
      <w:overflowPunct w:val="0"/>
      <w:autoSpaceDE w:val="0"/>
      <w:spacing w:after="0" w:line="240" w:lineRule="auto"/>
      <w:ind w:left="426" w:right="-250" w:hanging="426"/>
      <w:textAlignment w:val="baseline"/>
    </w:pPr>
    <w:rPr>
      <w:rFonts w:ascii="Times New Roman" w:eastAsia="Times New Roman" w:hAnsi="Times New Roman" w:cs="Times New Roman"/>
      <w:spacing w:val="-3"/>
      <w:sz w:val="24"/>
      <w:szCs w:val="20"/>
      <w:lang w:eastAsia="zh-CN"/>
    </w:rPr>
  </w:style>
  <w:style w:type="paragraph" w:customStyle="1" w:styleId="Nagwek10">
    <w:name w:val="Nagłówek1"/>
    <w:basedOn w:val="Normalny"/>
    <w:next w:val="Tekstpodstawowy"/>
    <w:rsid w:val="008B21FA"/>
    <w:pPr>
      <w:keepNext/>
      <w:suppressAutoHyphens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customStyle="1" w:styleId="Podpis1">
    <w:name w:val="Podpis1"/>
    <w:basedOn w:val="Normalny"/>
    <w:rsid w:val="008B21F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2"/>
    <w:rsid w:val="008B21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kocowegoZnak2">
    <w:name w:val="Tekst przypisu końcowego Znak2"/>
    <w:basedOn w:val="Domylnaczcionkaakapitu"/>
    <w:link w:val="Tekstprzypisukocowego"/>
    <w:rsid w:val="008B21F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3">
    <w:name w:val="toc 3"/>
    <w:basedOn w:val="Normalny"/>
    <w:next w:val="Normalny"/>
    <w:rsid w:val="008B21FA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landokumentu1">
    <w:name w:val="Plan dokumentu1"/>
    <w:basedOn w:val="Normalny"/>
    <w:rsid w:val="008B21F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Zawartotabeli">
    <w:name w:val="Zawartość tabeli"/>
    <w:basedOn w:val="Normalny"/>
    <w:rsid w:val="008B21F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8B21FA"/>
    <w:pPr>
      <w:jc w:val="center"/>
    </w:pPr>
    <w:rPr>
      <w:b/>
      <w:bCs/>
    </w:rPr>
  </w:style>
  <w:style w:type="paragraph" w:customStyle="1" w:styleId="Tabelapozycja">
    <w:name w:val="Tabela pozycja"/>
    <w:basedOn w:val="Normalny"/>
    <w:rsid w:val="008B21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8B21FA"/>
  </w:style>
  <w:style w:type="paragraph" w:customStyle="1" w:styleId="Tekstpodstawowy32">
    <w:name w:val="Tekst podstawowy 32"/>
    <w:basedOn w:val="Normalny"/>
    <w:rsid w:val="008B21F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Tekstpodstawowy220">
    <w:name w:val="Tekst podstawowy 22"/>
    <w:basedOn w:val="Normalny"/>
    <w:rsid w:val="008B21F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ormalnyWeb">
    <w:name w:val="Normal (Web)"/>
    <w:basedOn w:val="Normalny"/>
    <w:rsid w:val="008B21FA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ing">
    <w:name w:val="Heading"/>
    <w:basedOn w:val="Normalny"/>
    <w:next w:val="Tekstpodstawowy"/>
    <w:rsid w:val="008B21FA"/>
    <w:pPr>
      <w:keepNext/>
      <w:suppressAutoHyphens/>
      <w:spacing w:before="240" w:after="120" w:line="240" w:lineRule="auto"/>
    </w:pPr>
    <w:rPr>
      <w:rFonts w:ascii="Arial" w:eastAsia="DejaVu Sans" w:hAnsi="Arial" w:cs="FreeSans"/>
      <w:sz w:val="28"/>
      <w:szCs w:val="28"/>
      <w:lang w:eastAsia="zh-CN"/>
    </w:rPr>
  </w:style>
  <w:style w:type="paragraph" w:customStyle="1" w:styleId="Legenda1">
    <w:name w:val="Legenda1"/>
    <w:basedOn w:val="Normalny"/>
    <w:rsid w:val="008B21F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sz w:val="24"/>
      <w:szCs w:val="24"/>
      <w:lang w:eastAsia="zh-CN"/>
    </w:rPr>
  </w:style>
  <w:style w:type="paragraph" w:customStyle="1" w:styleId="Index">
    <w:name w:val="Index"/>
    <w:basedOn w:val="Normalny"/>
    <w:rsid w:val="008B21FA"/>
    <w:pPr>
      <w:suppressLineNumbers/>
      <w:suppressAutoHyphens/>
      <w:spacing w:after="0" w:line="240" w:lineRule="auto"/>
    </w:pPr>
    <w:rPr>
      <w:rFonts w:ascii="Times New Roman" w:eastAsia="Times New Roman" w:hAnsi="Times New Roman" w:cs="FreeSans"/>
      <w:sz w:val="24"/>
      <w:szCs w:val="24"/>
      <w:lang w:eastAsia="zh-CN"/>
    </w:rPr>
  </w:style>
  <w:style w:type="paragraph" w:customStyle="1" w:styleId="TableContents">
    <w:name w:val="Table Contents"/>
    <w:basedOn w:val="Normalny"/>
    <w:rsid w:val="008B21FA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TableHeading">
    <w:name w:val="Table Heading"/>
    <w:basedOn w:val="TableContents"/>
    <w:rsid w:val="008B21FA"/>
    <w:pPr>
      <w:jc w:val="center"/>
    </w:pPr>
    <w:rPr>
      <w:b/>
      <w:bCs/>
    </w:rPr>
  </w:style>
  <w:style w:type="paragraph" w:styleId="HTML-wstpniesformatowany">
    <w:name w:val="HTML Preformatted"/>
    <w:basedOn w:val="Normalny"/>
    <w:link w:val="HTML-wstpniesformatowanyZnak1"/>
    <w:rsid w:val="008B2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  <w:lang w:eastAsia="zh-CN"/>
    </w:rPr>
  </w:style>
  <w:style w:type="character" w:customStyle="1" w:styleId="HTML-wstpniesformatowanyZnak1">
    <w:name w:val="HTML - wstępnie sformatowany Znak1"/>
    <w:basedOn w:val="Domylnaczcionkaakapitu"/>
    <w:link w:val="HTML-wstpniesformatowany"/>
    <w:rsid w:val="008B21FA"/>
    <w:rPr>
      <w:rFonts w:ascii="Courier New" w:eastAsia="Courier New" w:hAnsi="Courier New" w:cs="Courier New"/>
      <w:sz w:val="20"/>
      <w:szCs w:val="20"/>
      <w:lang w:eastAsia="zh-CN"/>
    </w:rPr>
  </w:style>
  <w:style w:type="paragraph" w:styleId="Tytu">
    <w:name w:val="Title"/>
    <w:basedOn w:val="Normalny"/>
    <w:link w:val="TytuZnak"/>
    <w:qFormat/>
    <w:rsid w:val="008B21FA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bCs/>
      <w:sz w:val="16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8B21FA"/>
    <w:rPr>
      <w:rFonts w:ascii="Bookman Old Style" w:eastAsia="Times New Roman" w:hAnsi="Bookman Old Style" w:cs="Times New Roman"/>
      <w:b/>
      <w:bCs/>
      <w:sz w:val="16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8B21F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8B21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uiPriority w:val="99"/>
    <w:semiHidden/>
    <w:unhideWhenUsed/>
    <w:rsid w:val="008B21FA"/>
    <w:rPr>
      <w:sz w:val="16"/>
      <w:szCs w:val="16"/>
    </w:rPr>
  </w:style>
  <w:style w:type="paragraph" w:customStyle="1" w:styleId="Default">
    <w:name w:val="Default"/>
    <w:rsid w:val="008B21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ytukonspektu">
    <w:name w:val="Tytuł konspektu"/>
    <w:basedOn w:val="Normalny"/>
    <w:rsid w:val="00221D71"/>
    <w:pPr>
      <w:keepNext/>
      <w:tabs>
        <w:tab w:val="right" w:pos="9072"/>
      </w:tabs>
      <w:suppressAutoHyphens/>
      <w:spacing w:before="240" w:after="40" w:line="240" w:lineRule="auto"/>
      <w:jc w:val="both"/>
    </w:pPr>
    <w:rPr>
      <w:rFonts w:ascii="Arial Narrow" w:eastAsia="Times New Roman" w:hAnsi="Arial Narrow" w:cs="Times New Roman"/>
      <w:b/>
      <w:bCs/>
      <w:smallCaps/>
      <w:noProof/>
      <w:sz w:val="24"/>
      <w:szCs w:val="20"/>
      <w:lang w:eastAsia="pl-PL"/>
    </w:rPr>
  </w:style>
  <w:style w:type="paragraph" w:customStyle="1" w:styleId="zwykytekst">
    <w:name w:val="zwykły tekst"/>
    <w:basedOn w:val="Normalny"/>
    <w:link w:val="zwykytekstZnak"/>
    <w:rsid w:val="00221D71"/>
    <w:pPr>
      <w:keepNext/>
      <w:tabs>
        <w:tab w:val="left" w:pos="851"/>
        <w:tab w:val="right" w:pos="9072"/>
      </w:tabs>
      <w:suppressAutoHyphens/>
      <w:spacing w:after="40" w:line="240" w:lineRule="auto"/>
      <w:jc w:val="both"/>
    </w:pPr>
    <w:rPr>
      <w:rFonts w:ascii="Arial Narrow" w:eastAsia="Times New Roman" w:hAnsi="Arial Narrow" w:cs="Times New Roman"/>
      <w:noProof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21D71"/>
    <w:rPr>
      <w:rFonts w:ascii="Arial Narrow" w:eastAsia="Times New Roman" w:hAnsi="Arial Narrow" w:cs="Times New Roman"/>
      <w:noProof/>
      <w:sz w:val="20"/>
      <w:szCs w:val="20"/>
      <w:lang w:eastAsia="pl-PL"/>
    </w:rPr>
  </w:style>
  <w:style w:type="paragraph" w:customStyle="1" w:styleId="Konspekt">
    <w:name w:val="Konspekt"/>
    <w:basedOn w:val="Normalny"/>
    <w:link w:val="KonspektZnakZnak"/>
    <w:autoRedefine/>
    <w:rsid w:val="00221D71"/>
    <w:pPr>
      <w:keepNext/>
      <w:tabs>
        <w:tab w:val="right" w:pos="9072"/>
      </w:tabs>
      <w:suppressAutoHyphens/>
      <w:spacing w:before="240" w:after="40" w:line="240" w:lineRule="auto"/>
      <w:jc w:val="both"/>
    </w:pPr>
    <w:rPr>
      <w:rFonts w:ascii="Arial Narrow" w:eastAsia="Arial Unicode MS" w:hAnsi="Arial Narrow" w:cs="Times New Roman"/>
      <w:b/>
      <w:bCs/>
      <w:smallCaps/>
      <w:noProof/>
      <w:sz w:val="24"/>
      <w:u w:val="single"/>
      <w:lang w:eastAsia="pl-PL"/>
    </w:rPr>
  </w:style>
  <w:style w:type="character" w:customStyle="1" w:styleId="KonspektZnakZnak">
    <w:name w:val="Konspekt Znak Znak"/>
    <w:basedOn w:val="Domylnaczcionkaakapitu"/>
    <w:link w:val="Konspekt"/>
    <w:rsid w:val="00221D71"/>
    <w:rPr>
      <w:rFonts w:ascii="Arial Narrow" w:eastAsia="Arial Unicode MS" w:hAnsi="Arial Narrow" w:cs="Times New Roman"/>
      <w:b/>
      <w:bCs/>
      <w:smallCaps/>
      <w:noProof/>
      <w:sz w:val="24"/>
      <w:u w:val="single"/>
      <w:lang w:eastAsia="pl-PL"/>
    </w:rPr>
  </w:style>
  <w:style w:type="paragraph" w:customStyle="1" w:styleId="poziom2">
    <w:name w:val="poziom 2"/>
    <w:basedOn w:val="Konspekt"/>
    <w:rsid w:val="00221D71"/>
    <w:pPr>
      <w:numPr>
        <w:ilvl w:val="1"/>
        <w:numId w:val="24"/>
      </w:numPr>
      <w:tabs>
        <w:tab w:val="clear" w:pos="1134"/>
        <w:tab w:val="num" w:pos="360"/>
        <w:tab w:val="num" w:pos="576"/>
      </w:tabs>
      <w:ind w:left="576" w:hanging="576"/>
    </w:pPr>
    <w:rPr>
      <w:sz w:val="20"/>
      <w:u w:val="none"/>
    </w:rPr>
  </w:style>
  <w:style w:type="paragraph" w:customStyle="1" w:styleId="poziom3">
    <w:name w:val="poziom 3"/>
    <w:basedOn w:val="Konspekt"/>
    <w:rsid w:val="00221D71"/>
    <w:pPr>
      <w:numPr>
        <w:ilvl w:val="2"/>
        <w:numId w:val="24"/>
      </w:numPr>
      <w:tabs>
        <w:tab w:val="clear" w:pos="1402"/>
        <w:tab w:val="num" w:pos="360"/>
        <w:tab w:val="num" w:pos="720"/>
      </w:tabs>
      <w:ind w:left="720" w:hanging="720"/>
    </w:pPr>
    <w:rPr>
      <w:b w:val="0"/>
      <w:sz w:val="20"/>
      <w:u w:val="none"/>
    </w:rPr>
  </w:style>
  <w:style w:type="paragraph" w:customStyle="1" w:styleId="poziom4">
    <w:name w:val="poziom 4"/>
    <w:basedOn w:val="poziom3"/>
    <w:rsid w:val="00221D71"/>
    <w:pPr>
      <w:numPr>
        <w:ilvl w:val="3"/>
      </w:numPr>
      <w:tabs>
        <w:tab w:val="clear" w:pos="1701"/>
        <w:tab w:val="num" w:pos="360"/>
        <w:tab w:val="num" w:pos="720"/>
        <w:tab w:val="num" w:pos="864"/>
      </w:tabs>
      <w:ind w:left="864" w:hanging="864"/>
    </w:pPr>
    <w:rPr>
      <w:bCs w:val="0"/>
      <w:smallCaps w:val="0"/>
    </w:rPr>
  </w:style>
  <w:style w:type="table" w:customStyle="1" w:styleId="PlainTable2">
    <w:name w:val="Plain Table 2"/>
    <w:basedOn w:val="Standardowy"/>
    <w:uiPriority w:val="42"/>
    <w:rsid w:val="00221D7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1">
    <w:name w:val="Plain Table 1"/>
    <w:basedOn w:val="Standardowy"/>
    <w:uiPriority w:val="41"/>
    <w:rsid w:val="00221D7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ne number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agwek2"/>
    <w:link w:val="Nagwek1Znak"/>
    <w:qFormat/>
    <w:rsid w:val="008B21FA"/>
    <w:pPr>
      <w:tabs>
        <w:tab w:val="left" w:pos="8460"/>
      </w:tabs>
      <w:suppressAutoHyphens/>
      <w:spacing w:before="360" w:after="60" w:line="360" w:lineRule="auto"/>
      <w:jc w:val="center"/>
      <w:outlineLvl w:val="0"/>
    </w:pPr>
    <w:rPr>
      <w:rFonts w:ascii="Arial" w:eastAsia="Times New Roman" w:hAnsi="Arial" w:cs="Arial"/>
      <w:b/>
      <w:bCs/>
      <w:caps/>
      <w:kern w:val="1"/>
      <w:sz w:val="24"/>
      <w:szCs w:val="24"/>
      <w:u w:val="single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8B21FA"/>
    <w:pPr>
      <w:suppressAutoHyphens/>
      <w:spacing w:before="60" w:after="120" w:line="240" w:lineRule="auto"/>
      <w:jc w:val="both"/>
      <w:outlineLvl w:val="1"/>
    </w:pPr>
    <w:rPr>
      <w:rFonts w:ascii="Arial" w:eastAsia="Times New Roman" w:hAnsi="Arial" w:cs="Arial"/>
      <w:b/>
      <w:iCs/>
      <w:kern w:val="1"/>
      <w:sz w:val="24"/>
      <w:u w:val="single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8B21FA"/>
    <w:pPr>
      <w:numPr>
        <w:ilvl w:val="2"/>
        <w:numId w:val="1"/>
      </w:numPr>
      <w:suppressAutoHyphens/>
      <w:spacing w:before="60" w:after="120" w:line="240" w:lineRule="auto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8B21FA"/>
    <w:pPr>
      <w:keepNext/>
      <w:numPr>
        <w:ilvl w:val="3"/>
        <w:numId w:val="1"/>
      </w:numPr>
      <w:suppressAutoHyphens/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8B21FA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8B21FA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8B21FA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8B21FA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8B21FA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4A7C6B"/>
  </w:style>
  <w:style w:type="table" w:styleId="Tabela-Siatka">
    <w:name w:val="Table Grid"/>
    <w:basedOn w:val="Standardowy"/>
    <w:uiPriority w:val="39"/>
    <w:rsid w:val="00A85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DD58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B21FA"/>
    <w:rPr>
      <w:rFonts w:ascii="Arial" w:eastAsia="Times New Roman" w:hAnsi="Arial" w:cs="Arial"/>
      <w:b/>
      <w:bCs/>
      <w:caps/>
      <w:kern w:val="1"/>
      <w:sz w:val="24"/>
      <w:szCs w:val="24"/>
      <w:u w:val="single"/>
      <w:lang w:eastAsia="zh-CN"/>
    </w:rPr>
  </w:style>
  <w:style w:type="character" w:customStyle="1" w:styleId="Nagwek2Znak">
    <w:name w:val="Nagłówek 2 Znak"/>
    <w:basedOn w:val="Domylnaczcionkaakapitu"/>
    <w:link w:val="Nagwek2"/>
    <w:rsid w:val="008B21FA"/>
    <w:rPr>
      <w:rFonts w:ascii="Arial" w:eastAsia="Times New Roman" w:hAnsi="Arial" w:cs="Arial"/>
      <w:b/>
      <w:iCs/>
      <w:kern w:val="1"/>
      <w:sz w:val="24"/>
      <w:u w:val="single"/>
      <w:lang w:eastAsia="zh-CN"/>
    </w:rPr>
  </w:style>
  <w:style w:type="character" w:customStyle="1" w:styleId="Nagwek3Znak">
    <w:name w:val="Nagłówek 3 Znak"/>
    <w:basedOn w:val="Domylnaczcionkaakapitu"/>
    <w:link w:val="Nagwek3"/>
    <w:rsid w:val="008B21FA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8B21FA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8B21FA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8B21FA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8B21F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8B21FA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8B21FA"/>
    <w:rPr>
      <w:rFonts w:ascii="Arial" w:eastAsia="Times New Roman" w:hAnsi="Arial" w:cs="Arial"/>
      <w:lang w:eastAsia="zh-CN"/>
    </w:rPr>
  </w:style>
  <w:style w:type="character" w:customStyle="1" w:styleId="WW8Num1z1">
    <w:name w:val="WW8Num1z1"/>
    <w:rsid w:val="008B21FA"/>
    <w:rPr>
      <w:rFonts w:ascii="Courier New" w:hAnsi="Courier New" w:cs="Courier New"/>
    </w:rPr>
  </w:style>
  <w:style w:type="character" w:customStyle="1" w:styleId="WW8Num1z2">
    <w:name w:val="WW8Num1z2"/>
    <w:rsid w:val="008B21FA"/>
    <w:rPr>
      <w:rFonts w:ascii="Wingdings" w:hAnsi="Wingdings" w:cs="Wingdings"/>
    </w:rPr>
  </w:style>
  <w:style w:type="character" w:customStyle="1" w:styleId="WW8Num1z3">
    <w:name w:val="WW8Num1z3"/>
    <w:rsid w:val="008B21FA"/>
    <w:rPr>
      <w:b w:val="0"/>
      <w:i w:val="0"/>
      <w:color w:val="auto"/>
      <w:sz w:val="24"/>
      <w:szCs w:val="24"/>
    </w:rPr>
  </w:style>
  <w:style w:type="character" w:customStyle="1" w:styleId="WW8Num4z0">
    <w:name w:val="WW8Num4z0"/>
    <w:rsid w:val="008B21FA"/>
    <w:rPr>
      <w:rFonts w:ascii="Wingdings" w:hAnsi="Wingdings" w:cs="Wingdings"/>
    </w:rPr>
  </w:style>
  <w:style w:type="character" w:customStyle="1" w:styleId="WW8Num6z0">
    <w:name w:val="WW8Num6z0"/>
    <w:rsid w:val="008B21FA"/>
    <w:rPr>
      <w:b w:val="0"/>
    </w:rPr>
  </w:style>
  <w:style w:type="character" w:customStyle="1" w:styleId="WW8Num7z0">
    <w:name w:val="WW8Num7z0"/>
    <w:rsid w:val="008B21FA"/>
    <w:rPr>
      <w:rFonts w:ascii="Czcionka tekstu podstawowego" w:hAnsi="Czcionka tekstu podstawowego" w:cs="Times New Roman"/>
    </w:rPr>
  </w:style>
  <w:style w:type="character" w:customStyle="1" w:styleId="WW8Num11z0">
    <w:name w:val="WW8Num11z0"/>
    <w:rsid w:val="008B21FA"/>
    <w:rPr>
      <w:b w:val="0"/>
    </w:rPr>
  </w:style>
  <w:style w:type="character" w:customStyle="1" w:styleId="WW8Num12z1">
    <w:name w:val="WW8Num12z1"/>
    <w:rsid w:val="008B21FA"/>
    <w:rPr>
      <w:rFonts w:ascii="Courier New" w:hAnsi="Courier New" w:cs="Courier New"/>
    </w:rPr>
  </w:style>
  <w:style w:type="character" w:customStyle="1" w:styleId="WW8Num12z3">
    <w:name w:val="WW8Num12z3"/>
    <w:rsid w:val="008B21FA"/>
    <w:rPr>
      <w:i w:val="0"/>
    </w:rPr>
  </w:style>
  <w:style w:type="character" w:customStyle="1" w:styleId="WW8Num12z5">
    <w:name w:val="WW8Num12z5"/>
    <w:rsid w:val="008B21FA"/>
    <w:rPr>
      <w:rFonts w:ascii="Times New Roman" w:hAnsi="Times New Roman" w:cs="Times New Roman"/>
    </w:rPr>
  </w:style>
  <w:style w:type="character" w:customStyle="1" w:styleId="WW8Num19z1">
    <w:name w:val="WW8Num19z1"/>
    <w:rsid w:val="008B21FA"/>
    <w:rPr>
      <w:rFonts w:ascii="Courier New" w:hAnsi="Courier New" w:cs="Courier New"/>
    </w:rPr>
  </w:style>
  <w:style w:type="character" w:customStyle="1" w:styleId="WW8Num19z3">
    <w:name w:val="WW8Num19z3"/>
    <w:rsid w:val="008B21FA"/>
    <w:rPr>
      <w:i w:val="0"/>
    </w:rPr>
  </w:style>
  <w:style w:type="character" w:customStyle="1" w:styleId="WW8Num19z5">
    <w:name w:val="WW8Num19z5"/>
    <w:rsid w:val="008B21FA"/>
    <w:rPr>
      <w:rFonts w:ascii="Times New Roman" w:hAnsi="Times New Roman" w:cs="Times New Roman"/>
    </w:rPr>
  </w:style>
  <w:style w:type="character" w:customStyle="1" w:styleId="WW8Num22z1">
    <w:name w:val="WW8Num22z1"/>
    <w:rsid w:val="008B21FA"/>
    <w:rPr>
      <w:rFonts w:ascii="Courier New" w:hAnsi="Courier New" w:cs="Courier New"/>
    </w:rPr>
  </w:style>
  <w:style w:type="character" w:customStyle="1" w:styleId="WW8Num22z3">
    <w:name w:val="WW8Num22z3"/>
    <w:rsid w:val="008B21FA"/>
    <w:rPr>
      <w:i w:val="0"/>
    </w:rPr>
  </w:style>
  <w:style w:type="character" w:customStyle="1" w:styleId="WW8Num22z5">
    <w:name w:val="WW8Num22z5"/>
    <w:rsid w:val="008B21FA"/>
    <w:rPr>
      <w:rFonts w:ascii="Times New Roman" w:hAnsi="Times New Roman" w:cs="Times New Roman"/>
    </w:rPr>
  </w:style>
  <w:style w:type="character" w:customStyle="1" w:styleId="WW8Num23z1">
    <w:name w:val="WW8Num23z1"/>
    <w:rsid w:val="008B21FA"/>
    <w:rPr>
      <w:rFonts w:ascii="Courier New" w:hAnsi="Courier New" w:cs="Courier New"/>
    </w:rPr>
  </w:style>
  <w:style w:type="character" w:customStyle="1" w:styleId="WW8Num23z3">
    <w:name w:val="WW8Num23z3"/>
    <w:rsid w:val="008B21FA"/>
    <w:rPr>
      <w:i w:val="0"/>
    </w:rPr>
  </w:style>
  <w:style w:type="character" w:customStyle="1" w:styleId="WW8Num23z5">
    <w:name w:val="WW8Num23z5"/>
    <w:rsid w:val="008B21FA"/>
    <w:rPr>
      <w:rFonts w:ascii="Times New Roman" w:hAnsi="Times New Roman" w:cs="Times New Roman"/>
    </w:rPr>
  </w:style>
  <w:style w:type="character" w:customStyle="1" w:styleId="WW8Num24z0">
    <w:name w:val="WW8Num24z0"/>
    <w:rsid w:val="008B21FA"/>
    <w:rPr>
      <w:rFonts w:ascii="StarSymbol" w:eastAsia="StarSymbol" w:hAnsi="StarSymbol" w:cs="StarSymbol"/>
      <w:color w:val="auto"/>
      <w:sz w:val="18"/>
      <w:szCs w:val="18"/>
    </w:rPr>
  </w:style>
  <w:style w:type="character" w:customStyle="1" w:styleId="WW8Num25z1">
    <w:name w:val="WW8Num25z1"/>
    <w:rsid w:val="008B21FA"/>
    <w:rPr>
      <w:rFonts w:ascii="Courier New" w:hAnsi="Courier New" w:cs="Courier New"/>
    </w:rPr>
  </w:style>
  <w:style w:type="character" w:customStyle="1" w:styleId="WW8Num25z3">
    <w:name w:val="WW8Num25z3"/>
    <w:rsid w:val="008B21FA"/>
    <w:rPr>
      <w:i w:val="0"/>
    </w:rPr>
  </w:style>
  <w:style w:type="character" w:customStyle="1" w:styleId="WW8Num25z5">
    <w:name w:val="WW8Num25z5"/>
    <w:rsid w:val="008B21FA"/>
    <w:rPr>
      <w:rFonts w:ascii="Times New Roman" w:hAnsi="Times New Roman" w:cs="Times New Roman"/>
    </w:rPr>
  </w:style>
  <w:style w:type="character" w:customStyle="1" w:styleId="WW8Num28z1">
    <w:name w:val="WW8Num28z1"/>
    <w:rsid w:val="008B21FA"/>
    <w:rPr>
      <w:rFonts w:ascii="Courier New" w:hAnsi="Courier New" w:cs="Courier New"/>
    </w:rPr>
  </w:style>
  <w:style w:type="character" w:customStyle="1" w:styleId="WW8Num28z3">
    <w:name w:val="WW8Num28z3"/>
    <w:rsid w:val="008B21FA"/>
    <w:rPr>
      <w:i w:val="0"/>
    </w:rPr>
  </w:style>
  <w:style w:type="character" w:customStyle="1" w:styleId="WW8Num28z5">
    <w:name w:val="WW8Num28z5"/>
    <w:rsid w:val="008B21FA"/>
    <w:rPr>
      <w:rFonts w:ascii="Times New Roman" w:hAnsi="Times New Roman" w:cs="Times New Roman"/>
    </w:rPr>
  </w:style>
  <w:style w:type="character" w:customStyle="1" w:styleId="WW8Num32z0">
    <w:name w:val="WW8Num32z0"/>
    <w:rsid w:val="008B21FA"/>
    <w:rPr>
      <w:rFonts w:ascii="StarSymbol" w:hAnsi="StarSymbol" w:cs="StarSymbol"/>
      <w:sz w:val="18"/>
      <w:szCs w:val="18"/>
    </w:rPr>
  </w:style>
  <w:style w:type="character" w:customStyle="1" w:styleId="WW8Num35z1">
    <w:name w:val="WW8Num35z1"/>
    <w:rsid w:val="008B21FA"/>
    <w:rPr>
      <w:rFonts w:ascii="Symbol" w:hAnsi="Symbol" w:cs="Symbol"/>
      <w:color w:val="auto"/>
    </w:rPr>
  </w:style>
  <w:style w:type="character" w:customStyle="1" w:styleId="WW8Num35z3">
    <w:name w:val="WW8Num35z3"/>
    <w:rsid w:val="008B21FA"/>
    <w:rPr>
      <w:i w:val="0"/>
    </w:rPr>
  </w:style>
  <w:style w:type="character" w:customStyle="1" w:styleId="WW8Num35z5">
    <w:name w:val="WW8Num35z5"/>
    <w:rsid w:val="008B21FA"/>
    <w:rPr>
      <w:rFonts w:ascii="Times New Roman" w:hAnsi="Times New Roman" w:cs="Times New Roman"/>
    </w:rPr>
  </w:style>
  <w:style w:type="character" w:customStyle="1" w:styleId="WW8Num36z0">
    <w:name w:val="WW8Num36z0"/>
    <w:rsid w:val="008B21FA"/>
    <w:rPr>
      <w:rFonts w:ascii="OpenSymbol" w:hAnsi="OpenSymbol" w:cs="OpenSymbol"/>
    </w:rPr>
  </w:style>
  <w:style w:type="character" w:customStyle="1" w:styleId="WW8Num37z1">
    <w:name w:val="WW8Num37z1"/>
    <w:rsid w:val="008B21FA"/>
    <w:rPr>
      <w:rFonts w:ascii="Courier New" w:hAnsi="Courier New" w:cs="Courier New"/>
    </w:rPr>
  </w:style>
  <w:style w:type="character" w:customStyle="1" w:styleId="WW8Num37z3">
    <w:name w:val="WW8Num37z3"/>
    <w:rsid w:val="008B21FA"/>
    <w:rPr>
      <w:i w:val="0"/>
    </w:rPr>
  </w:style>
  <w:style w:type="character" w:customStyle="1" w:styleId="WW8Num37z5">
    <w:name w:val="WW8Num37z5"/>
    <w:rsid w:val="008B21FA"/>
    <w:rPr>
      <w:rFonts w:ascii="Times New Roman" w:hAnsi="Times New Roman" w:cs="Times New Roman"/>
    </w:rPr>
  </w:style>
  <w:style w:type="character" w:customStyle="1" w:styleId="WW8Num39z1">
    <w:name w:val="WW8Num39z1"/>
    <w:rsid w:val="008B21FA"/>
    <w:rPr>
      <w:rFonts w:ascii="Courier New" w:hAnsi="Courier New" w:cs="Courier New"/>
    </w:rPr>
  </w:style>
  <w:style w:type="character" w:customStyle="1" w:styleId="WW8Num39z3">
    <w:name w:val="WW8Num39z3"/>
    <w:rsid w:val="008B21FA"/>
    <w:rPr>
      <w:rFonts w:ascii="Symbol" w:hAnsi="Symbol" w:cs="Symbol"/>
    </w:rPr>
  </w:style>
  <w:style w:type="character" w:customStyle="1" w:styleId="WW8Num39z5">
    <w:name w:val="WW8Num39z5"/>
    <w:rsid w:val="008B21FA"/>
    <w:rPr>
      <w:rFonts w:ascii="Times New Roman" w:hAnsi="Times New Roman" w:cs="Times New Roman"/>
    </w:rPr>
  </w:style>
  <w:style w:type="character" w:customStyle="1" w:styleId="WW8Num40z0">
    <w:name w:val="WW8Num40z0"/>
    <w:rsid w:val="008B21FA"/>
    <w:rPr>
      <w:rFonts w:ascii="OpenSymbol" w:hAnsi="OpenSymbol" w:cs="OpenSymbol"/>
    </w:rPr>
  </w:style>
  <w:style w:type="character" w:customStyle="1" w:styleId="WW8Num15z0">
    <w:name w:val="WW8Num15z0"/>
    <w:rsid w:val="008B21FA"/>
    <w:rPr>
      <w:b w:val="0"/>
    </w:rPr>
  </w:style>
  <w:style w:type="character" w:customStyle="1" w:styleId="WW8Num17z0">
    <w:name w:val="WW8Num17z0"/>
    <w:rsid w:val="008B21FA"/>
    <w:rPr>
      <w:b w:val="0"/>
    </w:rPr>
  </w:style>
  <w:style w:type="character" w:customStyle="1" w:styleId="WW8Num18z0">
    <w:name w:val="WW8Num18z0"/>
    <w:rsid w:val="008B21FA"/>
    <w:rPr>
      <w:rFonts w:ascii="OpenSymbol" w:hAnsi="OpenSymbol" w:cs="OpenSymbol"/>
      <w:i w:val="0"/>
    </w:rPr>
  </w:style>
  <w:style w:type="character" w:customStyle="1" w:styleId="WW8Num21z0">
    <w:name w:val="WW8Num21z0"/>
    <w:rsid w:val="008B21FA"/>
    <w:rPr>
      <w:b w:val="0"/>
    </w:rPr>
  </w:style>
  <w:style w:type="character" w:customStyle="1" w:styleId="WW8Num21z3">
    <w:name w:val="WW8Num21z3"/>
    <w:rsid w:val="008B21FA"/>
    <w:rPr>
      <w:rFonts w:ascii="Symbol" w:hAnsi="Symbol" w:cs="Symbol"/>
    </w:rPr>
  </w:style>
  <w:style w:type="character" w:customStyle="1" w:styleId="WW8Num21z4">
    <w:name w:val="WW8Num21z4"/>
    <w:rsid w:val="008B21FA"/>
    <w:rPr>
      <w:rFonts w:ascii="Courier New" w:hAnsi="Courier New" w:cs="StarSymbol"/>
      <w:sz w:val="18"/>
      <w:szCs w:val="18"/>
    </w:rPr>
  </w:style>
  <w:style w:type="character" w:customStyle="1" w:styleId="WW8Num21z5">
    <w:name w:val="WW8Num21z5"/>
    <w:rsid w:val="008B21FA"/>
    <w:rPr>
      <w:rFonts w:ascii="Wingdings" w:hAnsi="Wingdings" w:cs="Wingdings"/>
    </w:rPr>
  </w:style>
  <w:style w:type="character" w:customStyle="1" w:styleId="WW8Num26z1">
    <w:name w:val="WW8Num26z1"/>
    <w:rsid w:val="008B21FA"/>
    <w:rPr>
      <w:rFonts w:ascii="Courier New" w:hAnsi="Courier New" w:cs="Courier New"/>
    </w:rPr>
  </w:style>
  <w:style w:type="character" w:customStyle="1" w:styleId="WW8Num26z3">
    <w:name w:val="WW8Num26z3"/>
    <w:rsid w:val="008B21FA"/>
    <w:rPr>
      <w:i w:val="0"/>
    </w:rPr>
  </w:style>
  <w:style w:type="character" w:customStyle="1" w:styleId="WW8Num26z5">
    <w:name w:val="WW8Num26z5"/>
    <w:rsid w:val="008B21FA"/>
    <w:rPr>
      <w:rFonts w:ascii="Times New Roman" w:hAnsi="Times New Roman" w:cs="Times New Roman"/>
    </w:rPr>
  </w:style>
  <w:style w:type="character" w:customStyle="1" w:styleId="WW8Num27z0">
    <w:name w:val="WW8Num27z0"/>
    <w:rsid w:val="008B21FA"/>
    <w:rPr>
      <w:rFonts w:ascii="Symbol" w:hAnsi="Symbol" w:cs="Symbol"/>
      <w:color w:val="auto"/>
    </w:rPr>
  </w:style>
  <w:style w:type="character" w:customStyle="1" w:styleId="WW8Num29z0">
    <w:name w:val="WW8Num29z0"/>
    <w:rsid w:val="008B21FA"/>
    <w:rPr>
      <w:b w:val="0"/>
    </w:rPr>
  </w:style>
  <w:style w:type="character" w:customStyle="1" w:styleId="WW8Num30z0">
    <w:name w:val="WW8Num30z0"/>
    <w:rsid w:val="008B21FA"/>
    <w:rPr>
      <w:rFonts w:ascii="Symbol" w:hAnsi="Symbol" w:cs="Symbol"/>
      <w:sz w:val="20"/>
    </w:rPr>
  </w:style>
  <w:style w:type="character" w:customStyle="1" w:styleId="WW8Num42z0">
    <w:name w:val="WW8Num42z0"/>
    <w:rsid w:val="008B21FA"/>
    <w:rPr>
      <w:b w:val="0"/>
    </w:rPr>
  </w:style>
  <w:style w:type="character" w:customStyle="1" w:styleId="WW8Num44z1">
    <w:name w:val="WW8Num44z1"/>
    <w:rsid w:val="008B21FA"/>
    <w:rPr>
      <w:rFonts w:ascii="Courier New" w:hAnsi="Courier New" w:cs="Courier New"/>
    </w:rPr>
  </w:style>
  <w:style w:type="character" w:customStyle="1" w:styleId="WW8Num44z3">
    <w:name w:val="WW8Num44z3"/>
    <w:rsid w:val="008B21FA"/>
    <w:rPr>
      <w:i w:val="0"/>
    </w:rPr>
  </w:style>
  <w:style w:type="character" w:customStyle="1" w:styleId="WW8Num44z5">
    <w:name w:val="WW8Num44z5"/>
    <w:rsid w:val="008B21FA"/>
    <w:rPr>
      <w:rFonts w:ascii="Times New Roman" w:hAnsi="Times New Roman" w:cs="Times New Roman"/>
    </w:rPr>
  </w:style>
  <w:style w:type="character" w:customStyle="1" w:styleId="WW8Num50z0">
    <w:name w:val="WW8Num50z0"/>
    <w:rsid w:val="008B21FA"/>
    <w:rPr>
      <w:rFonts w:ascii="Symbol" w:hAnsi="Symbol" w:cs="Symbol"/>
    </w:rPr>
  </w:style>
  <w:style w:type="character" w:customStyle="1" w:styleId="WW8Num50z1">
    <w:name w:val="WW8Num50z1"/>
    <w:rsid w:val="008B21FA"/>
    <w:rPr>
      <w:rFonts w:ascii="Courier New" w:hAnsi="Courier New" w:cs="Courier New"/>
    </w:rPr>
  </w:style>
  <w:style w:type="character" w:customStyle="1" w:styleId="WW8Num50z3">
    <w:name w:val="WW8Num50z3"/>
    <w:rsid w:val="008B21FA"/>
    <w:rPr>
      <w:i w:val="0"/>
    </w:rPr>
  </w:style>
  <w:style w:type="character" w:customStyle="1" w:styleId="WW8Num50z5">
    <w:name w:val="WW8Num50z5"/>
    <w:rsid w:val="008B21FA"/>
    <w:rPr>
      <w:rFonts w:ascii="Times New Roman" w:hAnsi="Times New Roman" w:cs="Times New Roman"/>
    </w:rPr>
  </w:style>
  <w:style w:type="character" w:customStyle="1" w:styleId="WW8Num52z1">
    <w:name w:val="WW8Num52z1"/>
    <w:rsid w:val="008B21FA"/>
    <w:rPr>
      <w:rFonts w:ascii="Courier New" w:hAnsi="Courier New" w:cs="Courier New"/>
    </w:rPr>
  </w:style>
  <w:style w:type="character" w:customStyle="1" w:styleId="WW8Num52z3">
    <w:name w:val="WW8Num52z3"/>
    <w:rsid w:val="008B21FA"/>
    <w:rPr>
      <w:i w:val="0"/>
    </w:rPr>
  </w:style>
  <w:style w:type="character" w:customStyle="1" w:styleId="WW8Num52z5">
    <w:name w:val="WW8Num52z5"/>
    <w:rsid w:val="008B21FA"/>
    <w:rPr>
      <w:rFonts w:ascii="Times New Roman" w:hAnsi="Times New Roman" w:cs="Times New Roman"/>
    </w:rPr>
  </w:style>
  <w:style w:type="character" w:customStyle="1" w:styleId="WW8Num53z0">
    <w:name w:val="WW8Num53z0"/>
    <w:rsid w:val="008B21FA"/>
    <w:rPr>
      <w:b w:val="0"/>
    </w:rPr>
  </w:style>
  <w:style w:type="character" w:customStyle="1" w:styleId="WW8Num53z1">
    <w:name w:val="WW8Num53z1"/>
    <w:rsid w:val="008B21FA"/>
    <w:rPr>
      <w:rFonts w:ascii="Courier New" w:hAnsi="Courier New" w:cs="Courier New"/>
    </w:rPr>
  </w:style>
  <w:style w:type="character" w:customStyle="1" w:styleId="WW8Num53z2">
    <w:name w:val="WW8Num53z2"/>
    <w:rsid w:val="008B21FA"/>
    <w:rPr>
      <w:rFonts w:ascii="Wingdings" w:hAnsi="Wingdings" w:cs="Wingdings"/>
    </w:rPr>
  </w:style>
  <w:style w:type="character" w:customStyle="1" w:styleId="WW8Num53z3">
    <w:name w:val="WW8Num53z3"/>
    <w:rsid w:val="008B21FA"/>
    <w:rPr>
      <w:rFonts w:ascii="Symbol" w:hAnsi="Symbol" w:cs="Symbol"/>
    </w:rPr>
  </w:style>
  <w:style w:type="character" w:customStyle="1" w:styleId="WW8Num54z1">
    <w:name w:val="WW8Num54z1"/>
    <w:rsid w:val="008B21FA"/>
    <w:rPr>
      <w:rFonts w:ascii="Courier New" w:hAnsi="Courier New" w:cs="Courier New"/>
    </w:rPr>
  </w:style>
  <w:style w:type="character" w:customStyle="1" w:styleId="WW8Num54z3">
    <w:name w:val="WW8Num54z3"/>
    <w:rsid w:val="008B21FA"/>
    <w:rPr>
      <w:i w:val="0"/>
    </w:rPr>
  </w:style>
  <w:style w:type="character" w:customStyle="1" w:styleId="WW8Num54z5">
    <w:name w:val="WW8Num54z5"/>
    <w:rsid w:val="008B21FA"/>
    <w:rPr>
      <w:rFonts w:ascii="Times New Roman" w:hAnsi="Times New Roman" w:cs="Times New Roman"/>
    </w:rPr>
  </w:style>
  <w:style w:type="character" w:customStyle="1" w:styleId="WW8Num57z1">
    <w:name w:val="WW8Num57z1"/>
    <w:rsid w:val="008B21FA"/>
    <w:rPr>
      <w:rFonts w:ascii="Courier New" w:hAnsi="Courier New" w:cs="Courier New"/>
    </w:rPr>
  </w:style>
  <w:style w:type="character" w:customStyle="1" w:styleId="WW8Num57z2">
    <w:name w:val="WW8Num57z2"/>
    <w:rsid w:val="008B21FA"/>
    <w:rPr>
      <w:rFonts w:ascii="Wingdings" w:hAnsi="Wingdings" w:cs="Wingdings"/>
    </w:rPr>
  </w:style>
  <w:style w:type="character" w:customStyle="1" w:styleId="WW8Num57z3">
    <w:name w:val="WW8Num57z3"/>
    <w:rsid w:val="008B21FA"/>
    <w:rPr>
      <w:rFonts w:ascii="Symbol" w:hAnsi="Symbol" w:cs="Symbol"/>
    </w:rPr>
  </w:style>
  <w:style w:type="character" w:customStyle="1" w:styleId="WW8Num59z1">
    <w:name w:val="WW8Num59z1"/>
    <w:rsid w:val="008B21FA"/>
    <w:rPr>
      <w:rFonts w:ascii="Courier New" w:hAnsi="Courier New" w:cs="Courier New"/>
    </w:rPr>
  </w:style>
  <w:style w:type="character" w:customStyle="1" w:styleId="WW8Num59z3">
    <w:name w:val="WW8Num59z3"/>
    <w:rsid w:val="008B21FA"/>
    <w:rPr>
      <w:i w:val="0"/>
    </w:rPr>
  </w:style>
  <w:style w:type="character" w:customStyle="1" w:styleId="WW8Num59z5">
    <w:name w:val="WW8Num59z5"/>
    <w:rsid w:val="008B21FA"/>
    <w:rPr>
      <w:rFonts w:ascii="Times New Roman" w:hAnsi="Times New Roman" w:cs="Times New Roman"/>
    </w:rPr>
  </w:style>
  <w:style w:type="character" w:customStyle="1" w:styleId="WW8Num60z1">
    <w:name w:val="WW8Num60z1"/>
    <w:rsid w:val="008B21FA"/>
    <w:rPr>
      <w:rFonts w:ascii="Courier New" w:hAnsi="Courier New" w:cs="Courier New"/>
    </w:rPr>
  </w:style>
  <w:style w:type="character" w:customStyle="1" w:styleId="WW8Num60z3">
    <w:name w:val="WW8Num60z3"/>
    <w:rsid w:val="008B21FA"/>
    <w:rPr>
      <w:i w:val="0"/>
    </w:rPr>
  </w:style>
  <w:style w:type="character" w:customStyle="1" w:styleId="WW8Num60z5">
    <w:name w:val="WW8Num60z5"/>
    <w:rsid w:val="008B21FA"/>
    <w:rPr>
      <w:rFonts w:ascii="Times New Roman" w:hAnsi="Times New Roman" w:cs="Times New Roman"/>
    </w:rPr>
  </w:style>
  <w:style w:type="character" w:customStyle="1" w:styleId="WW8Num62z1">
    <w:name w:val="WW8Num62z1"/>
    <w:rsid w:val="008B21FA"/>
    <w:rPr>
      <w:rFonts w:ascii="Courier New" w:hAnsi="Courier New" w:cs="Courier New"/>
    </w:rPr>
  </w:style>
  <w:style w:type="character" w:customStyle="1" w:styleId="WW8Num62z3">
    <w:name w:val="WW8Num62z3"/>
    <w:rsid w:val="008B21FA"/>
    <w:rPr>
      <w:i w:val="0"/>
    </w:rPr>
  </w:style>
  <w:style w:type="character" w:customStyle="1" w:styleId="WW8Num62z5">
    <w:name w:val="WW8Num62z5"/>
    <w:rsid w:val="008B21FA"/>
    <w:rPr>
      <w:rFonts w:ascii="Times New Roman" w:hAnsi="Times New Roman" w:cs="Times New Roman"/>
    </w:rPr>
  </w:style>
  <w:style w:type="character" w:customStyle="1" w:styleId="WW8Num65z0">
    <w:name w:val="WW8Num65z0"/>
    <w:rsid w:val="008B21FA"/>
    <w:rPr>
      <w:color w:val="auto"/>
    </w:rPr>
  </w:style>
  <w:style w:type="character" w:customStyle="1" w:styleId="WW8Num65z1">
    <w:name w:val="WW8Num65z1"/>
    <w:rsid w:val="008B21FA"/>
    <w:rPr>
      <w:rFonts w:ascii="Courier New" w:hAnsi="Courier New" w:cs="Courier New"/>
    </w:rPr>
  </w:style>
  <w:style w:type="character" w:customStyle="1" w:styleId="WW8Num65z3">
    <w:name w:val="WW8Num65z3"/>
    <w:rsid w:val="008B21FA"/>
    <w:rPr>
      <w:i w:val="0"/>
    </w:rPr>
  </w:style>
  <w:style w:type="character" w:customStyle="1" w:styleId="WW8Num65z5">
    <w:name w:val="WW8Num65z5"/>
    <w:rsid w:val="008B21FA"/>
    <w:rPr>
      <w:rFonts w:ascii="Times New Roman" w:hAnsi="Times New Roman" w:cs="Times New Roman"/>
    </w:rPr>
  </w:style>
  <w:style w:type="character" w:customStyle="1" w:styleId="WW8Num66z0">
    <w:name w:val="WW8Num66z0"/>
    <w:rsid w:val="008B21FA"/>
    <w:rPr>
      <w:b w:val="0"/>
    </w:rPr>
  </w:style>
  <w:style w:type="character" w:customStyle="1" w:styleId="WW8Num67z1">
    <w:name w:val="WW8Num67z1"/>
    <w:rsid w:val="008B21FA"/>
    <w:rPr>
      <w:rFonts w:ascii="Courier New" w:hAnsi="Courier New" w:cs="Courier New"/>
    </w:rPr>
  </w:style>
  <w:style w:type="character" w:customStyle="1" w:styleId="WW8Num67z3">
    <w:name w:val="WW8Num67z3"/>
    <w:rsid w:val="008B21FA"/>
    <w:rPr>
      <w:i w:val="0"/>
    </w:rPr>
  </w:style>
  <w:style w:type="character" w:customStyle="1" w:styleId="WW8Num67z5">
    <w:name w:val="WW8Num67z5"/>
    <w:rsid w:val="008B21FA"/>
    <w:rPr>
      <w:rFonts w:ascii="Times New Roman" w:hAnsi="Times New Roman" w:cs="Times New Roman"/>
    </w:rPr>
  </w:style>
  <w:style w:type="character" w:customStyle="1" w:styleId="WW8Num69z1">
    <w:name w:val="WW8Num69z1"/>
    <w:rsid w:val="008B21FA"/>
    <w:rPr>
      <w:rFonts w:ascii="Courier New" w:hAnsi="Courier New" w:cs="Courier New"/>
    </w:rPr>
  </w:style>
  <w:style w:type="character" w:customStyle="1" w:styleId="WW8Num69z3">
    <w:name w:val="WW8Num69z3"/>
    <w:rsid w:val="008B21FA"/>
    <w:rPr>
      <w:i w:val="0"/>
    </w:rPr>
  </w:style>
  <w:style w:type="character" w:customStyle="1" w:styleId="WW8Num69z5">
    <w:name w:val="WW8Num69z5"/>
    <w:rsid w:val="008B21FA"/>
    <w:rPr>
      <w:rFonts w:ascii="Times New Roman" w:hAnsi="Times New Roman" w:cs="Times New Roman"/>
    </w:rPr>
  </w:style>
  <w:style w:type="character" w:customStyle="1" w:styleId="WW8Num72z1">
    <w:name w:val="WW8Num72z1"/>
    <w:rsid w:val="008B21FA"/>
    <w:rPr>
      <w:rFonts w:ascii="Courier New" w:hAnsi="Courier New" w:cs="Courier New"/>
    </w:rPr>
  </w:style>
  <w:style w:type="character" w:customStyle="1" w:styleId="WW8Num72z3">
    <w:name w:val="WW8Num72z3"/>
    <w:rsid w:val="008B21FA"/>
    <w:rPr>
      <w:i w:val="0"/>
    </w:rPr>
  </w:style>
  <w:style w:type="character" w:customStyle="1" w:styleId="WW8Num72z5">
    <w:name w:val="WW8Num72z5"/>
    <w:rsid w:val="008B21FA"/>
    <w:rPr>
      <w:rFonts w:ascii="Times New Roman" w:hAnsi="Times New Roman" w:cs="Times New Roman"/>
    </w:rPr>
  </w:style>
  <w:style w:type="character" w:customStyle="1" w:styleId="WW8Num76z0">
    <w:name w:val="WW8Num76z0"/>
    <w:rsid w:val="008B21FA"/>
    <w:rPr>
      <w:b w:val="0"/>
    </w:rPr>
  </w:style>
  <w:style w:type="character" w:customStyle="1" w:styleId="WW8Num76z1">
    <w:name w:val="WW8Num76z1"/>
    <w:rsid w:val="008B21FA"/>
    <w:rPr>
      <w:rFonts w:ascii="Courier New" w:hAnsi="Courier New" w:cs="Courier New"/>
    </w:rPr>
  </w:style>
  <w:style w:type="character" w:customStyle="1" w:styleId="WW8Num76z2">
    <w:name w:val="WW8Num76z2"/>
    <w:rsid w:val="008B21FA"/>
    <w:rPr>
      <w:rFonts w:ascii="Wingdings" w:hAnsi="Wingdings" w:cs="Wingdings"/>
    </w:rPr>
  </w:style>
  <w:style w:type="character" w:customStyle="1" w:styleId="WW8Num76z3">
    <w:name w:val="WW8Num76z3"/>
    <w:rsid w:val="008B21FA"/>
    <w:rPr>
      <w:rFonts w:ascii="Symbol" w:hAnsi="Symbol" w:cs="Symbol"/>
    </w:rPr>
  </w:style>
  <w:style w:type="character" w:customStyle="1" w:styleId="WW8Num78z0">
    <w:name w:val="WW8Num78z0"/>
    <w:rsid w:val="008B21FA"/>
    <w:rPr>
      <w:b w:val="0"/>
    </w:rPr>
  </w:style>
  <w:style w:type="character" w:customStyle="1" w:styleId="WW8Num78z1">
    <w:name w:val="WW8Num78z1"/>
    <w:rsid w:val="008B21FA"/>
    <w:rPr>
      <w:rFonts w:ascii="Courier New" w:hAnsi="Courier New" w:cs="Courier New"/>
    </w:rPr>
  </w:style>
  <w:style w:type="character" w:customStyle="1" w:styleId="WW8Num78z2">
    <w:name w:val="WW8Num78z2"/>
    <w:rsid w:val="008B21FA"/>
    <w:rPr>
      <w:rFonts w:ascii="Wingdings" w:hAnsi="Wingdings" w:cs="Wingdings"/>
    </w:rPr>
  </w:style>
  <w:style w:type="character" w:customStyle="1" w:styleId="WW8Num78z3">
    <w:name w:val="WW8Num78z3"/>
    <w:rsid w:val="008B21FA"/>
    <w:rPr>
      <w:rFonts w:ascii="Symbol" w:hAnsi="Symbol" w:cs="Symbol"/>
    </w:rPr>
  </w:style>
  <w:style w:type="character" w:customStyle="1" w:styleId="WW8Num80z0">
    <w:name w:val="WW8Num80z0"/>
    <w:rsid w:val="008B21FA"/>
    <w:rPr>
      <w:rFonts w:ascii="Arial" w:eastAsia="Times New Roman" w:hAnsi="Arial" w:cs="Arial"/>
    </w:rPr>
  </w:style>
  <w:style w:type="character" w:customStyle="1" w:styleId="WW8Num83z0">
    <w:name w:val="WW8Num83z0"/>
    <w:rsid w:val="008B21FA"/>
    <w:rPr>
      <w:rFonts w:ascii="Symbol" w:hAnsi="Symbol" w:cs="Symbol"/>
      <w:sz w:val="20"/>
    </w:rPr>
  </w:style>
  <w:style w:type="character" w:customStyle="1" w:styleId="WW8Num83z1">
    <w:name w:val="WW8Num83z1"/>
    <w:rsid w:val="008B21FA"/>
    <w:rPr>
      <w:rFonts w:ascii="Courier New" w:hAnsi="Courier New" w:cs="Courier New"/>
      <w:sz w:val="20"/>
    </w:rPr>
  </w:style>
  <w:style w:type="character" w:customStyle="1" w:styleId="WW8Num83z2">
    <w:name w:val="WW8Num83z2"/>
    <w:rsid w:val="008B21FA"/>
    <w:rPr>
      <w:rFonts w:ascii="Wingdings" w:hAnsi="Wingdings" w:cs="Wingdings"/>
      <w:sz w:val="20"/>
    </w:rPr>
  </w:style>
  <w:style w:type="character" w:customStyle="1" w:styleId="WW8Num86z1">
    <w:name w:val="WW8Num86z1"/>
    <w:rsid w:val="008B21FA"/>
    <w:rPr>
      <w:rFonts w:ascii="Courier New" w:hAnsi="Courier New" w:cs="Courier New"/>
    </w:rPr>
  </w:style>
  <w:style w:type="character" w:customStyle="1" w:styleId="WW8Num86z3">
    <w:name w:val="WW8Num86z3"/>
    <w:rsid w:val="008B21FA"/>
    <w:rPr>
      <w:i w:val="0"/>
    </w:rPr>
  </w:style>
  <w:style w:type="character" w:customStyle="1" w:styleId="WW8Num86z5">
    <w:name w:val="WW8Num86z5"/>
    <w:rsid w:val="008B21FA"/>
    <w:rPr>
      <w:rFonts w:ascii="Times New Roman" w:hAnsi="Times New Roman" w:cs="Times New Roman"/>
    </w:rPr>
  </w:style>
  <w:style w:type="character" w:customStyle="1" w:styleId="WW8Num87z0">
    <w:name w:val="WW8Num87z0"/>
    <w:rsid w:val="008B21FA"/>
    <w:rPr>
      <w:b w:val="0"/>
    </w:rPr>
  </w:style>
  <w:style w:type="character" w:customStyle="1" w:styleId="WW8Num88z0">
    <w:name w:val="WW8Num88z0"/>
    <w:rsid w:val="008B21FA"/>
    <w:rPr>
      <w:b/>
    </w:rPr>
  </w:style>
  <w:style w:type="character" w:customStyle="1" w:styleId="WW8Num89z0">
    <w:name w:val="WW8Num89z0"/>
    <w:rsid w:val="008B21FA"/>
    <w:rPr>
      <w:b w:val="0"/>
    </w:rPr>
  </w:style>
  <w:style w:type="character" w:customStyle="1" w:styleId="WW8Num90z1">
    <w:name w:val="WW8Num90z1"/>
    <w:rsid w:val="008B21FA"/>
    <w:rPr>
      <w:rFonts w:ascii="Courier New" w:hAnsi="Courier New" w:cs="Courier New"/>
    </w:rPr>
  </w:style>
  <w:style w:type="character" w:customStyle="1" w:styleId="WW8Num90z3">
    <w:name w:val="WW8Num90z3"/>
    <w:rsid w:val="008B21FA"/>
    <w:rPr>
      <w:i w:val="0"/>
    </w:rPr>
  </w:style>
  <w:style w:type="character" w:customStyle="1" w:styleId="WW8Num90z5">
    <w:name w:val="WW8Num90z5"/>
    <w:rsid w:val="008B21FA"/>
    <w:rPr>
      <w:rFonts w:ascii="Times New Roman" w:hAnsi="Times New Roman" w:cs="Times New Roman"/>
    </w:rPr>
  </w:style>
  <w:style w:type="character" w:customStyle="1" w:styleId="WW8Num91z1">
    <w:name w:val="WW8Num91z1"/>
    <w:rsid w:val="008B21FA"/>
    <w:rPr>
      <w:rFonts w:ascii="Courier New" w:hAnsi="Courier New" w:cs="Courier New"/>
    </w:rPr>
  </w:style>
  <w:style w:type="character" w:customStyle="1" w:styleId="WW8Num91z3">
    <w:name w:val="WW8Num91z3"/>
    <w:rsid w:val="008B21FA"/>
    <w:rPr>
      <w:i w:val="0"/>
    </w:rPr>
  </w:style>
  <w:style w:type="character" w:customStyle="1" w:styleId="WW8Num91z5">
    <w:name w:val="WW8Num91z5"/>
    <w:rsid w:val="008B21FA"/>
    <w:rPr>
      <w:rFonts w:ascii="Times New Roman" w:hAnsi="Times New Roman" w:cs="Times New Roman"/>
    </w:rPr>
  </w:style>
  <w:style w:type="character" w:customStyle="1" w:styleId="WW8Num96z1">
    <w:name w:val="WW8Num96z1"/>
    <w:rsid w:val="008B21FA"/>
    <w:rPr>
      <w:rFonts w:ascii="Courier New" w:hAnsi="Courier New" w:cs="Courier New"/>
    </w:rPr>
  </w:style>
  <w:style w:type="character" w:customStyle="1" w:styleId="WW8Num96z3">
    <w:name w:val="WW8Num96z3"/>
    <w:rsid w:val="008B21FA"/>
    <w:rPr>
      <w:i w:val="0"/>
    </w:rPr>
  </w:style>
  <w:style w:type="character" w:customStyle="1" w:styleId="WW8Num96z5">
    <w:name w:val="WW8Num96z5"/>
    <w:rsid w:val="008B21FA"/>
    <w:rPr>
      <w:rFonts w:ascii="Times New Roman" w:hAnsi="Times New Roman" w:cs="Times New Roman"/>
    </w:rPr>
  </w:style>
  <w:style w:type="character" w:customStyle="1" w:styleId="WW8Num97z1">
    <w:name w:val="WW8Num97z1"/>
    <w:rsid w:val="008B21FA"/>
    <w:rPr>
      <w:rFonts w:ascii="Courier New" w:hAnsi="Courier New" w:cs="Courier New"/>
    </w:rPr>
  </w:style>
  <w:style w:type="character" w:customStyle="1" w:styleId="WW8Num97z3">
    <w:name w:val="WW8Num97z3"/>
    <w:rsid w:val="008B21FA"/>
    <w:rPr>
      <w:i w:val="0"/>
    </w:rPr>
  </w:style>
  <w:style w:type="character" w:customStyle="1" w:styleId="WW8Num97z5">
    <w:name w:val="WW8Num97z5"/>
    <w:rsid w:val="008B21FA"/>
    <w:rPr>
      <w:rFonts w:ascii="Times New Roman" w:hAnsi="Times New Roman" w:cs="Times New Roman"/>
    </w:rPr>
  </w:style>
  <w:style w:type="character" w:customStyle="1" w:styleId="WW8Num98z1">
    <w:name w:val="WW8Num98z1"/>
    <w:rsid w:val="008B21FA"/>
    <w:rPr>
      <w:rFonts w:ascii="Courier New" w:hAnsi="Courier New" w:cs="Courier New"/>
    </w:rPr>
  </w:style>
  <w:style w:type="character" w:customStyle="1" w:styleId="WW8Num98z2">
    <w:name w:val="WW8Num98z2"/>
    <w:rsid w:val="008B21FA"/>
    <w:rPr>
      <w:rFonts w:ascii="Wingdings" w:hAnsi="Wingdings" w:cs="Wingdings"/>
    </w:rPr>
  </w:style>
  <w:style w:type="character" w:customStyle="1" w:styleId="WW8Num98z3">
    <w:name w:val="WW8Num98z3"/>
    <w:rsid w:val="008B21FA"/>
    <w:rPr>
      <w:b w:val="0"/>
      <w:i w:val="0"/>
      <w:color w:val="auto"/>
      <w:sz w:val="24"/>
      <w:szCs w:val="24"/>
    </w:rPr>
  </w:style>
  <w:style w:type="character" w:customStyle="1" w:styleId="WW8Num99z0">
    <w:name w:val="WW8Num99z0"/>
    <w:rsid w:val="008B21FA"/>
    <w:rPr>
      <w:b w:val="0"/>
    </w:rPr>
  </w:style>
  <w:style w:type="character" w:customStyle="1" w:styleId="WW8Num101z0">
    <w:name w:val="WW8Num101z0"/>
    <w:rsid w:val="008B21FA"/>
    <w:rPr>
      <w:color w:val="auto"/>
    </w:rPr>
  </w:style>
  <w:style w:type="character" w:customStyle="1" w:styleId="WW8Num101z1">
    <w:name w:val="WW8Num101z1"/>
    <w:rsid w:val="008B21FA"/>
    <w:rPr>
      <w:rFonts w:ascii="Courier New" w:hAnsi="Courier New" w:cs="Courier New"/>
    </w:rPr>
  </w:style>
  <w:style w:type="character" w:customStyle="1" w:styleId="WW8Num101z3">
    <w:name w:val="WW8Num101z3"/>
    <w:rsid w:val="008B21FA"/>
    <w:rPr>
      <w:i w:val="0"/>
    </w:rPr>
  </w:style>
  <w:style w:type="character" w:customStyle="1" w:styleId="WW8Num101z5">
    <w:name w:val="WW8Num101z5"/>
    <w:rsid w:val="008B21FA"/>
    <w:rPr>
      <w:rFonts w:ascii="Times New Roman" w:hAnsi="Times New Roman" w:cs="Times New Roman"/>
    </w:rPr>
  </w:style>
  <w:style w:type="character" w:customStyle="1" w:styleId="WW8Num102z0">
    <w:name w:val="WW8Num102z0"/>
    <w:rsid w:val="008B21FA"/>
    <w:rPr>
      <w:b/>
    </w:rPr>
  </w:style>
  <w:style w:type="character" w:customStyle="1" w:styleId="WW8Num102z1">
    <w:name w:val="WW8Num102z1"/>
    <w:rsid w:val="008B21FA"/>
    <w:rPr>
      <w:rFonts w:ascii="Courier New" w:hAnsi="Courier New" w:cs="Courier New"/>
    </w:rPr>
  </w:style>
  <w:style w:type="character" w:customStyle="1" w:styleId="WW8Num102z3">
    <w:name w:val="WW8Num102z3"/>
    <w:rsid w:val="008B21FA"/>
    <w:rPr>
      <w:i w:val="0"/>
    </w:rPr>
  </w:style>
  <w:style w:type="character" w:customStyle="1" w:styleId="WW8Num102z5">
    <w:name w:val="WW8Num102z5"/>
    <w:rsid w:val="008B21FA"/>
    <w:rPr>
      <w:rFonts w:ascii="Times New Roman" w:hAnsi="Times New Roman" w:cs="Times New Roman"/>
    </w:rPr>
  </w:style>
  <w:style w:type="character" w:customStyle="1" w:styleId="WW8Num106z1">
    <w:name w:val="WW8Num106z1"/>
    <w:rsid w:val="008B21FA"/>
    <w:rPr>
      <w:rFonts w:ascii="Courier New" w:hAnsi="Courier New" w:cs="Courier New"/>
    </w:rPr>
  </w:style>
  <w:style w:type="character" w:customStyle="1" w:styleId="WW8Num106z3">
    <w:name w:val="WW8Num106z3"/>
    <w:rsid w:val="008B21FA"/>
    <w:rPr>
      <w:i w:val="0"/>
    </w:rPr>
  </w:style>
  <w:style w:type="character" w:customStyle="1" w:styleId="WW8Num106z5">
    <w:name w:val="WW8Num106z5"/>
    <w:rsid w:val="008B21FA"/>
    <w:rPr>
      <w:rFonts w:ascii="Times New Roman" w:hAnsi="Times New Roman" w:cs="Times New Roman"/>
    </w:rPr>
  </w:style>
  <w:style w:type="character" w:customStyle="1" w:styleId="WW8Num111z0">
    <w:name w:val="WW8Num111z0"/>
    <w:rsid w:val="008B21FA"/>
    <w:rPr>
      <w:color w:val="auto"/>
    </w:rPr>
  </w:style>
  <w:style w:type="character" w:customStyle="1" w:styleId="WW8Num111z1">
    <w:name w:val="WW8Num111z1"/>
    <w:rsid w:val="008B21FA"/>
    <w:rPr>
      <w:rFonts w:ascii="Courier New" w:hAnsi="Courier New" w:cs="Courier New"/>
    </w:rPr>
  </w:style>
  <w:style w:type="character" w:customStyle="1" w:styleId="WW8Num111z3">
    <w:name w:val="WW8Num111z3"/>
    <w:rsid w:val="008B21FA"/>
    <w:rPr>
      <w:i w:val="0"/>
    </w:rPr>
  </w:style>
  <w:style w:type="character" w:customStyle="1" w:styleId="WW8Num111z5">
    <w:name w:val="WW8Num111z5"/>
    <w:rsid w:val="008B21FA"/>
    <w:rPr>
      <w:rFonts w:ascii="Times New Roman" w:hAnsi="Times New Roman" w:cs="Times New Roman"/>
    </w:rPr>
  </w:style>
  <w:style w:type="character" w:customStyle="1" w:styleId="Domylnaczcionkaakapitu4">
    <w:name w:val="Domyślna czcionka akapitu4"/>
    <w:rsid w:val="008B21FA"/>
  </w:style>
  <w:style w:type="character" w:customStyle="1" w:styleId="WW8Num30z1">
    <w:name w:val="WW8Num30z1"/>
    <w:rsid w:val="008B21FA"/>
    <w:rPr>
      <w:rFonts w:ascii="Courier New" w:hAnsi="Courier New" w:cs="Courier New"/>
      <w:sz w:val="20"/>
    </w:rPr>
  </w:style>
  <w:style w:type="character" w:customStyle="1" w:styleId="WW8Num30z3">
    <w:name w:val="WW8Num30z3"/>
    <w:rsid w:val="008B21FA"/>
    <w:rPr>
      <w:i w:val="0"/>
    </w:rPr>
  </w:style>
  <w:style w:type="character" w:customStyle="1" w:styleId="WW8Num30z5">
    <w:name w:val="WW8Num30z5"/>
    <w:rsid w:val="008B21FA"/>
    <w:rPr>
      <w:rFonts w:ascii="Times New Roman" w:hAnsi="Times New Roman" w:cs="Times New Roman"/>
    </w:rPr>
  </w:style>
  <w:style w:type="character" w:customStyle="1" w:styleId="WW8Num41z1">
    <w:name w:val="WW8Num41z1"/>
    <w:rsid w:val="008B21FA"/>
    <w:rPr>
      <w:rFonts w:ascii="Courier New" w:hAnsi="Courier New" w:cs="Courier New"/>
    </w:rPr>
  </w:style>
  <w:style w:type="character" w:customStyle="1" w:styleId="WW8Num41z3">
    <w:name w:val="WW8Num41z3"/>
    <w:rsid w:val="008B21FA"/>
    <w:rPr>
      <w:i w:val="0"/>
    </w:rPr>
  </w:style>
  <w:style w:type="character" w:customStyle="1" w:styleId="WW8Num41z5">
    <w:name w:val="WW8Num41z5"/>
    <w:rsid w:val="008B21FA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8B21FA"/>
  </w:style>
  <w:style w:type="character" w:customStyle="1" w:styleId="WW8Num16z0">
    <w:name w:val="WW8Num16z0"/>
    <w:rsid w:val="008B21FA"/>
    <w:rPr>
      <w:rFonts w:ascii="Symbol" w:hAnsi="Symbol" w:cs="Symbol"/>
      <w:b w:val="0"/>
    </w:rPr>
  </w:style>
  <w:style w:type="character" w:customStyle="1" w:styleId="WW8Num22z0">
    <w:name w:val="WW8Num22z0"/>
    <w:rsid w:val="008B21FA"/>
    <w:rPr>
      <w:b w:val="0"/>
    </w:rPr>
  </w:style>
  <w:style w:type="character" w:customStyle="1" w:styleId="WW8Num28z0">
    <w:name w:val="WW8Num28z0"/>
    <w:rsid w:val="008B21FA"/>
    <w:rPr>
      <w:i w:val="0"/>
    </w:rPr>
  </w:style>
  <w:style w:type="character" w:customStyle="1" w:styleId="WW8Num32z3">
    <w:name w:val="WW8Num32z3"/>
    <w:rsid w:val="008B21FA"/>
    <w:rPr>
      <w:rFonts w:ascii="Symbol" w:hAnsi="Symbol" w:cs="Symbol"/>
    </w:rPr>
  </w:style>
  <w:style w:type="character" w:customStyle="1" w:styleId="WW8Num32z4">
    <w:name w:val="WW8Num32z4"/>
    <w:rsid w:val="008B21FA"/>
    <w:rPr>
      <w:rFonts w:ascii="Wingdings 2" w:hAnsi="Wingdings 2" w:cs="StarSymbol"/>
      <w:sz w:val="18"/>
      <w:szCs w:val="18"/>
    </w:rPr>
  </w:style>
  <w:style w:type="character" w:customStyle="1" w:styleId="WW8Num32z5">
    <w:name w:val="WW8Num32z5"/>
    <w:rsid w:val="008B21FA"/>
    <w:rPr>
      <w:rFonts w:ascii="Wingdings" w:hAnsi="Wingdings" w:cs="Wingdings"/>
    </w:rPr>
  </w:style>
  <w:style w:type="character" w:customStyle="1" w:styleId="WW8Num37z0">
    <w:name w:val="WW8Num37z0"/>
    <w:rsid w:val="008B21FA"/>
    <w:rPr>
      <w:b w:val="0"/>
    </w:rPr>
  </w:style>
  <w:style w:type="character" w:customStyle="1" w:styleId="WW8Num45z1">
    <w:name w:val="WW8Num45z1"/>
    <w:rsid w:val="008B21FA"/>
    <w:rPr>
      <w:rFonts w:ascii="Courier New" w:hAnsi="Courier New" w:cs="Courier New"/>
    </w:rPr>
  </w:style>
  <w:style w:type="character" w:customStyle="1" w:styleId="WW8Num45z3">
    <w:name w:val="WW8Num45z3"/>
    <w:rsid w:val="008B21FA"/>
    <w:rPr>
      <w:i w:val="0"/>
    </w:rPr>
  </w:style>
  <w:style w:type="character" w:customStyle="1" w:styleId="WW8Num45z5">
    <w:name w:val="WW8Num45z5"/>
    <w:rsid w:val="008B21FA"/>
    <w:rPr>
      <w:rFonts w:ascii="Times New Roman" w:hAnsi="Times New Roman" w:cs="Times New Roman"/>
    </w:rPr>
  </w:style>
  <w:style w:type="character" w:customStyle="1" w:styleId="WW8Num48z1">
    <w:name w:val="WW8Num48z1"/>
    <w:rsid w:val="008B21FA"/>
    <w:rPr>
      <w:rFonts w:ascii="Courier New" w:hAnsi="Courier New" w:cs="Courier New"/>
    </w:rPr>
  </w:style>
  <w:style w:type="character" w:customStyle="1" w:styleId="WW8Num48z3">
    <w:name w:val="WW8Num48z3"/>
    <w:rsid w:val="008B21FA"/>
    <w:rPr>
      <w:i w:val="0"/>
    </w:rPr>
  </w:style>
  <w:style w:type="character" w:customStyle="1" w:styleId="WW8Num48z5">
    <w:name w:val="WW8Num48z5"/>
    <w:rsid w:val="008B21FA"/>
    <w:rPr>
      <w:rFonts w:ascii="Times New Roman" w:hAnsi="Times New Roman" w:cs="Times New Roman"/>
    </w:rPr>
  </w:style>
  <w:style w:type="character" w:customStyle="1" w:styleId="WW8Num51z1">
    <w:name w:val="WW8Num51z1"/>
    <w:rsid w:val="008B21FA"/>
    <w:rPr>
      <w:rFonts w:ascii="Courier New" w:hAnsi="Courier New" w:cs="Times New Roman"/>
    </w:rPr>
  </w:style>
  <w:style w:type="character" w:customStyle="1" w:styleId="WW8Num51z3">
    <w:name w:val="WW8Num51z3"/>
    <w:rsid w:val="008B21FA"/>
    <w:rPr>
      <w:i w:val="0"/>
    </w:rPr>
  </w:style>
  <w:style w:type="character" w:customStyle="1" w:styleId="WW8Num51z5">
    <w:name w:val="WW8Num51z5"/>
    <w:rsid w:val="008B21FA"/>
    <w:rPr>
      <w:rFonts w:ascii="Times New Roman" w:eastAsia="Times New Roman" w:hAnsi="Times New Roman" w:cs="Times New Roman"/>
    </w:rPr>
  </w:style>
  <w:style w:type="character" w:customStyle="1" w:styleId="Domylnaczcionkaakapitu3">
    <w:name w:val="Domyślna czcionka akapitu3"/>
    <w:rsid w:val="008B21FA"/>
  </w:style>
  <w:style w:type="character" w:customStyle="1" w:styleId="WW8Num6z2">
    <w:name w:val="WW8Num6z2"/>
    <w:rsid w:val="008B21FA"/>
    <w:rPr>
      <w:rFonts w:ascii="Wingdings" w:hAnsi="Wingdings" w:cs="Wingdings"/>
    </w:rPr>
  </w:style>
  <w:style w:type="character" w:customStyle="1" w:styleId="WW-Absatz-Standardschriftart">
    <w:name w:val="WW-Absatz-Standardschriftart"/>
    <w:rsid w:val="008B21FA"/>
  </w:style>
  <w:style w:type="character" w:customStyle="1" w:styleId="WW-Absatz-Standardschriftart1">
    <w:name w:val="WW-Absatz-Standardschriftart1"/>
    <w:rsid w:val="008B21FA"/>
  </w:style>
  <w:style w:type="character" w:customStyle="1" w:styleId="WW-Absatz-Standardschriftart11">
    <w:name w:val="WW-Absatz-Standardschriftart11"/>
    <w:rsid w:val="008B21FA"/>
  </w:style>
  <w:style w:type="character" w:customStyle="1" w:styleId="WW-Absatz-Standardschriftart111">
    <w:name w:val="WW-Absatz-Standardschriftart111"/>
    <w:rsid w:val="008B21FA"/>
  </w:style>
  <w:style w:type="character" w:customStyle="1" w:styleId="WW-Absatz-Standardschriftart1111">
    <w:name w:val="WW-Absatz-Standardschriftart1111"/>
    <w:rsid w:val="008B21FA"/>
  </w:style>
  <w:style w:type="character" w:customStyle="1" w:styleId="WW8Num10z1">
    <w:name w:val="WW8Num10z1"/>
    <w:rsid w:val="008B21FA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10z2">
    <w:name w:val="WW8Num10z2"/>
    <w:rsid w:val="008B21FA"/>
    <w:rPr>
      <w:b w:val="0"/>
      <w:i w:val="0"/>
      <w:sz w:val="24"/>
      <w:szCs w:val="24"/>
    </w:rPr>
  </w:style>
  <w:style w:type="character" w:customStyle="1" w:styleId="WW8Num10z3">
    <w:name w:val="WW8Num10z3"/>
    <w:rsid w:val="008B21FA"/>
    <w:rPr>
      <w:b w:val="0"/>
      <w:i w:val="0"/>
      <w:color w:val="auto"/>
      <w:sz w:val="24"/>
      <w:szCs w:val="24"/>
    </w:rPr>
  </w:style>
  <w:style w:type="character" w:customStyle="1" w:styleId="WW8Num17z1">
    <w:name w:val="WW8Num17z1"/>
    <w:rsid w:val="008B21FA"/>
    <w:rPr>
      <w:rFonts w:ascii="Courier New" w:hAnsi="Courier New" w:cs="Courier New"/>
    </w:rPr>
  </w:style>
  <w:style w:type="character" w:customStyle="1" w:styleId="WW8Num17z2">
    <w:name w:val="WW8Num17z2"/>
    <w:rsid w:val="008B21FA"/>
    <w:rPr>
      <w:rFonts w:ascii="Wingdings" w:hAnsi="Wingdings" w:cs="Wingdings"/>
    </w:rPr>
  </w:style>
  <w:style w:type="character" w:customStyle="1" w:styleId="WW8Num20z1">
    <w:name w:val="WW8Num20z1"/>
    <w:rsid w:val="008B21FA"/>
    <w:rPr>
      <w:rFonts w:ascii="Courier New" w:hAnsi="Courier New" w:cs="Courier New"/>
    </w:rPr>
  </w:style>
  <w:style w:type="character" w:customStyle="1" w:styleId="WW8Num20z3">
    <w:name w:val="WW8Num20z3"/>
    <w:rsid w:val="008B21FA"/>
    <w:rPr>
      <w:i w:val="0"/>
    </w:rPr>
  </w:style>
  <w:style w:type="character" w:customStyle="1" w:styleId="WW8Num20z5">
    <w:name w:val="WW8Num20z5"/>
    <w:rsid w:val="008B21FA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8B21FA"/>
    <w:rPr>
      <w:i w:val="0"/>
    </w:rPr>
  </w:style>
  <w:style w:type="character" w:customStyle="1" w:styleId="WW8Num23z0">
    <w:name w:val="WW8Num23z0"/>
    <w:rsid w:val="008B21FA"/>
    <w:rPr>
      <w:b w:val="0"/>
    </w:rPr>
  </w:style>
  <w:style w:type="character" w:customStyle="1" w:styleId="WW8Num33z3">
    <w:name w:val="WW8Num33z3"/>
    <w:rsid w:val="008B21FA"/>
    <w:rPr>
      <w:rFonts w:ascii="Symbol" w:hAnsi="Symbol" w:cs="Symbol"/>
    </w:rPr>
  </w:style>
  <w:style w:type="character" w:customStyle="1" w:styleId="WW8Num33z4">
    <w:name w:val="WW8Num33z4"/>
    <w:rsid w:val="008B21FA"/>
    <w:rPr>
      <w:rFonts w:ascii="Courier New" w:hAnsi="Courier New" w:cs="Courier New"/>
    </w:rPr>
  </w:style>
  <w:style w:type="character" w:customStyle="1" w:styleId="WW8Num33z5">
    <w:name w:val="WW8Num33z5"/>
    <w:rsid w:val="008B21FA"/>
    <w:rPr>
      <w:rFonts w:ascii="Wingdings" w:hAnsi="Wingdings" w:cs="Wingdings"/>
    </w:rPr>
  </w:style>
  <w:style w:type="character" w:customStyle="1" w:styleId="WW8Num39z0">
    <w:name w:val="WW8Num39z0"/>
    <w:rsid w:val="008B21FA"/>
    <w:rPr>
      <w:rFonts w:ascii="Symbol" w:hAnsi="Symbol" w:cs="Symbol"/>
      <w:color w:val="auto"/>
    </w:rPr>
  </w:style>
  <w:style w:type="character" w:customStyle="1" w:styleId="Domylnaczcionkaakapitu2">
    <w:name w:val="Domyślna czcionka akapitu2"/>
    <w:rsid w:val="008B21FA"/>
  </w:style>
  <w:style w:type="character" w:styleId="Numerstrony">
    <w:name w:val="page number"/>
    <w:basedOn w:val="Domylnaczcionkaakapitu2"/>
    <w:rsid w:val="008B21FA"/>
  </w:style>
  <w:style w:type="character" w:customStyle="1" w:styleId="Odwoaniedokomentarza1">
    <w:name w:val="Odwołanie do komentarza1"/>
    <w:rsid w:val="008B21FA"/>
    <w:rPr>
      <w:sz w:val="16"/>
      <w:szCs w:val="16"/>
    </w:rPr>
  </w:style>
  <w:style w:type="character" w:styleId="Hipercze">
    <w:name w:val="Hyperlink"/>
    <w:rsid w:val="008B21FA"/>
    <w:rPr>
      <w:color w:val="0000FF"/>
      <w:u w:val="single"/>
    </w:rPr>
  </w:style>
  <w:style w:type="character" w:styleId="UyteHipercze">
    <w:name w:val="FollowedHyperlink"/>
    <w:rsid w:val="008B21FA"/>
    <w:rPr>
      <w:color w:val="800080"/>
      <w:u w:val="single"/>
    </w:rPr>
  </w:style>
  <w:style w:type="character" w:customStyle="1" w:styleId="ZnakZnak">
    <w:name w:val="Znak Znak"/>
    <w:rsid w:val="008B21FA"/>
    <w:rPr>
      <w:sz w:val="24"/>
      <w:lang w:val="pl-PL" w:bidi="ar-SA"/>
    </w:rPr>
  </w:style>
  <w:style w:type="character" w:customStyle="1" w:styleId="WW-Absatz-Standardschriftart11111">
    <w:name w:val="WW-Absatz-Standardschriftart11111"/>
    <w:rsid w:val="008B21FA"/>
  </w:style>
  <w:style w:type="character" w:customStyle="1" w:styleId="WW-Absatz-Standardschriftart111111">
    <w:name w:val="WW-Absatz-Standardschriftart111111"/>
    <w:rsid w:val="008B21FA"/>
  </w:style>
  <w:style w:type="character" w:customStyle="1" w:styleId="WW-Absatz-Standardschriftart1111111">
    <w:name w:val="WW-Absatz-Standardschriftart1111111"/>
    <w:rsid w:val="008B21FA"/>
  </w:style>
  <w:style w:type="character" w:customStyle="1" w:styleId="WW-Absatz-Standardschriftart11111111">
    <w:name w:val="WW-Absatz-Standardschriftart11111111"/>
    <w:rsid w:val="008B21FA"/>
  </w:style>
  <w:style w:type="character" w:customStyle="1" w:styleId="WW-Absatz-Standardschriftart111111111">
    <w:name w:val="WW-Absatz-Standardschriftart111111111"/>
    <w:rsid w:val="008B21FA"/>
  </w:style>
  <w:style w:type="character" w:customStyle="1" w:styleId="WW-Absatz-Standardschriftart1111111111">
    <w:name w:val="WW-Absatz-Standardschriftart1111111111"/>
    <w:rsid w:val="008B21FA"/>
  </w:style>
  <w:style w:type="character" w:customStyle="1" w:styleId="WW-Absatz-Standardschriftart11111111111">
    <w:name w:val="WW-Absatz-Standardschriftart11111111111"/>
    <w:rsid w:val="008B21FA"/>
  </w:style>
  <w:style w:type="character" w:customStyle="1" w:styleId="WW-Absatz-Standardschriftart111111111111">
    <w:name w:val="WW-Absatz-Standardschriftart111111111111"/>
    <w:rsid w:val="008B21FA"/>
  </w:style>
  <w:style w:type="character" w:customStyle="1" w:styleId="WW-Absatz-Standardschriftart1111111111111">
    <w:name w:val="WW-Absatz-Standardschriftart1111111111111"/>
    <w:rsid w:val="008B21FA"/>
  </w:style>
  <w:style w:type="character" w:customStyle="1" w:styleId="WW-Absatz-Standardschriftart11111111111111">
    <w:name w:val="WW-Absatz-Standardschriftart11111111111111"/>
    <w:rsid w:val="008B21FA"/>
  </w:style>
  <w:style w:type="character" w:customStyle="1" w:styleId="WW-Absatz-Standardschriftart111111111111111">
    <w:name w:val="WW-Absatz-Standardschriftart111111111111111"/>
    <w:rsid w:val="008B21FA"/>
  </w:style>
  <w:style w:type="character" w:customStyle="1" w:styleId="WW-Absatz-Standardschriftart1111111111111111">
    <w:name w:val="WW-Absatz-Standardschriftart1111111111111111"/>
    <w:rsid w:val="008B21FA"/>
  </w:style>
  <w:style w:type="character" w:customStyle="1" w:styleId="WW-Absatz-Standardschriftart11111111111111111">
    <w:name w:val="WW-Absatz-Standardschriftart11111111111111111"/>
    <w:rsid w:val="008B21FA"/>
  </w:style>
  <w:style w:type="character" w:customStyle="1" w:styleId="WW-Absatz-Standardschriftart111111111111111111">
    <w:name w:val="WW-Absatz-Standardschriftart111111111111111111"/>
    <w:rsid w:val="008B21FA"/>
  </w:style>
  <w:style w:type="character" w:customStyle="1" w:styleId="WW-Absatz-Standardschriftart1111111111111111111">
    <w:name w:val="WW-Absatz-Standardschriftart1111111111111111111"/>
    <w:rsid w:val="008B21FA"/>
  </w:style>
  <w:style w:type="character" w:customStyle="1" w:styleId="WW-Absatz-Standardschriftart11111111111111111111">
    <w:name w:val="WW-Absatz-Standardschriftart11111111111111111111"/>
    <w:rsid w:val="008B21FA"/>
  </w:style>
  <w:style w:type="character" w:customStyle="1" w:styleId="WW-Absatz-Standardschriftart111111111111111111111">
    <w:name w:val="WW-Absatz-Standardschriftart111111111111111111111"/>
    <w:rsid w:val="008B21FA"/>
  </w:style>
  <w:style w:type="character" w:customStyle="1" w:styleId="WW-Absatz-Standardschriftart1111111111111111111111">
    <w:name w:val="WW-Absatz-Standardschriftart1111111111111111111111"/>
    <w:rsid w:val="008B21FA"/>
  </w:style>
  <w:style w:type="character" w:customStyle="1" w:styleId="WW-Absatz-Standardschriftart11111111111111111111111">
    <w:name w:val="WW-Absatz-Standardschriftart11111111111111111111111"/>
    <w:rsid w:val="008B21FA"/>
  </w:style>
  <w:style w:type="character" w:customStyle="1" w:styleId="WW-Absatz-Standardschriftart111111111111111111111111">
    <w:name w:val="WW-Absatz-Standardschriftart111111111111111111111111"/>
    <w:rsid w:val="008B21FA"/>
  </w:style>
  <w:style w:type="character" w:customStyle="1" w:styleId="WW-Absatz-Standardschriftart1111111111111111111111111">
    <w:name w:val="WW-Absatz-Standardschriftart1111111111111111111111111"/>
    <w:rsid w:val="008B21FA"/>
  </w:style>
  <w:style w:type="character" w:customStyle="1" w:styleId="WW-Absatz-Standardschriftart11111111111111111111111111">
    <w:name w:val="WW-Absatz-Standardschriftart11111111111111111111111111"/>
    <w:rsid w:val="008B21FA"/>
  </w:style>
  <w:style w:type="character" w:customStyle="1" w:styleId="WW-Absatz-Standardschriftart111111111111111111111111111">
    <w:name w:val="WW-Absatz-Standardschriftart111111111111111111111111111"/>
    <w:rsid w:val="008B21FA"/>
  </w:style>
  <w:style w:type="character" w:customStyle="1" w:styleId="WW-Absatz-Standardschriftart1111111111111111111111111111">
    <w:name w:val="WW-Absatz-Standardschriftart1111111111111111111111111111"/>
    <w:rsid w:val="008B21FA"/>
  </w:style>
  <w:style w:type="character" w:customStyle="1" w:styleId="WW-Absatz-Standardschriftart11111111111111111111111111111">
    <w:name w:val="WW-Absatz-Standardschriftart11111111111111111111111111111"/>
    <w:rsid w:val="008B21FA"/>
  </w:style>
  <w:style w:type="character" w:customStyle="1" w:styleId="WW-Absatz-Standardschriftart111111111111111111111111111111">
    <w:name w:val="WW-Absatz-Standardschriftart111111111111111111111111111111"/>
    <w:rsid w:val="008B21FA"/>
  </w:style>
  <w:style w:type="character" w:customStyle="1" w:styleId="WW8Num2z0">
    <w:name w:val="WW8Num2z0"/>
    <w:rsid w:val="008B21FA"/>
    <w:rPr>
      <w:rFonts w:ascii="Symbol" w:hAnsi="Symbol" w:cs="Symbol"/>
      <w:color w:val="auto"/>
    </w:rPr>
  </w:style>
  <w:style w:type="character" w:customStyle="1" w:styleId="WW8Num3z0">
    <w:name w:val="WW8Num3z0"/>
    <w:rsid w:val="008B21FA"/>
    <w:rPr>
      <w:b w:val="0"/>
    </w:rPr>
  </w:style>
  <w:style w:type="character" w:customStyle="1" w:styleId="WW-Absatz-Standardschriftart1111111111111111111111111111111">
    <w:name w:val="WW-Absatz-Standardschriftart1111111111111111111111111111111"/>
    <w:rsid w:val="008B21FA"/>
  </w:style>
  <w:style w:type="character" w:customStyle="1" w:styleId="WW8Num1z0">
    <w:name w:val="WW8Num1z0"/>
    <w:rsid w:val="008B21FA"/>
    <w:rPr>
      <w:rFonts w:ascii="Symbol" w:hAnsi="Symbol" w:cs="Symbol"/>
    </w:rPr>
  </w:style>
  <w:style w:type="character" w:customStyle="1" w:styleId="WW8Num2z1">
    <w:name w:val="WW8Num2z1"/>
    <w:rsid w:val="008B21FA"/>
    <w:rPr>
      <w:rFonts w:ascii="Courier New" w:hAnsi="Courier New" w:cs="Courier New"/>
    </w:rPr>
  </w:style>
  <w:style w:type="character" w:customStyle="1" w:styleId="WW8Num2z2">
    <w:name w:val="WW8Num2z2"/>
    <w:rsid w:val="008B21FA"/>
    <w:rPr>
      <w:rFonts w:ascii="Wingdings" w:hAnsi="Wingdings" w:cs="Wingdings"/>
    </w:rPr>
  </w:style>
  <w:style w:type="character" w:customStyle="1" w:styleId="WW8Num2z3">
    <w:name w:val="WW8Num2z3"/>
    <w:rsid w:val="008B21FA"/>
    <w:rPr>
      <w:rFonts w:ascii="Symbol" w:hAnsi="Symbol" w:cs="Symbol"/>
    </w:rPr>
  </w:style>
  <w:style w:type="character" w:customStyle="1" w:styleId="WW8Num8z0">
    <w:name w:val="WW8Num8z0"/>
    <w:rsid w:val="008B21FA"/>
    <w:rPr>
      <w:b w:val="0"/>
      <w:color w:val="000000"/>
    </w:rPr>
  </w:style>
  <w:style w:type="character" w:customStyle="1" w:styleId="WW8Num10z0">
    <w:name w:val="WW8Num10z0"/>
    <w:rsid w:val="008B21FA"/>
    <w:rPr>
      <w:b w:val="0"/>
    </w:rPr>
  </w:style>
  <w:style w:type="character" w:customStyle="1" w:styleId="WW8Num19z0">
    <w:name w:val="WW8Num19z0"/>
    <w:rsid w:val="008B21FA"/>
    <w:rPr>
      <w:b w:val="0"/>
    </w:rPr>
  </w:style>
  <w:style w:type="character" w:customStyle="1" w:styleId="WW8Num24z1">
    <w:name w:val="WW8Num24z1"/>
    <w:rsid w:val="008B21FA"/>
    <w:rPr>
      <w:rFonts w:ascii="Symbol" w:hAnsi="Symbol" w:cs="Symbol"/>
      <w:color w:val="auto"/>
    </w:rPr>
  </w:style>
  <w:style w:type="character" w:customStyle="1" w:styleId="WW8Num24z2">
    <w:name w:val="WW8Num24z2"/>
    <w:rsid w:val="008B21FA"/>
    <w:rPr>
      <w:rFonts w:ascii="Wingdings" w:hAnsi="Wingdings" w:cs="Wingdings"/>
    </w:rPr>
  </w:style>
  <w:style w:type="character" w:customStyle="1" w:styleId="WW8Num24z3">
    <w:name w:val="WW8Num24z3"/>
    <w:rsid w:val="008B21FA"/>
    <w:rPr>
      <w:rFonts w:ascii="Symbol" w:hAnsi="Symbol" w:cs="Symbol"/>
    </w:rPr>
  </w:style>
  <w:style w:type="character" w:customStyle="1" w:styleId="WW8Num24z4">
    <w:name w:val="WW8Num24z4"/>
    <w:rsid w:val="008B21FA"/>
    <w:rPr>
      <w:rFonts w:ascii="Courier New" w:hAnsi="Courier New" w:cs="Courier New"/>
    </w:rPr>
  </w:style>
  <w:style w:type="character" w:customStyle="1" w:styleId="WW8Num25z0">
    <w:name w:val="WW8Num25z0"/>
    <w:rsid w:val="008B21FA"/>
    <w:rPr>
      <w:rFonts w:cs="Times New Roman"/>
      <w:sz w:val="20"/>
    </w:rPr>
  </w:style>
  <w:style w:type="character" w:customStyle="1" w:styleId="WW8Num26z0">
    <w:name w:val="WW8Num26z0"/>
    <w:rsid w:val="008B21FA"/>
    <w:rPr>
      <w:rFonts w:ascii="Czcionka tekstu podstawowego" w:hAnsi="Czcionka tekstu podstawowego" w:cs="Times New Roman"/>
      <w:b w:val="0"/>
    </w:rPr>
  </w:style>
  <w:style w:type="character" w:customStyle="1" w:styleId="WW8Num27z1">
    <w:name w:val="WW8Num27z1"/>
    <w:rsid w:val="008B21FA"/>
    <w:rPr>
      <w:rFonts w:ascii="Courier New" w:hAnsi="Courier New" w:cs="Courier New"/>
    </w:rPr>
  </w:style>
  <w:style w:type="character" w:customStyle="1" w:styleId="WW8Num27z2">
    <w:name w:val="WW8Num27z2"/>
    <w:rsid w:val="008B21FA"/>
    <w:rPr>
      <w:rFonts w:ascii="Wingdings" w:hAnsi="Wingdings" w:cs="Wingdings"/>
    </w:rPr>
  </w:style>
  <w:style w:type="character" w:customStyle="1" w:styleId="WW8Num27z3">
    <w:name w:val="WW8Num27z3"/>
    <w:rsid w:val="008B21FA"/>
    <w:rPr>
      <w:rFonts w:ascii="Symbol" w:hAnsi="Symbol" w:cs="Symbol"/>
    </w:rPr>
  </w:style>
  <w:style w:type="character" w:customStyle="1" w:styleId="WW8Num30z2">
    <w:name w:val="WW8Num30z2"/>
    <w:rsid w:val="008B21FA"/>
    <w:rPr>
      <w:rFonts w:ascii="Wingdings" w:hAnsi="Wingdings" w:cs="Wingdings"/>
      <w:sz w:val="20"/>
    </w:rPr>
  </w:style>
  <w:style w:type="character" w:customStyle="1" w:styleId="WW8Num31z0">
    <w:name w:val="WW8Num31z0"/>
    <w:rsid w:val="008B21FA"/>
    <w:rPr>
      <w:rFonts w:ascii="Symbol" w:hAnsi="Symbol" w:cs="Symbol"/>
    </w:rPr>
  </w:style>
  <w:style w:type="character" w:customStyle="1" w:styleId="WW8Num31z1">
    <w:name w:val="WW8Num31z1"/>
    <w:rsid w:val="008B21FA"/>
    <w:rPr>
      <w:rFonts w:ascii="Courier New" w:hAnsi="Courier New" w:cs="Courier New"/>
    </w:rPr>
  </w:style>
  <w:style w:type="character" w:customStyle="1" w:styleId="WW8Num31z2">
    <w:name w:val="WW8Num31z2"/>
    <w:rsid w:val="008B21FA"/>
    <w:rPr>
      <w:rFonts w:ascii="Wingdings" w:hAnsi="Wingdings" w:cs="Wingdings"/>
    </w:rPr>
  </w:style>
  <w:style w:type="character" w:customStyle="1" w:styleId="WW8Num32z1">
    <w:name w:val="WW8Num32z1"/>
    <w:rsid w:val="008B21FA"/>
    <w:rPr>
      <w:rFonts w:ascii="Symbol" w:hAnsi="Symbol" w:cs="Symbol"/>
      <w:color w:val="auto"/>
      <w:sz w:val="18"/>
      <w:szCs w:val="18"/>
    </w:rPr>
  </w:style>
  <w:style w:type="character" w:customStyle="1" w:styleId="WW8Num39z2">
    <w:name w:val="WW8Num39z2"/>
    <w:rsid w:val="008B21FA"/>
    <w:rPr>
      <w:rFonts w:ascii="Wingdings" w:hAnsi="Wingdings" w:cs="Wingdings"/>
    </w:rPr>
  </w:style>
  <w:style w:type="character" w:customStyle="1" w:styleId="WW8Num39z4">
    <w:name w:val="WW8Num39z4"/>
    <w:rsid w:val="008B21FA"/>
    <w:rPr>
      <w:rFonts w:ascii="Courier New" w:hAnsi="Courier New" w:cs="Courier New"/>
    </w:rPr>
  </w:style>
  <w:style w:type="character" w:customStyle="1" w:styleId="WW8Num41z0">
    <w:name w:val="WW8Num41z0"/>
    <w:rsid w:val="008B21FA"/>
    <w:rPr>
      <w:rFonts w:ascii="Symbol" w:hAnsi="Symbol" w:cs="Symbol"/>
    </w:rPr>
  </w:style>
  <w:style w:type="character" w:customStyle="1" w:styleId="WW8Num41z2">
    <w:name w:val="WW8Num41z2"/>
    <w:rsid w:val="008B21FA"/>
    <w:rPr>
      <w:rFonts w:ascii="Wingdings" w:hAnsi="Wingdings" w:cs="Wingdings"/>
    </w:rPr>
  </w:style>
  <w:style w:type="character" w:customStyle="1" w:styleId="WW8Num42z1">
    <w:name w:val="WW8Num42z1"/>
    <w:rsid w:val="008B21FA"/>
    <w:rPr>
      <w:rFonts w:ascii="Symbol" w:hAnsi="Symbol" w:cs="Symbol"/>
      <w:color w:val="auto"/>
    </w:rPr>
  </w:style>
  <w:style w:type="character" w:customStyle="1" w:styleId="Domylnaczcionkaakapitu1">
    <w:name w:val="Domyślna czcionka akapitu1"/>
    <w:rsid w:val="008B21FA"/>
  </w:style>
  <w:style w:type="character" w:customStyle="1" w:styleId="Znakiprzypiswdolnych">
    <w:name w:val="Znaki przypisów dolnych"/>
    <w:rsid w:val="008B21FA"/>
    <w:rPr>
      <w:vertAlign w:val="superscript"/>
    </w:rPr>
  </w:style>
  <w:style w:type="character" w:customStyle="1" w:styleId="style30opisstrproduktu1">
    <w:name w:val="style30_opis_strproduktu1"/>
    <w:rsid w:val="008B21FA"/>
    <w:rPr>
      <w:rFonts w:ascii="Verdana" w:hAnsi="Verdana" w:cs="Verdana"/>
      <w:b w:val="0"/>
      <w:bCs w:val="0"/>
      <w:vanish w:val="0"/>
      <w:color w:val="666666"/>
      <w:sz w:val="17"/>
      <w:szCs w:val="17"/>
    </w:rPr>
  </w:style>
  <w:style w:type="character" w:customStyle="1" w:styleId="TekstprzypisukocowegoZnak">
    <w:name w:val="Tekst przypisu końcowego Znak"/>
    <w:basedOn w:val="Domylnaczcionkaakapitu1"/>
    <w:rsid w:val="008B21FA"/>
  </w:style>
  <w:style w:type="character" w:customStyle="1" w:styleId="StopkaZnak">
    <w:name w:val="Stopka Znak"/>
    <w:uiPriority w:val="99"/>
    <w:rsid w:val="008B21FA"/>
    <w:rPr>
      <w:sz w:val="24"/>
      <w:szCs w:val="24"/>
    </w:rPr>
  </w:style>
  <w:style w:type="character" w:customStyle="1" w:styleId="PlandokumentuZnak">
    <w:name w:val="Plan dokumentu Znak"/>
    <w:rsid w:val="008B21FA"/>
    <w:rPr>
      <w:rFonts w:ascii="Tahoma" w:hAnsi="Tahoma" w:cs="Tahoma"/>
      <w:sz w:val="16"/>
      <w:szCs w:val="16"/>
    </w:rPr>
  </w:style>
  <w:style w:type="character" w:customStyle="1" w:styleId="WW8Num4z1">
    <w:name w:val="WW8Num4z1"/>
    <w:rsid w:val="008B21FA"/>
    <w:rPr>
      <w:rFonts w:ascii="Courier New" w:hAnsi="Courier New" w:cs="Courier New"/>
    </w:rPr>
  </w:style>
  <w:style w:type="character" w:customStyle="1" w:styleId="WW8Num4z3">
    <w:name w:val="WW8Num4z3"/>
    <w:rsid w:val="008B21FA"/>
    <w:rPr>
      <w:rFonts w:ascii="Symbol" w:hAnsi="Symbol" w:cs="Symbol"/>
    </w:rPr>
  </w:style>
  <w:style w:type="character" w:customStyle="1" w:styleId="WW8Num5z0">
    <w:name w:val="WW8Num5z0"/>
    <w:rsid w:val="008B21FA"/>
    <w:rPr>
      <w:rFonts w:ascii="Tahoma" w:hAnsi="Tahoma" w:cs="Tahoma"/>
    </w:rPr>
  </w:style>
  <w:style w:type="character" w:customStyle="1" w:styleId="WW8Num5z1">
    <w:name w:val="WW8Num5z1"/>
    <w:rsid w:val="008B21FA"/>
    <w:rPr>
      <w:rFonts w:ascii="Courier New" w:hAnsi="Courier New" w:cs="Courier New"/>
    </w:rPr>
  </w:style>
  <w:style w:type="character" w:customStyle="1" w:styleId="WW8Num5z2">
    <w:name w:val="WW8Num5z2"/>
    <w:rsid w:val="008B21FA"/>
    <w:rPr>
      <w:rFonts w:ascii="Wingdings" w:hAnsi="Wingdings" w:cs="Wingdings"/>
    </w:rPr>
  </w:style>
  <w:style w:type="character" w:customStyle="1" w:styleId="WW8Num5z3">
    <w:name w:val="WW8Num5z3"/>
    <w:rsid w:val="008B21FA"/>
    <w:rPr>
      <w:rFonts w:ascii="Symbol" w:hAnsi="Symbol" w:cs="Symbol"/>
    </w:rPr>
  </w:style>
  <w:style w:type="character" w:customStyle="1" w:styleId="WW8Num6z1">
    <w:name w:val="WW8Num6z1"/>
    <w:rsid w:val="008B21FA"/>
    <w:rPr>
      <w:rFonts w:ascii="Courier New" w:hAnsi="Courier New" w:cs="Courier New"/>
    </w:rPr>
  </w:style>
  <w:style w:type="character" w:customStyle="1" w:styleId="WW8Num6z3">
    <w:name w:val="WW8Num6z3"/>
    <w:rsid w:val="008B21FA"/>
    <w:rPr>
      <w:rFonts w:ascii="Symbol" w:hAnsi="Symbol" w:cs="Symbol"/>
    </w:rPr>
  </w:style>
  <w:style w:type="character" w:customStyle="1" w:styleId="WW8Num7z1">
    <w:name w:val="WW8Num7z1"/>
    <w:rsid w:val="008B21FA"/>
    <w:rPr>
      <w:rFonts w:ascii="Tahoma" w:hAnsi="Tahoma" w:cs="Tahoma"/>
    </w:rPr>
  </w:style>
  <w:style w:type="character" w:customStyle="1" w:styleId="WW8Num3z1">
    <w:name w:val="WW8Num3z1"/>
    <w:rsid w:val="008B21FA"/>
    <w:rPr>
      <w:rFonts w:ascii="Courier New" w:hAnsi="Courier New" w:cs="Courier New"/>
    </w:rPr>
  </w:style>
  <w:style w:type="character" w:customStyle="1" w:styleId="WW8Num3z2">
    <w:name w:val="WW8Num3z2"/>
    <w:rsid w:val="008B21FA"/>
    <w:rPr>
      <w:rFonts w:ascii="Wingdings" w:hAnsi="Wingdings" w:cs="Wingdings"/>
    </w:rPr>
  </w:style>
  <w:style w:type="character" w:customStyle="1" w:styleId="Symbolewypunktowania">
    <w:name w:val="Symbole wypunktowania"/>
    <w:rsid w:val="008B21FA"/>
    <w:rPr>
      <w:rFonts w:ascii="OpenSymbol" w:eastAsia="OpenSymbol" w:hAnsi="OpenSymbol" w:cs="OpenSymbol"/>
    </w:rPr>
  </w:style>
  <w:style w:type="character" w:customStyle="1" w:styleId="Znakinumeracji">
    <w:name w:val="Znaki numeracji"/>
    <w:rsid w:val="008B21FA"/>
  </w:style>
  <w:style w:type="character" w:customStyle="1" w:styleId="TekstprzypisukocowegoZnak1">
    <w:name w:val="Tekst przypisu końcowego Znak1"/>
    <w:rsid w:val="008B21FA"/>
  </w:style>
  <w:style w:type="character" w:styleId="Numerwiersza">
    <w:name w:val="line number"/>
    <w:rsid w:val="008B21FA"/>
  </w:style>
  <w:style w:type="character" w:customStyle="1" w:styleId="TekstpodstawowyZnak">
    <w:name w:val="Tekst podstawowy Znak"/>
    <w:rsid w:val="008B21FA"/>
    <w:rPr>
      <w:sz w:val="24"/>
      <w:szCs w:val="24"/>
    </w:rPr>
  </w:style>
  <w:style w:type="character" w:customStyle="1" w:styleId="ZnakZnak0">
    <w:name w:val="Znak Znak"/>
    <w:rsid w:val="008B21FA"/>
    <w:rPr>
      <w:rFonts w:ascii="Tahoma" w:hAnsi="Tahoma" w:cs="Tahoma"/>
      <w:sz w:val="16"/>
      <w:szCs w:val="16"/>
    </w:rPr>
  </w:style>
  <w:style w:type="character" w:customStyle="1" w:styleId="TekstpodstawowyZnak1">
    <w:name w:val="Tekst podstawowy Znak1"/>
    <w:rsid w:val="008B21FA"/>
    <w:rPr>
      <w:rFonts w:cs="Calibri"/>
      <w:sz w:val="24"/>
      <w:szCs w:val="24"/>
      <w:lang w:val="x-none" w:eastAsia="zh-CN"/>
    </w:rPr>
  </w:style>
  <w:style w:type="character" w:customStyle="1" w:styleId="TekstdymkaZnak">
    <w:name w:val="Tekst dymka Znak"/>
    <w:uiPriority w:val="99"/>
    <w:rsid w:val="008B21FA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rsid w:val="008B21FA"/>
  </w:style>
  <w:style w:type="character" w:customStyle="1" w:styleId="HTML-wstpniesformatowanyZnak">
    <w:name w:val="HTML - wstępnie sformatowany Znak"/>
    <w:rsid w:val="008B21FA"/>
    <w:rPr>
      <w:rFonts w:ascii="Courier New" w:eastAsia="Courier New" w:hAnsi="Courier New" w:cs="Courier New"/>
    </w:rPr>
  </w:style>
  <w:style w:type="character" w:styleId="Pogrubienie">
    <w:name w:val="Strong"/>
    <w:uiPriority w:val="22"/>
    <w:qFormat/>
    <w:rsid w:val="008B21FA"/>
    <w:rPr>
      <w:b/>
      <w:bCs/>
    </w:rPr>
  </w:style>
  <w:style w:type="paragraph" w:customStyle="1" w:styleId="Nagwek40">
    <w:name w:val="Nagłówek4"/>
    <w:basedOn w:val="Normalny"/>
    <w:next w:val="Tekstpodstawowy"/>
    <w:rsid w:val="008B21FA"/>
    <w:pPr>
      <w:keepNext/>
      <w:suppressAutoHyphens/>
      <w:spacing w:before="240" w:after="120" w:line="240" w:lineRule="auto"/>
    </w:pPr>
    <w:rPr>
      <w:rFonts w:ascii="Verdana" w:eastAsia="Microsoft YaHei" w:hAnsi="Verdana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2"/>
    <w:rsid w:val="008B21F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2">
    <w:name w:val="Tekst podstawowy Znak2"/>
    <w:basedOn w:val="Domylnaczcionkaakapitu"/>
    <w:link w:val="Tekstpodstawowy"/>
    <w:rsid w:val="008B21F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rsid w:val="008B21FA"/>
    <w:pPr>
      <w:widowControl w:val="0"/>
    </w:pPr>
    <w:rPr>
      <w:rFonts w:eastAsia="Lucida Sans Unicode"/>
    </w:rPr>
  </w:style>
  <w:style w:type="paragraph" w:styleId="Legenda">
    <w:name w:val="caption"/>
    <w:basedOn w:val="Normalny"/>
    <w:qFormat/>
    <w:rsid w:val="008B21FA"/>
    <w:pPr>
      <w:suppressLineNumbers/>
      <w:suppressAutoHyphens/>
      <w:spacing w:before="120" w:after="120" w:line="240" w:lineRule="auto"/>
    </w:pPr>
    <w:rPr>
      <w:rFonts w:ascii="Verdana" w:eastAsia="Times New Roman" w:hAnsi="Verdana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8B21F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30">
    <w:name w:val="Nagłówek3"/>
    <w:basedOn w:val="Normalny"/>
    <w:next w:val="Normalny"/>
    <w:rsid w:val="008B21FA"/>
    <w:pPr>
      <w:suppressAutoHyphens/>
      <w:spacing w:before="240" w:after="60" w:line="240" w:lineRule="auto"/>
      <w:jc w:val="center"/>
    </w:pPr>
    <w:rPr>
      <w:rFonts w:ascii="Calibri" w:eastAsia="Times New Roman" w:hAnsi="Calibri" w:cs="Arial"/>
      <w:b/>
      <w:bCs/>
      <w:kern w:val="1"/>
      <w:sz w:val="32"/>
      <w:szCs w:val="32"/>
      <w:lang w:eastAsia="zh-CN"/>
    </w:rPr>
  </w:style>
  <w:style w:type="paragraph" w:customStyle="1" w:styleId="Podpis3">
    <w:name w:val="Podpis3"/>
    <w:basedOn w:val="Normalny"/>
    <w:rsid w:val="008B21F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ohit Hindi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8B21FA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Podpis2">
    <w:name w:val="Podpis2"/>
    <w:basedOn w:val="Normalny"/>
    <w:rsid w:val="008B21F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paragraph" w:customStyle="1" w:styleId="pkt">
    <w:name w:val="pkt"/>
    <w:basedOn w:val="Normalny"/>
    <w:rsid w:val="008B21FA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pkt1">
    <w:name w:val="pkt1"/>
    <w:basedOn w:val="pkt"/>
    <w:rsid w:val="008B21FA"/>
    <w:pPr>
      <w:ind w:left="850" w:hanging="425"/>
    </w:pPr>
  </w:style>
  <w:style w:type="paragraph" w:styleId="Podtytu">
    <w:name w:val="Subtitle"/>
    <w:basedOn w:val="Nagwek20"/>
    <w:next w:val="Tekstpodstawowy"/>
    <w:link w:val="PodtytuZnak"/>
    <w:qFormat/>
    <w:rsid w:val="008B21FA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8B21FA"/>
    <w:rPr>
      <w:rFonts w:ascii="Arial" w:eastAsia="Lucida Sans Unicode" w:hAnsi="Arial" w:cs="Tahoma"/>
      <w:i/>
      <w:iCs/>
      <w:sz w:val="28"/>
      <w:szCs w:val="28"/>
      <w:lang w:eastAsia="zh-CN"/>
    </w:rPr>
  </w:style>
  <w:style w:type="paragraph" w:styleId="Nagwek">
    <w:name w:val="header"/>
    <w:basedOn w:val="Normalny"/>
    <w:link w:val="NagwekZnak"/>
    <w:uiPriority w:val="99"/>
    <w:rsid w:val="008B21F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8B21F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8B21F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rsid w:val="008B21F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8B21F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B21F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8B21FA"/>
    <w:pPr>
      <w:numPr>
        <w:ilvl w:val="0"/>
        <w:numId w:val="0"/>
      </w:numPr>
    </w:pPr>
    <w:rPr>
      <w:b/>
      <w:bCs w:val="0"/>
      <w:szCs w:val="20"/>
    </w:rPr>
  </w:style>
  <w:style w:type="paragraph" w:customStyle="1" w:styleId="Tekstpodstawowy21">
    <w:name w:val="Tekst podstawowy 21"/>
    <w:basedOn w:val="Normalny"/>
    <w:rsid w:val="008B21F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Nagwek3Wyjustowany">
    <w:name w:val="Styl Nagłówek 3 + Wyjustowany"/>
    <w:basedOn w:val="Nagwek3"/>
    <w:rsid w:val="008B21FA"/>
    <w:pPr>
      <w:numPr>
        <w:ilvl w:val="0"/>
        <w:numId w:val="0"/>
      </w:numPr>
    </w:pPr>
    <w:rPr>
      <w:bCs w:val="0"/>
      <w:szCs w:val="20"/>
    </w:rPr>
  </w:style>
  <w:style w:type="paragraph" w:customStyle="1" w:styleId="Mapadokumentu1">
    <w:name w:val="Mapa dokumentu1"/>
    <w:basedOn w:val="Normalny"/>
    <w:rsid w:val="008B21FA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komentarza1">
    <w:name w:val="Tekst komentarza1"/>
    <w:basedOn w:val="Normalny"/>
    <w:rsid w:val="008B21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21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21FA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"/>
    <w:rsid w:val="008B2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B21FA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8B21F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8B21FA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8B21F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nyWyjustowany">
    <w:name w:val="Normalny + Wyjustowany"/>
    <w:basedOn w:val="Nagwek2"/>
    <w:rsid w:val="008B21FA"/>
    <w:pPr>
      <w:tabs>
        <w:tab w:val="left" w:pos="4083"/>
      </w:tabs>
      <w:ind w:left="1361" w:hanging="284"/>
    </w:pPr>
  </w:style>
  <w:style w:type="paragraph" w:customStyle="1" w:styleId="Tekstblokowy1">
    <w:name w:val="Tekst blokowy1"/>
    <w:basedOn w:val="Normalny"/>
    <w:rsid w:val="008B21FA"/>
    <w:pPr>
      <w:suppressAutoHyphens/>
      <w:spacing w:after="0" w:line="240" w:lineRule="auto"/>
      <w:ind w:left="1416" w:right="850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rsid w:val="008B21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B21F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8B21FA"/>
    <w:pPr>
      <w:suppressAutoHyphens/>
      <w:overflowPunct w:val="0"/>
      <w:autoSpaceDE w:val="0"/>
      <w:spacing w:after="0" w:line="240" w:lineRule="auto"/>
      <w:ind w:right="-46"/>
      <w:textAlignment w:val="baseline"/>
    </w:pPr>
    <w:rPr>
      <w:rFonts w:ascii="Times New Roman" w:eastAsia="Times New Roman" w:hAnsi="Times New Roman" w:cs="Times New Roman"/>
      <w:spacing w:val="-3"/>
      <w:sz w:val="24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8B21FA"/>
    <w:pPr>
      <w:suppressAutoHyphens/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8B21FA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blokowy2">
    <w:name w:val="Tekst blokowy2"/>
    <w:basedOn w:val="Normalny"/>
    <w:rsid w:val="008B21FA"/>
    <w:pPr>
      <w:suppressAutoHyphens/>
      <w:overflowPunct w:val="0"/>
      <w:autoSpaceDE w:val="0"/>
      <w:spacing w:after="0" w:line="240" w:lineRule="auto"/>
      <w:ind w:left="426" w:right="-250" w:hanging="426"/>
      <w:textAlignment w:val="baseline"/>
    </w:pPr>
    <w:rPr>
      <w:rFonts w:ascii="Times New Roman" w:eastAsia="Times New Roman" w:hAnsi="Times New Roman" w:cs="Times New Roman"/>
      <w:spacing w:val="-3"/>
      <w:sz w:val="24"/>
      <w:szCs w:val="20"/>
      <w:lang w:eastAsia="zh-CN"/>
    </w:rPr>
  </w:style>
  <w:style w:type="paragraph" w:customStyle="1" w:styleId="Nagwek10">
    <w:name w:val="Nagłówek1"/>
    <w:basedOn w:val="Normalny"/>
    <w:next w:val="Tekstpodstawowy"/>
    <w:rsid w:val="008B21FA"/>
    <w:pPr>
      <w:keepNext/>
      <w:suppressAutoHyphens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customStyle="1" w:styleId="Podpis1">
    <w:name w:val="Podpis1"/>
    <w:basedOn w:val="Normalny"/>
    <w:rsid w:val="008B21F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2"/>
    <w:rsid w:val="008B21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kocowegoZnak2">
    <w:name w:val="Tekst przypisu końcowego Znak2"/>
    <w:basedOn w:val="Domylnaczcionkaakapitu"/>
    <w:link w:val="Tekstprzypisukocowego"/>
    <w:rsid w:val="008B21F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3">
    <w:name w:val="toc 3"/>
    <w:basedOn w:val="Normalny"/>
    <w:next w:val="Normalny"/>
    <w:rsid w:val="008B21FA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landokumentu1">
    <w:name w:val="Plan dokumentu1"/>
    <w:basedOn w:val="Normalny"/>
    <w:rsid w:val="008B21F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Zawartotabeli">
    <w:name w:val="Zawartość tabeli"/>
    <w:basedOn w:val="Normalny"/>
    <w:rsid w:val="008B21F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8B21FA"/>
    <w:pPr>
      <w:jc w:val="center"/>
    </w:pPr>
    <w:rPr>
      <w:b/>
      <w:bCs/>
    </w:rPr>
  </w:style>
  <w:style w:type="paragraph" w:customStyle="1" w:styleId="Tabelapozycja">
    <w:name w:val="Tabela pozycja"/>
    <w:basedOn w:val="Normalny"/>
    <w:rsid w:val="008B21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8B21FA"/>
  </w:style>
  <w:style w:type="paragraph" w:customStyle="1" w:styleId="Tekstpodstawowy32">
    <w:name w:val="Tekst podstawowy 32"/>
    <w:basedOn w:val="Normalny"/>
    <w:rsid w:val="008B21F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Tekstpodstawowy220">
    <w:name w:val="Tekst podstawowy 22"/>
    <w:basedOn w:val="Normalny"/>
    <w:rsid w:val="008B21F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ormalnyWeb">
    <w:name w:val="Normal (Web)"/>
    <w:basedOn w:val="Normalny"/>
    <w:rsid w:val="008B21FA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ing">
    <w:name w:val="Heading"/>
    <w:basedOn w:val="Normalny"/>
    <w:next w:val="Tekstpodstawowy"/>
    <w:rsid w:val="008B21FA"/>
    <w:pPr>
      <w:keepNext/>
      <w:suppressAutoHyphens/>
      <w:spacing w:before="240" w:after="120" w:line="240" w:lineRule="auto"/>
    </w:pPr>
    <w:rPr>
      <w:rFonts w:ascii="Arial" w:eastAsia="DejaVu Sans" w:hAnsi="Arial" w:cs="FreeSans"/>
      <w:sz w:val="28"/>
      <w:szCs w:val="28"/>
      <w:lang w:eastAsia="zh-CN"/>
    </w:rPr>
  </w:style>
  <w:style w:type="paragraph" w:customStyle="1" w:styleId="Legenda1">
    <w:name w:val="Legenda1"/>
    <w:basedOn w:val="Normalny"/>
    <w:rsid w:val="008B21F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sz w:val="24"/>
      <w:szCs w:val="24"/>
      <w:lang w:eastAsia="zh-CN"/>
    </w:rPr>
  </w:style>
  <w:style w:type="paragraph" w:customStyle="1" w:styleId="Index">
    <w:name w:val="Index"/>
    <w:basedOn w:val="Normalny"/>
    <w:rsid w:val="008B21FA"/>
    <w:pPr>
      <w:suppressLineNumbers/>
      <w:suppressAutoHyphens/>
      <w:spacing w:after="0" w:line="240" w:lineRule="auto"/>
    </w:pPr>
    <w:rPr>
      <w:rFonts w:ascii="Times New Roman" w:eastAsia="Times New Roman" w:hAnsi="Times New Roman" w:cs="FreeSans"/>
      <w:sz w:val="24"/>
      <w:szCs w:val="24"/>
      <w:lang w:eastAsia="zh-CN"/>
    </w:rPr>
  </w:style>
  <w:style w:type="paragraph" w:customStyle="1" w:styleId="TableContents">
    <w:name w:val="Table Contents"/>
    <w:basedOn w:val="Normalny"/>
    <w:rsid w:val="008B21FA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TableHeading">
    <w:name w:val="Table Heading"/>
    <w:basedOn w:val="TableContents"/>
    <w:rsid w:val="008B21FA"/>
    <w:pPr>
      <w:jc w:val="center"/>
    </w:pPr>
    <w:rPr>
      <w:b/>
      <w:bCs/>
    </w:rPr>
  </w:style>
  <w:style w:type="paragraph" w:styleId="HTML-wstpniesformatowany">
    <w:name w:val="HTML Preformatted"/>
    <w:basedOn w:val="Normalny"/>
    <w:link w:val="HTML-wstpniesformatowanyZnak1"/>
    <w:rsid w:val="008B2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  <w:lang w:eastAsia="zh-CN"/>
    </w:rPr>
  </w:style>
  <w:style w:type="character" w:customStyle="1" w:styleId="HTML-wstpniesformatowanyZnak1">
    <w:name w:val="HTML - wstępnie sformatowany Znak1"/>
    <w:basedOn w:val="Domylnaczcionkaakapitu"/>
    <w:link w:val="HTML-wstpniesformatowany"/>
    <w:rsid w:val="008B21FA"/>
    <w:rPr>
      <w:rFonts w:ascii="Courier New" w:eastAsia="Courier New" w:hAnsi="Courier New" w:cs="Courier New"/>
      <w:sz w:val="20"/>
      <w:szCs w:val="20"/>
      <w:lang w:eastAsia="zh-CN"/>
    </w:rPr>
  </w:style>
  <w:style w:type="paragraph" w:styleId="Tytu">
    <w:name w:val="Title"/>
    <w:basedOn w:val="Normalny"/>
    <w:link w:val="TytuZnak"/>
    <w:qFormat/>
    <w:rsid w:val="008B21FA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bCs/>
      <w:sz w:val="16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8B21FA"/>
    <w:rPr>
      <w:rFonts w:ascii="Bookman Old Style" w:eastAsia="Times New Roman" w:hAnsi="Bookman Old Style" w:cs="Times New Roman"/>
      <w:b/>
      <w:bCs/>
      <w:sz w:val="16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8B21F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8B21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uiPriority w:val="99"/>
    <w:semiHidden/>
    <w:unhideWhenUsed/>
    <w:rsid w:val="008B21FA"/>
    <w:rPr>
      <w:sz w:val="16"/>
      <w:szCs w:val="16"/>
    </w:rPr>
  </w:style>
  <w:style w:type="paragraph" w:customStyle="1" w:styleId="Default">
    <w:name w:val="Default"/>
    <w:rsid w:val="008B21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ytukonspektu">
    <w:name w:val="Tytuł konspektu"/>
    <w:basedOn w:val="Normalny"/>
    <w:rsid w:val="00221D71"/>
    <w:pPr>
      <w:keepNext/>
      <w:tabs>
        <w:tab w:val="right" w:pos="9072"/>
      </w:tabs>
      <w:suppressAutoHyphens/>
      <w:spacing w:before="240" w:after="40" w:line="240" w:lineRule="auto"/>
      <w:jc w:val="both"/>
    </w:pPr>
    <w:rPr>
      <w:rFonts w:ascii="Arial Narrow" w:eastAsia="Times New Roman" w:hAnsi="Arial Narrow" w:cs="Times New Roman"/>
      <w:b/>
      <w:bCs/>
      <w:smallCaps/>
      <w:noProof/>
      <w:sz w:val="24"/>
      <w:szCs w:val="20"/>
      <w:lang w:eastAsia="pl-PL"/>
    </w:rPr>
  </w:style>
  <w:style w:type="paragraph" w:customStyle="1" w:styleId="zwykytekst">
    <w:name w:val="zwykły tekst"/>
    <w:basedOn w:val="Normalny"/>
    <w:link w:val="zwykytekstZnak"/>
    <w:rsid w:val="00221D71"/>
    <w:pPr>
      <w:keepNext/>
      <w:tabs>
        <w:tab w:val="left" w:pos="851"/>
        <w:tab w:val="right" w:pos="9072"/>
      </w:tabs>
      <w:suppressAutoHyphens/>
      <w:spacing w:after="40" w:line="240" w:lineRule="auto"/>
      <w:jc w:val="both"/>
    </w:pPr>
    <w:rPr>
      <w:rFonts w:ascii="Arial Narrow" w:eastAsia="Times New Roman" w:hAnsi="Arial Narrow" w:cs="Times New Roman"/>
      <w:noProof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21D71"/>
    <w:rPr>
      <w:rFonts w:ascii="Arial Narrow" w:eastAsia="Times New Roman" w:hAnsi="Arial Narrow" w:cs="Times New Roman"/>
      <w:noProof/>
      <w:sz w:val="20"/>
      <w:szCs w:val="20"/>
      <w:lang w:eastAsia="pl-PL"/>
    </w:rPr>
  </w:style>
  <w:style w:type="paragraph" w:customStyle="1" w:styleId="Konspekt">
    <w:name w:val="Konspekt"/>
    <w:basedOn w:val="Normalny"/>
    <w:link w:val="KonspektZnakZnak"/>
    <w:autoRedefine/>
    <w:rsid w:val="00221D71"/>
    <w:pPr>
      <w:keepNext/>
      <w:tabs>
        <w:tab w:val="right" w:pos="9072"/>
      </w:tabs>
      <w:suppressAutoHyphens/>
      <w:spacing w:before="240" w:after="40" w:line="240" w:lineRule="auto"/>
      <w:jc w:val="both"/>
    </w:pPr>
    <w:rPr>
      <w:rFonts w:ascii="Arial Narrow" w:eastAsia="Arial Unicode MS" w:hAnsi="Arial Narrow" w:cs="Times New Roman"/>
      <w:b/>
      <w:bCs/>
      <w:smallCaps/>
      <w:noProof/>
      <w:sz w:val="24"/>
      <w:u w:val="single"/>
      <w:lang w:eastAsia="pl-PL"/>
    </w:rPr>
  </w:style>
  <w:style w:type="character" w:customStyle="1" w:styleId="KonspektZnakZnak">
    <w:name w:val="Konspekt Znak Znak"/>
    <w:basedOn w:val="Domylnaczcionkaakapitu"/>
    <w:link w:val="Konspekt"/>
    <w:rsid w:val="00221D71"/>
    <w:rPr>
      <w:rFonts w:ascii="Arial Narrow" w:eastAsia="Arial Unicode MS" w:hAnsi="Arial Narrow" w:cs="Times New Roman"/>
      <w:b/>
      <w:bCs/>
      <w:smallCaps/>
      <w:noProof/>
      <w:sz w:val="24"/>
      <w:u w:val="single"/>
      <w:lang w:eastAsia="pl-PL"/>
    </w:rPr>
  </w:style>
  <w:style w:type="paragraph" w:customStyle="1" w:styleId="poziom2">
    <w:name w:val="poziom 2"/>
    <w:basedOn w:val="Konspekt"/>
    <w:rsid w:val="00221D71"/>
    <w:pPr>
      <w:numPr>
        <w:ilvl w:val="1"/>
        <w:numId w:val="24"/>
      </w:numPr>
      <w:tabs>
        <w:tab w:val="clear" w:pos="1134"/>
        <w:tab w:val="num" w:pos="360"/>
        <w:tab w:val="num" w:pos="576"/>
      </w:tabs>
      <w:ind w:left="576" w:hanging="576"/>
    </w:pPr>
    <w:rPr>
      <w:sz w:val="20"/>
      <w:u w:val="none"/>
    </w:rPr>
  </w:style>
  <w:style w:type="paragraph" w:customStyle="1" w:styleId="poziom3">
    <w:name w:val="poziom 3"/>
    <w:basedOn w:val="Konspekt"/>
    <w:rsid w:val="00221D71"/>
    <w:pPr>
      <w:numPr>
        <w:ilvl w:val="2"/>
        <w:numId w:val="24"/>
      </w:numPr>
      <w:tabs>
        <w:tab w:val="clear" w:pos="1402"/>
        <w:tab w:val="num" w:pos="360"/>
        <w:tab w:val="num" w:pos="720"/>
      </w:tabs>
      <w:ind w:left="720" w:hanging="720"/>
    </w:pPr>
    <w:rPr>
      <w:b w:val="0"/>
      <w:sz w:val="20"/>
      <w:u w:val="none"/>
    </w:rPr>
  </w:style>
  <w:style w:type="paragraph" w:customStyle="1" w:styleId="poziom4">
    <w:name w:val="poziom 4"/>
    <w:basedOn w:val="poziom3"/>
    <w:rsid w:val="00221D71"/>
    <w:pPr>
      <w:numPr>
        <w:ilvl w:val="3"/>
      </w:numPr>
      <w:tabs>
        <w:tab w:val="clear" w:pos="1701"/>
        <w:tab w:val="num" w:pos="360"/>
        <w:tab w:val="num" w:pos="720"/>
        <w:tab w:val="num" w:pos="864"/>
      </w:tabs>
      <w:ind w:left="864" w:hanging="864"/>
    </w:pPr>
    <w:rPr>
      <w:bCs w:val="0"/>
      <w:smallCaps w:val="0"/>
    </w:rPr>
  </w:style>
  <w:style w:type="table" w:customStyle="1" w:styleId="PlainTable2">
    <w:name w:val="Plain Table 2"/>
    <w:basedOn w:val="Standardowy"/>
    <w:uiPriority w:val="42"/>
    <w:rsid w:val="00221D7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1">
    <w:name w:val="Plain Table 1"/>
    <w:basedOn w:val="Standardowy"/>
    <w:uiPriority w:val="41"/>
    <w:rsid w:val="00221D7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EA206-1DA5-4F13-8D88-838607558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2823</Words>
  <Characters>16943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</dc:creator>
  <cp:keywords/>
  <dc:description/>
  <cp:lastModifiedBy>Monika Wysocka</cp:lastModifiedBy>
  <cp:revision>21</cp:revision>
  <cp:lastPrinted>2014-08-14T11:13:00Z</cp:lastPrinted>
  <dcterms:created xsi:type="dcterms:W3CDTF">2014-08-14T10:29:00Z</dcterms:created>
  <dcterms:modified xsi:type="dcterms:W3CDTF">2014-08-26T07:24:00Z</dcterms:modified>
</cp:coreProperties>
</file>